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7E2FA" w14:textId="77777777" w:rsidR="008B5D5B" w:rsidRDefault="00767539">
      <w:pPr>
        <w:pStyle w:val="BodyText"/>
        <w:kinsoku w:val="0"/>
        <w:overflowPunct w:val="0"/>
        <w:ind w:left="-771"/>
        <w:rPr>
          <w:rFonts w:ascii="Times New Roman" w:hAnsi="Times New Roman" w:cs="Times New Roman"/>
          <w:i w:val="0"/>
          <w:iCs w:val="0"/>
          <w:sz w:val="20"/>
          <w:szCs w:val="20"/>
        </w:rPr>
      </w:pPr>
      <w:r>
        <w:rPr>
          <w:noProof/>
        </w:rPr>
        <mc:AlternateContent>
          <mc:Choice Requires="wps">
            <w:drawing>
              <wp:anchor distT="0" distB="0" distL="114300" distR="114300" simplePos="0" relativeHeight="251646464" behindDoc="0" locked="0" layoutInCell="0" allowOverlap="1" wp14:anchorId="03DE9A54" wp14:editId="0DD34C54">
                <wp:simplePos x="0" y="0"/>
                <wp:positionH relativeFrom="page">
                  <wp:posOffset>5207635</wp:posOffset>
                </wp:positionH>
                <wp:positionV relativeFrom="page">
                  <wp:posOffset>631190</wp:posOffset>
                </wp:positionV>
                <wp:extent cx="2346325" cy="5103495"/>
                <wp:effectExtent l="0" t="0" r="0" b="0"/>
                <wp:wrapNone/>
                <wp:docPr id="81549515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6325" cy="5103495"/>
                        </a:xfrm>
                        <a:custGeom>
                          <a:avLst/>
                          <a:gdLst>
                            <a:gd name="T0" fmla="*/ 3583 w 3695"/>
                            <a:gd name="T1" fmla="*/ 10 h 8037"/>
                            <a:gd name="T2" fmla="*/ 3363 w 3695"/>
                            <a:gd name="T3" fmla="*/ 41 h 8037"/>
                            <a:gd name="T4" fmla="*/ 3148 w 3695"/>
                            <a:gd name="T5" fmla="*/ 83 h 8037"/>
                            <a:gd name="T6" fmla="*/ 2937 w 3695"/>
                            <a:gd name="T7" fmla="*/ 136 h 8037"/>
                            <a:gd name="T8" fmla="*/ 2730 w 3695"/>
                            <a:gd name="T9" fmla="*/ 200 h 8037"/>
                            <a:gd name="T10" fmla="*/ 2528 w 3695"/>
                            <a:gd name="T11" fmla="*/ 275 h 8037"/>
                            <a:gd name="T12" fmla="*/ 2332 w 3695"/>
                            <a:gd name="T13" fmla="*/ 360 h 8037"/>
                            <a:gd name="T14" fmla="*/ 2141 w 3695"/>
                            <a:gd name="T15" fmla="*/ 455 h 8037"/>
                            <a:gd name="T16" fmla="*/ 1956 w 3695"/>
                            <a:gd name="T17" fmla="*/ 560 h 8037"/>
                            <a:gd name="T18" fmla="*/ 1777 w 3695"/>
                            <a:gd name="T19" fmla="*/ 674 h 8037"/>
                            <a:gd name="T20" fmla="*/ 1605 w 3695"/>
                            <a:gd name="T21" fmla="*/ 797 h 8037"/>
                            <a:gd name="T22" fmla="*/ 1440 w 3695"/>
                            <a:gd name="T23" fmla="*/ 929 h 8037"/>
                            <a:gd name="T24" fmla="*/ 1282 w 3695"/>
                            <a:gd name="T25" fmla="*/ 1069 h 8037"/>
                            <a:gd name="T26" fmla="*/ 1131 w 3695"/>
                            <a:gd name="T27" fmla="*/ 1217 h 8037"/>
                            <a:gd name="T28" fmla="*/ 989 w 3695"/>
                            <a:gd name="T29" fmla="*/ 1372 h 8037"/>
                            <a:gd name="T30" fmla="*/ 854 w 3695"/>
                            <a:gd name="T31" fmla="*/ 1535 h 8037"/>
                            <a:gd name="T32" fmla="*/ 728 w 3695"/>
                            <a:gd name="T33" fmla="*/ 1705 h 8037"/>
                            <a:gd name="T34" fmla="*/ 611 w 3695"/>
                            <a:gd name="T35" fmla="*/ 1882 h 8037"/>
                            <a:gd name="T36" fmla="*/ 503 w 3695"/>
                            <a:gd name="T37" fmla="*/ 2065 h 8037"/>
                            <a:gd name="T38" fmla="*/ 405 w 3695"/>
                            <a:gd name="T39" fmla="*/ 2254 h 8037"/>
                            <a:gd name="T40" fmla="*/ 316 w 3695"/>
                            <a:gd name="T41" fmla="*/ 2448 h 8037"/>
                            <a:gd name="T42" fmla="*/ 238 w 3695"/>
                            <a:gd name="T43" fmla="*/ 2648 h 8037"/>
                            <a:gd name="T44" fmla="*/ 170 w 3695"/>
                            <a:gd name="T45" fmla="*/ 2853 h 8037"/>
                            <a:gd name="T46" fmla="*/ 113 w 3695"/>
                            <a:gd name="T47" fmla="*/ 3063 h 8037"/>
                            <a:gd name="T48" fmla="*/ 67 w 3695"/>
                            <a:gd name="T49" fmla="*/ 3277 h 8037"/>
                            <a:gd name="T50" fmla="*/ 33 w 3695"/>
                            <a:gd name="T51" fmla="*/ 3495 h 8037"/>
                            <a:gd name="T52" fmla="*/ 11 w 3695"/>
                            <a:gd name="T53" fmla="*/ 3717 h 8037"/>
                            <a:gd name="T54" fmla="*/ 0 w 3695"/>
                            <a:gd name="T55" fmla="*/ 3942 h 8037"/>
                            <a:gd name="T56" fmla="*/ 2 w 3695"/>
                            <a:gd name="T57" fmla="*/ 4169 h 8037"/>
                            <a:gd name="T58" fmla="*/ 17 w 3695"/>
                            <a:gd name="T59" fmla="*/ 4393 h 8037"/>
                            <a:gd name="T60" fmla="*/ 43 w 3695"/>
                            <a:gd name="T61" fmla="*/ 4614 h 8037"/>
                            <a:gd name="T62" fmla="*/ 81 w 3695"/>
                            <a:gd name="T63" fmla="*/ 4830 h 8037"/>
                            <a:gd name="T64" fmla="*/ 131 w 3695"/>
                            <a:gd name="T65" fmla="*/ 5043 h 8037"/>
                            <a:gd name="T66" fmla="*/ 192 w 3695"/>
                            <a:gd name="T67" fmla="*/ 5251 h 8037"/>
                            <a:gd name="T68" fmla="*/ 263 w 3695"/>
                            <a:gd name="T69" fmla="*/ 5455 h 8037"/>
                            <a:gd name="T70" fmla="*/ 345 w 3695"/>
                            <a:gd name="T71" fmla="*/ 5653 h 8037"/>
                            <a:gd name="T72" fmla="*/ 437 w 3695"/>
                            <a:gd name="T73" fmla="*/ 5846 h 8037"/>
                            <a:gd name="T74" fmla="*/ 538 w 3695"/>
                            <a:gd name="T75" fmla="*/ 6033 h 8037"/>
                            <a:gd name="T76" fmla="*/ 649 w 3695"/>
                            <a:gd name="T77" fmla="*/ 6213 h 8037"/>
                            <a:gd name="T78" fmla="*/ 769 w 3695"/>
                            <a:gd name="T79" fmla="*/ 6388 h 8037"/>
                            <a:gd name="T80" fmla="*/ 898 w 3695"/>
                            <a:gd name="T81" fmla="*/ 6555 h 8037"/>
                            <a:gd name="T82" fmla="*/ 1035 w 3695"/>
                            <a:gd name="T83" fmla="*/ 6716 h 8037"/>
                            <a:gd name="T84" fmla="*/ 1180 w 3695"/>
                            <a:gd name="T85" fmla="*/ 6869 h 8037"/>
                            <a:gd name="T86" fmla="*/ 1334 w 3695"/>
                            <a:gd name="T87" fmla="*/ 7014 h 8037"/>
                            <a:gd name="T88" fmla="*/ 1494 w 3695"/>
                            <a:gd name="T89" fmla="*/ 7152 h 8037"/>
                            <a:gd name="T90" fmla="*/ 1662 w 3695"/>
                            <a:gd name="T91" fmla="*/ 7280 h 8037"/>
                            <a:gd name="T92" fmla="*/ 1836 w 3695"/>
                            <a:gd name="T93" fmla="*/ 7400 h 8037"/>
                            <a:gd name="T94" fmla="*/ 2017 w 3695"/>
                            <a:gd name="T95" fmla="*/ 7511 h 8037"/>
                            <a:gd name="T96" fmla="*/ 2204 w 3695"/>
                            <a:gd name="T97" fmla="*/ 7613 h 8037"/>
                            <a:gd name="T98" fmla="*/ 2397 w 3695"/>
                            <a:gd name="T99" fmla="*/ 7705 h 8037"/>
                            <a:gd name="T100" fmla="*/ 2595 w 3695"/>
                            <a:gd name="T101" fmla="*/ 7787 h 8037"/>
                            <a:gd name="T102" fmla="*/ 2798 w 3695"/>
                            <a:gd name="T103" fmla="*/ 7858 h 8037"/>
                            <a:gd name="T104" fmla="*/ 3006 w 3695"/>
                            <a:gd name="T105" fmla="*/ 7918 h 8037"/>
                            <a:gd name="T106" fmla="*/ 3219 w 3695"/>
                            <a:gd name="T107" fmla="*/ 7968 h 8037"/>
                            <a:gd name="T108" fmla="*/ 3436 w 3695"/>
                            <a:gd name="T109" fmla="*/ 8006 h 8037"/>
                            <a:gd name="T110" fmla="*/ 3657 w 3695"/>
                            <a:gd name="T111" fmla="*/ 8033 h 80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95" h="8037">
                              <a:moveTo>
                                <a:pt x="3694" y="0"/>
                              </a:moveTo>
                              <a:lnTo>
                                <a:pt x="3657" y="3"/>
                              </a:lnTo>
                              <a:lnTo>
                                <a:pt x="3583" y="10"/>
                              </a:lnTo>
                              <a:lnTo>
                                <a:pt x="3509" y="19"/>
                              </a:lnTo>
                              <a:lnTo>
                                <a:pt x="3436" y="29"/>
                              </a:lnTo>
                              <a:lnTo>
                                <a:pt x="3363" y="41"/>
                              </a:lnTo>
                              <a:lnTo>
                                <a:pt x="3291" y="53"/>
                              </a:lnTo>
                              <a:lnTo>
                                <a:pt x="3219" y="67"/>
                              </a:lnTo>
                              <a:lnTo>
                                <a:pt x="3148" y="83"/>
                              </a:lnTo>
                              <a:lnTo>
                                <a:pt x="3077" y="99"/>
                              </a:lnTo>
                              <a:lnTo>
                                <a:pt x="3006" y="117"/>
                              </a:lnTo>
                              <a:lnTo>
                                <a:pt x="2937" y="136"/>
                              </a:lnTo>
                              <a:lnTo>
                                <a:pt x="2867" y="156"/>
                              </a:lnTo>
                              <a:lnTo>
                                <a:pt x="2798" y="178"/>
                              </a:lnTo>
                              <a:lnTo>
                                <a:pt x="2730" y="200"/>
                              </a:lnTo>
                              <a:lnTo>
                                <a:pt x="2662" y="224"/>
                              </a:lnTo>
                              <a:lnTo>
                                <a:pt x="2595" y="249"/>
                              </a:lnTo>
                              <a:lnTo>
                                <a:pt x="2528" y="275"/>
                              </a:lnTo>
                              <a:lnTo>
                                <a:pt x="2462" y="302"/>
                              </a:lnTo>
                              <a:lnTo>
                                <a:pt x="2397" y="331"/>
                              </a:lnTo>
                              <a:lnTo>
                                <a:pt x="2332" y="360"/>
                              </a:lnTo>
                              <a:lnTo>
                                <a:pt x="2268" y="391"/>
                              </a:lnTo>
                              <a:lnTo>
                                <a:pt x="2204" y="422"/>
                              </a:lnTo>
                              <a:lnTo>
                                <a:pt x="2141" y="455"/>
                              </a:lnTo>
                              <a:lnTo>
                                <a:pt x="2079" y="489"/>
                              </a:lnTo>
                              <a:lnTo>
                                <a:pt x="2017" y="524"/>
                              </a:lnTo>
                              <a:lnTo>
                                <a:pt x="1956" y="560"/>
                              </a:lnTo>
                              <a:lnTo>
                                <a:pt x="1896" y="597"/>
                              </a:lnTo>
                              <a:lnTo>
                                <a:pt x="1836" y="635"/>
                              </a:lnTo>
                              <a:lnTo>
                                <a:pt x="1777" y="674"/>
                              </a:lnTo>
                              <a:lnTo>
                                <a:pt x="1719" y="714"/>
                              </a:lnTo>
                              <a:lnTo>
                                <a:pt x="1662" y="755"/>
                              </a:lnTo>
                              <a:lnTo>
                                <a:pt x="1605" y="797"/>
                              </a:lnTo>
                              <a:lnTo>
                                <a:pt x="1549" y="840"/>
                              </a:lnTo>
                              <a:lnTo>
                                <a:pt x="1494" y="884"/>
                              </a:lnTo>
                              <a:lnTo>
                                <a:pt x="1440" y="929"/>
                              </a:lnTo>
                              <a:lnTo>
                                <a:pt x="1386" y="974"/>
                              </a:lnTo>
                              <a:lnTo>
                                <a:pt x="1334" y="1021"/>
                              </a:lnTo>
                              <a:lnTo>
                                <a:pt x="1282" y="1069"/>
                              </a:lnTo>
                              <a:lnTo>
                                <a:pt x="1231" y="1117"/>
                              </a:lnTo>
                              <a:lnTo>
                                <a:pt x="1180" y="1166"/>
                              </a:lnTo>
                              <a:lnTo>
                                <a:pt x="1131" y="1217"/>
                              </a:lnTo>
                              <a:lnTo>
                                <a:pt x="1083" y="1268"/>
                              </a:lnTo>
                              <a:lnTo>
                                <a:pt x="1035" y="1320"/>
                              </a:lnTo>
                              <a:lnTo>
                                <a:pt x="989" y="1372"/>
                              </a:lnTo>
                              <a:lnTo>
                                <a:pt x="943" y="1426"/>
                              </a:lnTo>
                              <a:lnTo>
                                <a:pt x="898" y="1480"/>
                              </a:lnTo>
                              <a:lnTo>
                                <a:pt x="854" y="1535"/>
                              </a:lnTo>
                              <a:lnTo>
                                <a:pt x="811" y="1591"/>
                              </a:lnTo>
                              <a:lnTo>
                                <a:pt x="769" y="1648"/>
                              </a:lnTo>
                              <a:lnTo>
                                <a:pt x="728" y="1705"/>
                              </a:lnTo>
                              <a:lnTo>
                                <a:pt x="688" y="1763"/>
                              </a:lnTo>
                              <a:lnTo>
                                <a:pt x="649" y="1822"/>
                              </a:lnTo>
                              <a:lnTo>
                                <a:pt x="611" y="1882"/>
                              </a:lnTo>
                              <a:lnTo>
                                <a:pt x="574" y="1942"/>
                              </a:lnTo>
                              <a:lnTo>
                                <a:pt x="538" y="2003"/>
                              </a:lnTo>
                              <a:lnTo>
                                <a:pt x="503" y="2065"/>
                              </a:lnTo>
                              <a:lnTo>
                                <a:pt x="469" y="2127"/>
                              </a:lnTo>
                              <a:lnTo>
                                <a:pt x="437" y="2190"/>
                              </a:lnTo>
                              <a:lnTo>
                                <a:pt x="405" y="2254"/>
                              </a:lnTo>
                              <a:lnTo>
                                <a:pt x="374" y="2318"/>
                              </a:lnTo>
                              <a:lnTo>
                                <a:pt x="345" y="2383"/>
                              </a:lnTo>
                              <a:lnTo>
                                <a:pt x="316" y="2448"/>
                              </a:lnTo>
                              <a:lnTo>
                                <a:pt x="289" y="2514"/>
                              </a:lnTo>
                              <a:lnTo>
                                <a:pt x="263" y="2581"/>
                              </a:lnTo>
                              <a:lnTo>
                                <a:pt x="238" y="2648"/>
                              </a:lnTo>
                              <a:lnTo>
                                <a:pt x="214" y="2716"/>
                              </a:lnTo>
                              <a:lnTo>
                                <a:pt x="192" y="2784"/>
                              </a:lnTo>
                              <a:lnTo>
                                <a:pt x="170" y="2853"/>
                              </a:lnTo>
                              <a:lnTo>
                                <a:pt x="150" y="2923"/>
                              </a:lnTo>
                              <a:lnTo>
                                <a:pt x="131" y="2992"/>
                              </a:lnTo>
                              <a:lnTo>
                                <a:pt x="113" y="3063"/>
                              </a:lnTo>
                              <a:lnTo>
                                <a:pt x="97" y="3134"/>
                              </a:lnTo>
                              <a:lnTo>
                                <a:pt x="81" y="3205"/>
                              </a:lnTo>
                              <a:lnTo>
                                <a:pt x="67" y="3277"/>
                              </a:lnTo>
                              <a:lnTo>
                                <a:pt x="55" y="3349"/>
                              </a:lnTo>
                              <a:lnTo>
                                <a:pt x="43" y="3422"/>
                              </a:lnTo>
                              <a:lnTo>
                                <a:pt x="33" y="3495"/>
                              </a:lnTo>
                              <a:lnTo>
                                <a:pt x="24" y="3568"/>
                              </a:lnTo>
                              <a:lnTo>
                                <a:pt x="17" y="3642"/>
                              </a:lnTo>
                              <a:lnTo>
                                <a:pt x="11" y="3717"/>
                              </a:lnTo>
                              <a:lnTo>
                                <a:pt x="6" y="3791"/>
                              </a:lnTo>
                              <a:lnTo>
                                <a:pt x="2" y="3867"/>
                              </a:lnTo>
                              <a:lnTo>
                                <a:pt x="0" y="3942"/>
                              </a:lnTo>
                              <a:lnTo>
                                <a:pt x="0" y="4018"/>
                              </a:lnTo>
                              <a:lnTo>
                                <a:pt x="0" y="4093"/>
                              </a:lnTo>
                              <a:lnTo>
                                <a:pt x="2" y="4169"/>
                              </a:lnTo>
                              <a:lnTo>
                                <a:pt x="6" y="4244"/>
                              </a:lnTo>
                              <a:lnTo>
                                <a:pt x="11" y="4319"/>
                              </a:lnTo>
                              <a:lnTo>
                                <a:pt x="17" y="4393"/>
                              </a:lnTo>
                              <a:lnTo>
                                <a:pt x="24" y="4467"/>
                              </a:lnTo>
                              <a:lnTo>
                                <a:pt x="33" y="4540"/>
                              </a:lnTo>
                              <a:lnTo>
                                <a:pt x="43" y="4614"/>
                              </a:lnTo>
                              <a:lnTo>
                                <a:pt x="55" y="4686"/>
                              </a:lnTo>
                              <a:lnTo>
                                <a:pt x="67" y="4759"/>
                              </a:lnTo>
                              <a:lnTo>
                                <a:pt x="81" y="4830"/>
                              </a:lnTo>
                              <a:lnTo>
                                <a:pt x="97" y="4902"/>
                              </a:lnTo>
                              <a:lnTo>
                                <a:pt x="113" y="4973"/>
                              </a:lnTo>
                              <a:lnTo>
                                <a:pt x="131" y="5043"/>
                              </a:lnTo>
                              <a:lnTo>
                                <a:pt x="150" y="5113"/>
                              </a:lnTo>
                              <a:lnTo>
                                <a:pt x="170" y="5182"/>
                              </a:lnTo>
                              <a:lnTo>
                                <a:pt x="192" y="5251"/>
                              </a:lnTo>
                              <a:lnTo>
                                <a:pt x="214" y="5320"/>
                              </a:lnTo>
                              <a:lnTo>
                                <a:pt x="238" y="5387"/>
                              </a:lnTo>
                              <a:lnTo>
                                <a:pt x="263" y="5455"/>
                              </a:lnTo>
                              <a:lnTo>
                                <a:pt x="289" y="5521"/>
                              </a:lnTo>
                              <a:lnTo>
                                <a:pt x="316" y="5587"/>
                              </a:lnTo>
                              <a:lnTo>
                                <a:pt x="345" y="5653"/>
                              </a:lnTo>
                              <a:lnTo>
                                <a:pt x="374" y="5718"/>
                              </a:lnTo>
                              <a:lnTo>
                                <a:pt x="405" y="5782"/>
                              </a:lnTo>
                              <a:lnTo>
                                <a:pt x="437" y="5846"/>
                              </a:lnTo>
                              <a:lnTo>
                                <a:pt x="469" y="5909"/>
                              </a:lnTo>
                              <a:lnTo>
                                <a:pt x="503" y="5971"/>
                              </a:lnTo>
                              <a:lnTo>
                                <a:pt x="538" y="6033"/>
                              </a:lnTo>
                              <a:lnTo>
                                <a:pt x="574" y="6094"/>
                              </a:lnTo>
                              <a:lnTo>
                                <a:pt x="611" y="6154"/>
                              </a:lnTo>
                              <a:lnTo>
                                <a:pt x="649" y="6213"/>
                              </a:lnTo>
                              <a:lnTo>
                                <a:pt x="688" y="6272"/>
                              </a:lnTo>
                              <a:lnTo>
                                <a:pt x="728" y="6330"/>
                              </a:lnTo>
                              <a:lnTo>
                                <a:pt x="769" y="6388"/>
                              </a:lnTo>
                              <a:lnTo>
                                <a:pt x="811" y="6444"/>
                              </a:lnTo>
                              <a:lnTo>
                                <a:pt x="854" y="6500"/>
                              </a:lnTo>
                              <a:lnTo>
                                <a:pt x="898" y="6555"/>
                              </a:lnTo>
                              <a:lnTo>
                                <a:pt x="943" y="6610"/>
                              </a:lnTo>
                              <a:lnTo>
                                <a:pt x="989" y="6663"/>
                              </a:lnTo>
                              <a:lnTo>
                                <a:pt x="1035" y="6716"/>
                              </a:lnTo>
                              <a:lnTo>
                                <a:pt x="1083" y="6768"/>
                              </a:lnTo>
                              <a:lnTo>
                                <a:pt x="1131" y="6819"/>
                              </a:lnTo>
                              <a:lnTo>
                                <a:pt x="1180" y="6869"/>
                              </a:lnTo>
                              <a:lnTo>
                                <a:pt x="1231" y="6918"/>
                              </a:lnTo>
                              <a:lnTo>
                                <a:pt x="1282" y="6967"/>
                              </a:lnTo>
                              <a:lnTo>
                                <a:pt x="1334" y="7014"/>
                              </a:lnTo>
                              <a:lnTo>
                                <a:pt x="1386" y="7061"/>
                              </a:lnTo>
                              <a:lnTo>
                                <a:pt x="1440" y="7107"/>
                              </a:lnTo>
                              <a:lnTo>
                                <a:pt x="1494" y="7152"/>
                              </a:lnTo>
                              <a:lnTo>
                                <a:pt x="1549" y="7195"/>
                              </a:lnTo>
                              <a:lnTo>
                                <a:pt x="1605" y="7238"/>
                              </a:lnTo>
                              <a:lnTo>
                                <a:pt x="1662" y="7280"/>
                              </a:lnTo>
                              <a:lnTo>
                                <a:pt x="1719" y="7321"/>
                              </a:lnTo>
                              <a:lnTo>
                                <a:pt x="1777" y="7361"/>
                              </a:lnTo>
                              <a:lnTo>
                                <a:pt x="1836" y="7400"/>
                              </a:lnTo>
                              <a:lnTo>
                                <a:pt x="1896" y="7438"/>
                              </a:lnTo>
                              <a:lnTo>
                                <a:pt x="1956" y="7475"/>
                              </a:lnTo>
                              <a:lnTo>
                                <a:pt x="2017" y="7511"/>
                              </a:lnTo>
                              <a:lnTo>
                                <a:pt x="2079" y="7546"/>
                              </a:lnTo>
                              <a:lnTo>
                                <a:pt x="2141" y="7580"/>
                              </a:lnTo>
                              <a:lnTo>
                                <a:pt x="2204" y="7613"/>
                              </a:lnTo>
                              <a:lnTo>
                                <a:pt x="2268" y="7645"/>
                              </a:lnTo>
                              <a:lnTo>
                                <a:pt x="2332" y="7675"/>
                              </a:lnTo>
                              <a:lnTo>
                                <a:pt x="2397" y="7705"/>
                              </a:lnTo>
                              <a:lnTo>
                                <a:pt x="2462" y="7733"/>
                              </a:lnTo>
                              <a:lnTo>
                                <a:pt x="2528" y="7760"/>
                              </a:lnTo>
                              <a:lnTo>
                                <a:pt x="2595" y="7787"/>
                              </a:lnTo>
                              <a:lnTo>
                                <a:pt x="2662" y="7811"/>
                              </a:lnTo>
                              <a:lnTo>
                                <a:pt x="2730" y="7835"/>
                              </a:lnTo>
                              <a:lnTo>
                                <a:pt x="2798" y="7858"/>
                              </a:lnTo>
                              <a:lnTo>
                                <a:pt x="2867" y="7879"/>
                              </a:lnTo>
                              <a:lnTo>
                                <a:pt x="2937" y="7899"/>
                              </a:lnTo>
                              <a:lnTo>
                                <a:pt x="3006" y="7918"/>
                              </a:lnTo>
                              <a:lnTo>
                                <a:pt x="3077" y="7936"/>
                              </a:lnTo>
                              <a:lnTo>
                                <a:pt x="3148" y="7953"/>
                              </a:lnTo>
                              <a:lnTo>
                                <a:pt x="3219" y="7968"/>
                              </a:lnTo>
                              <a:lnTo>
                                <a:pt x="3291" y="7982"/>
                              </a:lnTo>
                              <a:lnTo>
                                <a:pt x="3363" y="7995"/>
                              </a:lnTo>
                              <a:lnTo>
                                <a:pt x="3436" y="8006"/>
                              </a:lnTo>
                              <a:lnTo>
                                <a:pt x="3509" y="8016"/>
                              </a:lnTo>
                              <a:lnTo>
                                <a:pt x="3583" y="8025"/>
                              </a:lnTo>
                              <a:lnTo>
                                <a:pt x="3657" y="8033"/>
                              </a:lnTo>
                              <a:lnTo>
                                <a:pt x="3694" y="8036"/>
                              </a:lnTo>
                              <a:lnTo>
                                <a:pt x="3694" y="0"/>
                              </a:lnTo>
                              <a:close/>
                            </a:path>
                          </a:pathLst>
                        </a:custGeom>
                        <a:solidFill>
                          <a:srgbClr val="F2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Freeform 2" style="position:absolute;margin-left:410.05pt;margin-top:49.7pt;width:184.75pt;height:401.8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95,8037" o:spid="_x0000_s1026" o:allowincell="f" fillcolor="#f2f7ff" stroked="f" path="m3694,r-37,3l3583,10r-74,9l3436,29r-73,12l3291,53r-72,14l3148,83r-71,16l3006,117r-69,19l2867,156r-69,22l2730,200r-68,24l2595,249r-67,26l2462,302r-65,29l2332,360r-64,31l2204,422r-63,33l2079,489r-62,35l1956,560r-60,37l1836,635r-59,39l1719,714r-57,41l1605,797r-56,43l1494,884r-54,45l1386,974r-52,47l1282,1069r-51,48l1180,1166r-49,51l1083,1268r-48,52l989,1372r-46,54l898,1480r-44,55l811,1591r-42,57l728,1705r-40,58l649,1822r-38,60l574,1942r-36,61l503,2065r-34,62l437,2190r-32,64l374,2318r-29,65l316,2448r-27,66l263,2581r-25,67l214,2716r-22,68l170,2853r-20,70l131,2992r-18,71l97,3134r-16,71l67,3277r-12,72l43,3422r-10,73l24,3568r-7,74l11,3717r-5,74l2,3867,,3942r,76l,4093r2,76l6,4244r5,75l17,4393r7,74l33,4540r10,74l55,4686r12,73l81,4830r16,72l113,4973r18,70l150,5113r20,69l192,5251r22,69l238,5387r25,68l289,5521r27,66l345,5653r29,65l405,5782r32,64l469,5909r34,62l538,6033r36,61l611,6154r38,59l688,6272r40,58l769,6388r42,56l854,6500r44,55l943,6610r46,53l1035,6716r48,52l1131,6819r49,50l1231,6918r51,49l1334,7014r52,47l1440,7107r54,45l1549,7195r56,43l1662,7280r57,41l1777,7361r59,39l1896,7438r60,37l2017,7511r62,35l2141,7580r63,33l2268,7645r64,30l2397,7705r65,28l2528,7760r67,27l2662,7811r68,24l2798,7858r69,21l2937,7899r69,19l3077,7936r71,17l3219,7968r72,14l3363,7995r73,11l3509,8016r74,9l3657,8033r37,3l369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" w14:anchorId="38E15CB7">
                <v:path arrowok="t" o:connecttype="custom" o:connectlocs="2275205,6350;2135505,26035;1998980,52705;1864995,86360;1733550,127000;1605280,174625;1480820,228600;1359535,288925;1242060,355600;1128395,427990;1019175,506095;914400,589915;814070,678815;718185,772795;628015,871220;542290,974725;462280,1082675;387985,1195070;319405,1311275;257175,1431290;200660,1554480;151130,1681480;107950,1811655;71755,1945005;42545,2080895;20955,2219325;6985,2360295;0,2503170;1270,2647315;10795,2789555;27305,2929890;51435,3067050;83185,3202305;121920,3334385;167005,3463925;219075,3589655;277495,3712210;341630,3830955;412115,3945255;488315,4056380;570230,4162425;657225,4264660;749300,4361815;847090,4453890;948690,4541520;1055370,4622800;1165860,4699000;1280795,4769485;1399540,4834255;1522095,4892675;1647825,4944745;1776730,4989830;1908810,5027930;2044065,5059680;2181860,5083810;2322195,5100955" o:connectangles="0,0,0,0,0,0,0,0,0,0,0,0,0,0,0,0,0,0,0,0,0,0,0,0,0,0,0,0,0,0,0,0,0,0,0,0,0,0,0,0,0,0,0,0,0,0,0,0,0,0,0,0,0,0,0,0"/>
                <w10:wrap anchorx="page" anchory="page"/>
              </v:shape>
            </w:pict>
          </mc:Fallback>
        </mc:AlternateContent>
      </w:r>
      <w:r>
        <w:rPr>
          <w:noProof/>
        </w:rPr>
        <mc:AlternateContent>
          <mc:Choice Requires="wps">
            <w:drawing>
              <wp:anchor distT="0" distB="0" distL="114300" distR="114300" simplePos="0" relativeHeight="251647488" behindDoc="1" locked="0" layoutInCell="0" allowOverlap="1" wp14:anchorId="7E23F4C0" wp14:editId="44715978">
                <wp:simplePos x="0" y="0"/>
                <wp:positionH relativeFrom="page">
                  <wp:posOffset>5715</wp:posOffset>
                </wp:positionH>
                <wp:positionV relativeFrom="page">
                  <wp:posOffset>4403725</wp:posOffset>
                </wp:positionV>
                <wp:extent cx="2684780" cy="5121275"/>
                <wp:effectExtent l="0" t="0" r="0" b="0"/>
                <wp:wrapNone/>
                <wp:docPr id="33468111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4780" cy="5121275"/>
                        </a:xfrm>
                        <a:custGeom>
                          <a:avLst/>
                          <a:gdLst>
                            <a:gd name="T0" fmla="*/ 43 w 4228"/>
                            <a:gd name="T1" fmla="*/ 2 h 8065"/>
                            <a:gd name="T2" fmla="*/ 43 w 4228"/>
                            <a:gd name="T3" fmla="*/ 8061 h 8065"/>
                            <a:gd name="T4" fmla="*/ 270 w 4228"/>
                            <a:gd name="T5" fmla="*/ 8063 h 8065"/>
                            <a:gd name="T6" fmla="*/ 495 w 4228"/>
                            <a:gd name="T7" fmla="*/ 8053 h 8065"/>
                            <a:gd name="T8" fmla="*/ 717 w 4228"/>
                            <a:gd name="T9" fmla="*/ 8031 h 8065"/>
                            <a:gd name="T10" fmla="*/ 935 w 4228"/>
                            <a:gd name="T11" fmla="*/ 7996 h 8065"/>
                            <a:gd name="T12" fmla="*/ 1149 w 4228"/>
                            <a:gd name="T13" fmla="*/ 7950 h 8065"/>
                            <a:gd name="T14" fmla="*/ 1359 w 4228"/>
                            <a:gd name="T15" fmla="*/ 7893 h 8065"/>
                            <a:gd name="T16" fmla="*/ 1564 w 4228"/>
                            <a:gd name="T17" fmla="*/ 7826 h 8065"/>
                            <a:gd name="T18" fmla="*/ 1764 w 4228"/>
                            <a:gd name="T19" fmla="*/ 7747 h 8065"/>
                            <a:gd name="T20" fmla="*/ 1959 w 4228"/>
                            <a:gd name="T21" fmla="*/ 7659 h 8065"/>
                            <a:gd name="T22" fmla="*/ 2148 w 4228"/>
                            <a:gd name="T23" fmla="*/ 7560 h 8065"/>
                            <a:gd name="T24" fmla="*/ 2330 w 4228"/>
                            <a:gd name="T25" fmla="*/ 7452 h 8065"/>
                            <a:gd name="T26" fmla="*/ 2507 w 4228"/>
                            <a:gd name="T27" fmla="*/ 7335 h 8065"/>
                            <a:gd name="T28" fmla="*/ 2677 w 4228"/>
                            <a:gd name="T29" fmla="*/ 7210 h 8065"/>
                            <a:gd name="T30" fmla="*/ 2840 w 4228"/>
                            <a:gd name="T31" fmla="*/ 7075 h 8065"/>
                            <a:gd name="T32" fmla="*/ 2995 w 4228"/>
                            <a:gd name="T33" fmla="*/ 6932 h 8065"/>
                            <a:gd name="T34" fmla="*/ 3143 w 4228"/>
                            <a:gd name="T35" fmla="*/ 6782 h 8065"/>
                            <a:gd name="T36" fmla="*/ 3283 w 4228"/>
                            <a:gd name="T37" fmla="*/ 6624 h 8065"/>
                            <a:gd name="T38" fmla="*/ 3415 w 4228"/>
                            <a:gd name="T39" fmla="*/ 6458 h 8065"/>
                            <a:gd name="T40" fmla="*/ 3538 w 4228"/>
                            <a:gd name="T41" fmla="*/ 6286 h 8065"/>
                            <a:gd name="T42" fmla="*/ 3652 w 4228"/>
                            <a:gd name="T43" fmla="*/ 6108 h 8065"/>
                            <a:gd name="T44" fmla="*/ 3757 w 4228"/>
                            <a:gd name="T45" fmla="*/ 5923 h 8065"/>
                            <a:gd name="T46" fmla="*/ 3852 w 4228"/>
                            <a:gd name="T47" fmla="*/ 5732 h 8065"/>
                            <a:gd name="T48" fmla="*/ 3937 w 4228"/>
                            <a:gd name="T49" fmla="*/ 5535 h 8065"/>
                            <a:gd name="T50" fmla="*/ 4012 w 4228"/>
                            <a:gd name="T51" fmla="*/ 5334 h 8065"/>
                            <a:gd name="T52" fmla="*/ 4076 w 4228"/>
                            <a:gd name="T53" fmla="*/ 5127 h 8065"/>
                            <a:gd name="T54" fmla="*/ 4130 w 4228"/>
                            <a:gd name="T55" fmla="*/ 4916 h 8065"/>
                            <a:gd name="T56" fmla="*/ 4172 w 4228"/>
                            <a:gd name="T57" fmla="*/ 4700 h 8065"/>
                            <a:gd name="T58" fmla="*/ 4202 w 4228"/>
                            <a:gd name="T59" fmla="*/ 4481 h 8065"/>
                            <a:gd name="T60" fmla="*/ 4221 w 4228"/>
                            <a:gd name="T61" fmla="*/ 4258 h 8065"/>
                            <a:gd name="T62" fmla="*/ 4227 w 4228"/>
                            <a:gd name="T63" fmla="*/ 4032 h 8065"/>
                            <a:gd name="T64" fmla="*/ 4221 w 4228"/>
                            <a:gd name="T65" fmla="*/ 3806 h 8065"/>
                            <a:gd name="T66" fmla="*/ 4202 w 4228"/>
                            <a:gd name="T67" fmla="*/ 3583 h 8065"/>
                            <a:gd name="T68" fmla="*/ 4172 w 4228"/>
                            <a:gd name="T69" fmla="*/ 3363 h 8065"/>
                            <a:gd name="T70" fmla="*/ 4130 w 4228"/>
                            <a:gd name="T71" fmla="*/ 3148 h 8065"/>
                            <a:gd name="T72" fmla="*/ 4076 w 4228"/>
                            <a:gd name="T73" fmla="*/ 2937 h 8065"/>
                            <a:gd name="T74" fmla="*/ 4012 w 4228"/>
                            <a:gd name="T75" fmla="*/ 2730 h 8065"/>
                            <a:gd name="T76" fmla="*/ 3937 w 4228"/>
                            <a:gd name="T77" fmla="*/ 2528 h 8065"/>
                            <a:gd name="T78" fmla="*/ 3852 w 4228"/>
                            <a:gd name="T79" fmla="*/ 2332 h 8065"/>
                            <a:gd name="T80" fmla="*/ 3757 w 4228"/>
                            <a:gd name="T81" fmla="*/ 2141 h 8065"/>
                            <a:gd name="T82" fmla="*/ 3652 w 4228"/>
                            <a:gd name="T83" fmla="*/ 1956 h 8065"/>
                            <a:gd name="T84" fmla="*/ 3538 w 4228"/>
                            <a:gd name="T85" fmla="*/ 1777 h 8065"/>
                            <a:gd name="T86" fmla="*/ 3415 w 4228"/>
                            <a:gd name="T87" fmla="*/ 1605 h 8065"/>
                            <a:gd name="T88" fmla="*/ 3283 w 4228"/>
                            <a:gd name="T89" fmla="*/ 1440 h 8065"/>
                            <a:gd name="T90" fmla="*/ 3143 w 4228"/>
                            <a:gd name="T91" fmla="*/ 1282 h 8065"/>
                            <a:gd name="T92" fmla="*/ 2995 w 4228"/>
                            <a:gd name="T93" fmla="*/ 1131 h 8065"/>
                            <a:gd name="T94" fmla="*/ 2840 w 4228"/>
                            <a:gd name="T95" fmla="*/ 989 h 8065"/>
                            <a:gd name="T96" fmla="*/ 2677 w 4228"/>
                            <a:gd name="T97" fmla="*/ 854 h 8065"/>
                            <a:gd name="T98" fmla="*/ 2507 w 4228"/>
                            <a:gd name="T99" fmla="*/ 728 h 8065"/>
                            <a:gd name="T100" fmla="*/ 2330 w 4228"/>
                            <a:gd name="T101" fmla="*/ 611 h 8065"/>
                            <a:gd name="T102" fmla="*/ 2148 w 4228"/>
                            <a:gd name="T103" fmla="*/ 503 h 8065"/>
                            <a:gd name="T104" fmla="*/ 1959 w 4228"/>
                            <a:gd name="T105" fmla="*/ 405 h 8065"/>
                            <a:gd name="T106" fmla="*/ 1764 w 4228"/>
                            <a:gd name="T107" fmla="*/ 316 h 8065"/>
                            <a:gd name="T108" fmla="*/ 1564 w 4228"/>
                            <a:gd name="T109" fmla="*/ 238 h 8065"/>
                            <a:gd name="T110" fmla="*/ 1359 w 4228"/>
                            <a:gd name="T111" fmla="*/ 170 h 8065"/>
                            <a:gd name="T112" fmla="*/ 1149 w 4228"/>
                            <a:gd name="T113" fmla="*/ 113 h 8065"/>
                            <a:gd name="T114" fmla="*/ 935 w 4228"/>
                            <a:gd name="T115" fmla="*/ 67 h 8065"/>
                            <a:gd name="T116" fmla="*/ 717 w 4228"/>
                            <a:gd name="T117" fmla="*/ 33 h 8065"/>
                            <a:gd name="T118" fmla="*/ 495 w 4228"/>
                            <a:gd name="T119" fmla="*/ 11 h 8065"/>
                            <a:gd name="T120" fmla="*/ 270 w 4228"/>
                            <a:gd name="T121" fmla="*/ 0 h 80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28" h="8065">
                              <a:moveTo>
                                <a:pt x="194" y="0"/>
                              </a:moveTo>
                              <a:lnTo>
                                <a:pt x="119" y="0"/>
                              </a:lnTo>
                              <a:lnTo>
                                <a:pt x="43" y="2"/>
                              </a:lnTo>
                              <a:lnTo>
                                <a:pt x="0" y="4"/>
                              </a:lnTo>
                              <a:lnTo>
                                <a:pt x="0" y="8059"/>
                              </a:lnTo>
                              <a:lnTo>
                                <a:pt x="43" y="8061"/>
                              </a:lnTo>
                              <a:lnTo>
                                <a:pt x="119" y="8063"/>
                              </a:lnTo>
                              <a:lnTo>
                                <a:pt x="194" y="8064"/>
                              </a:lnTo>
                              <a:lnTo>
                                <a:pt x="270" y="8063"/>
                              </a:lnTo>
                              <a:lnTo>
                                <a:pt x="346" y="8061"/>
                              </a:lnTo>
                              <a:lnTo>
                                <a:pt x="421" y="8058"/>
                              </a:lnTo>
                              <a:lnTo>
                                <a:pt x="495" y="8053"/>
                              </a:lnTo>
                              <a:lnTo>
                                <a:pt x="570" y="8047"/>
                              </a:lnTo>
                              <a:lnTo>
                                <a:pt x="644" y="8039"/>
                              </a:lnTo>
                              <a:lnTo>
                                <a:pt x="717" y="8031"/>
                              </a:lnTo>
                              <a:lnTo>
                                <a:pt x="790" y="8020"/>
                              </a:lnTo>
                              <a:lnTo>
                                <a:pt x="863" y="8009"/>
                              </a:lnTo>
                              <a:lnTo>
                                <a:pt x="935" y="7996"/>
                              </a:lnTo>
                              <a:lnTo>
                                <a:pt x="1007" y="7982"/>
                              </a:lnTo>
                              <a:lnTo>
                                <a:pt x="1078" y="7967"/>
                              </a:lnTo>
                              <a:lnTo>
                                <a:pt x="1149" y="7950"/>
                              </a:lnTo>
                              <a:lnTo>
                                <a:pt x="1220" y="7933"/>
                              </a:lnTo>
                              <a:lnTo>
                                <a:pt x="1290" y="7914"/>
                              </a:lnTo>
                              <a:lnTo>
                                <a:pt x="1359" y="7893"/>
                              </a:lnTo>
                              <a:lnTo>
                                <a:pt x="1428" y="7872"/>
                              </a:lnTo>
                              <a:lnTo>
                                <a:pt x="1496" y="7849"/>
                              </a:lnTo>
                              <a:lnTo>
                                <a:pt x="1564" y="7826"/>
                              </a:lnTo>
                              <a:lnTo>
                                <a:pt x="1631" y="7801"/>
                              </a:lnTo>
                              <a:lnTo>
                                <a:pt x="1698" y="7775"/>
                              </a:lnTo>
                              <a:lnTo>
                                <a:pt x="1764" y="7747"/>
                              </a:lnTo>
                              <a:lnTo>
                                <a:pt x="1829" y="7719"/>
                              </a:lnTo>
                              <a:lnTo>
                                <a:pt x="1894" y="7689"/>
                              </a:lnTo>
                              <a:lnTo>
                                <a:pt x="1959" y="7659"/>
                              </a:lnTo>
                              <a:lnTo>
                                <a:pt x="2022" y="7627"/>
                              </a:lnTo>
                              <a:lnTo>
                                <a:pt x="2085" y="7594"/>
                              </a:lnTo>
                              <a:lnTo>
                                <a:pt x="2148" y="7560"/>
                              </a:lnTo>
                              <a:lnTo>
                                <a:pt x="2209" y="7525"/>
                              </a:lnTo>
                              <a:lnTo>
                                <a:pt x="2270" y="7489"/>
                              </a:lnTo>
                              <a:lnTo>
                                <a:pt x="2330" y="7452"/>
                              </a:lnTo>
                              <a:lnTo>
                                <a:pt x="2390" y="7414"/>
                              </a:lnTo>
                              <a:lnTo>
                                <a:pt x="2449" y="7375"/>
                              </a:lnTo>
                              <a:lnTo>
                                <a:pt x="2507" y="7335"/>
                              </a:lnTo>
                              <a:lnTo>
                                <a:pt x="2564" y="7294"/>
                              </a:lnTo>
                              <a:lnTo>
                                <a:pt x="2621" y="7252"/>
                              </a:lnTo>
                              <a:lnTo>
                                <a:pt x="2677" y="7210"/>
                              </a:lnTo>
                              <a:lnTo>
                                <a:pt x="2732" y="7166"/>
                              </a:lnTo>
                              <a:lnTo>
                                <a:pt x="2786" y="7121"/>
                              </a:lnTo>
                              <a:lnTo>
                                <a:pt x="2840" y="7075"/>
                              </a:lnTo>
                              <a:lnTo>
                                <a:pt x="2893" y="7028"/>
                              </a:lnTo>
                              <a:lnTo>
                                <a:pt x="2944" y="6981"/>
                              </a:lnTo>
                              <a:lnTo>
                                <a:pt x="2995" y="6932"/>
                              </a:lnTo>
                              <a:lnTo>
                                <a:pt x="3046" y="6883"/>
                              </a:lnTo>
                              <a:lnTo>
                                <a:pt x="3095" y="6833"/>
                              </a:lnTo>
                              <a:lnTo>
                                <a:pt x="3143" y="6782"/>
                              </a:lnTo>
                              <a:lnTo>
                                <a:pt x="3191" y="6730"/>
                              </a:lnTo>
                              <a:lnTo>
                                <a:pt x="3238" y="6677"/>
                              </a:lnTo>
                              <a:lnTo>
                                <a:pt x="3283" y="6624"/>
                              </a:lnTo>
                              <a:lnTo>
                                <a:pt x="3328" y="6569"/>
                              </a:lnTo>
                              <a:lnTo>
                                <a:pt x="3372" y="6514"/>
                              </a:lnTo>
                              <a:lnTo>
                                <a:pt x="3415" y="6458"/>
                              </a:lnTo>
                              <a:lnTo>
                                <a:pt x="3457" y="6402"/>
                              </a:lnTo>
                              <a:lnTo>
                                <a:pt x="3498" y="6344"/>
                              </a:lnTo>
                              <a:lnTo>
                                <a:pt x="3538" y="6286"/>
                              </a:lnTo>
                              <a:lnTo>
                                <a:pt x="3577" y="6227"/>
                              </a:lnTo>
                              <a:lnTo>
                                <a:pt x="3615" y="6168"/>
                              </a:lnTo>
                              <a:lnTo>
                                <a:pt x="3652" y="6108"/>
                              </a:lnTo>
                              <a:lnTo>
                                <a:pt x="3688" y="6047"/>
                              </a:lnTo>
                              <a:lnTo>
                                <a:pt x="3723" y="5985"/>
                              </a:lnTo>
                              <a:lnTo>
                                <a:pt x="3757" y="5923"/>
                              </a:lnTo>
                              <a:lnTo>
                                <a:pt x="3790" y="5860"/>
                              </a:lnTo>
                              <a:lnTo>
                                <a:pt x="3821" y="5796"/>
                              </a:lnTo>
                              <a:lnTo>
                                <a:pt x="3852" y="5732"/>
                              </a:lnTo>
                              <a:lnTo>
                                <a:pt x="3881" y="5667"/>
                              </a:lnTo>
                              <a:lnTo>
                                <a:pt x="3910" y="5601"/>
                              </a:lnTo>
                              <a:lnTo>
                                <a:pt x="3937" y="5535"/>
                              </a:lnTo>
                              <a:lnTo>
                                <a:pt x="3963" y="5469"/>
                              </a:lnTo>
                              <a:lnTo>
                                <a:pt x="3988" y="5401"/>
                              </a:lnTo>
                              <a:lnTo>
                                <a:pt x="4012" y="5334"/>
                              </a:lnTo>
                              <a:lnTo>
                                <a:pt x="4035" y="5265"/>
                              </a:lnTo>
                              <a:lnTo>
                                <a:pt x="4056" y="5196"/>
                              </a:lnTo>
                              <a:lnTo>
                                <a:pt x="4076" y="5127"/>
                              </a:lnTo>
                              <a:lnTo>
                                <a:pt x="4095" y="5057"/>
                              </a:lnTo>
                              <a:lnTo>
                                <a:pt x="4113" y="4987"/>
                              </a:lnTo>
                              <a:lnTo>
                                <a:pt x="4130" y="4916"/>
                              </a:lnTo>
                              <a:lnTo>
                                <a:pt x="4145" y="4844"/>
                              </a:lnTo>
                              <a:lnTo>
                                <a:pt x="4159" y="4773"/>
                              </a:lnTo>
                              <a:lnTo>
                                <a:pt x="4172" y="4700"/>
                              </a:lnTo>
                              <a:lnTo>
                                <a:pt x="4183" y="4628"/>
                              </a:lnTo>
                              <a:lnTo>
                                <a:pt x="4193" y="4555"/>
                              </a:lnTo>
                              <a:lnTo>
                                <a:pt x="4202" y="4481"/>
                              </a:lnTo>
                              <a:lnTo>
                                <a:pt x="4210" y="4407"/>
                              </a:lnTo>
                              <a:lnTo>
                                <a:pt x="4216" y="4333"/>
                              </a:lnTo>
                              <a:lnTo>
                                <a:pt x="4221" y="4258"/>
                              </a:lnTo>
                              <a:lnTo>
                                <a:pt x="4224" y="4183"/>
                              </a:lnTo>
                              <a:lnTo>
                                <a:pt x="4226" y="4108"/>
                              </a:lnTo>
                              <a:lnTo>
                                <a:pt x="4227" y="4032"/>
                              </a:lnTo>
                              <a:lnTo>
                                <a:pt x="4226" y="3956"/>
                              </a:lnTo>
                              <a:lnTo>
                                <a:pt x="4224" y="3881"/>
                              </a:lnTo>
                              <a:lnTo>
                                <a:pt x="4221" y="3806"/>
                              </a:lnTo>
                              <a:lnTo>
                                <a:pt x="4216" y="3731"/>
                              </a:lnTo>
                              <a:lnTo>
                                <a:pt x="4210" y="3657"/>
                              </a:lnTo>
                              <a:lnTo>
                                <a:pt x="4202" y="3583"/>
                              </a:lnTo>
                              <a:lnTo>
                                <a:pt x="4193" y="3509"/>
                              </a:lnTo>
                              <a:lnTo>
                                <a:pt x="4183" y="3436"/>
                              </a:lnTo>
                              <a:lnTo>
                                <a:pt x="4172" y="3363"/>
                              </a:lnTo>
                              <a:lnTo>
                                <a:pt x="4159" y="3291"/>
                              </a:lnTo>
                              <a:lnTo>
                                <a:pt x="4145" y="3219"/>
                              </a:lnTo>
                              <a:lnTo>
                                <a:pt x="4130" y="3148"/>
                              </a:lnTo>
                              <a:lnTo>
                                <a:pt x="4113" y="3077"/>
                              </a:lnTo>
                              <a:lnTo>
                                <a:pt x="4095" y="3006"/>
                              </a:lnTo>
                              <a:lnTo>
                                <a:pt x="4076" y="2937"/>
                              </a:lnTo>
                              <a:lnTo>
                                <a:pt x="4056" y="2867"/>
                              </a:lnTo>
                              <a:lnTo>
                                <a:pt x="4035" y="2798"/>
                              </a:lnTo>
                              <a:lnTo>
                                <a:pt x="4012" y="2730"/>
                              </a:lnTo>
                              <a:lnTo>
                                <a:pt x="3988" y="2662"/>
                              </a:lnTo>
                              <a:lnTo>
                                <a:pt x="3963" y="2595"/>
                              </a:lnTo>
                              <a:lnTo>
                                <a:pt x="3937" y="2528"/>
                              </a:lnTo>
                              <a:lnTo>
                                <a:pt x="3910" y="2462"/>
                              </a:lnTo>
                              <a:lnTo>
                                <a:pt x="3881" y="2397"/>
                              </a:lnTo>
                              <a:lnTo>
                                <a:pt x="3852" y="2332"/>
                              </a:lnTo>
                              <a:lnTo>
                                <a:pt x="3821" y="2268"/>
                              </a:lnTo>
                              <a:lnTo>
                                <a:pt x="3790" y="2204"/>
                              </a:lnTo>
                              <a:lnTo>
                                <a:pt x="3757" y="2141"/>
                              </a:lnTo>
                              <a:lnTo>
                                <a:pt x="3723" y="2079"/>
                              </a:lnTo>
                              <a:lnTo>
                                <a:pt x="3688" y="2017"/>
                              </a:lnTo>
                              <a:lnTo>
                                <a:pt x="3652" y="1956"/>
                              </a:lnTo>
                              <a:lnTo>
                                <a:pt x="3615" y="1896"/>
                              </a:lnTo>
                              <a:lnTo>
                                <a:pt x="3577" y="1836"/>
                              </a:lnTo>
                              <a:lnTo>
                                <a:pt x="3538" y="1777"/>
                              </a:lnTo>
                              <a:lnTo>
                                <a:pt x="3498" y="1719"/>
                              </a:lnTo>
                              <a:lnTo>
                                <a:pt x="3457" y="1662"/>
                              </a:lnTo>
                              <a:lnTo>
                                <a:pt x="3415" y="1605"/>
                              </a:lnTo>
                              <a:lnTo>
                                <a:pt x="3372" y="1549"/>
                              </a:lnTo>
                              <a:lnTo>
                                <a:pt x="3328" y="1494"/>
                              </a:lnTo>
                              <a:lnTo>
                                <a:pt x="3283" y="1440"/>
                              </a:lnTo>
                              <a:lnTo>
                                <a:pt x="3238" y="1386"/>
                              </a:lnTo>
                              <a:lnTo>
                                <a:pt x="3191" y="1334"/>
                              </a:lnTo>
                              <a:lnTo>
                                <a:pt x="3143" y="1282"/>
                              </a:lnTo>
                              <a:lnTo>
                                <a:pt x="3095" y="1231"/>
                              </a:lnTo>
                              <a:lnTo>
                                <a:pt x="3046" y="1180"/>
                              </a:lnTo>
                              <a:lnTo>
                                <a:pt x="2995" y="1131"/>
                              </a:lnTo>
                              <a:lnTo>
                                <a:pt x="2944" y="1083"/>
                              </a:lnTo>
                              <a:lnTo>
                                <a:pt x="2893" y="1035"/>
                              </a:lnTo>
                              <a:lnTo>
                                <a:pt x="2840" y="989"/>
                              </a:lnTo>
                              <a:lnTo>
                                <a:pt x="2786" y="943"/>
                              </a:lnTo>
                              <a:lnTo>
                                <a:pt x="2732" y="898"/>
                              </a:lnTo>
                              <a:lnTo>
                                <a:pt x="2677" y="854"/>
                              </a:lnTo>
                              <a:lnTo>
                                <a:pt x="2621" y="811"/>
                              </a:lnTo>
                              <a:lnTo>
                                <a:pt x="2564" y="769"/>
                              </a:lnTo>
                              <a:lnTo>
                                <a:pt x="2507" y="728"/>
                              </a:lnTo>
                              <a:lnTo>
                                <a:pt x="2449" y="688"/>
                              </a:lnTo>
                              <a:lnTo>
                                <a:pt x="2390" y="649"/>
                              </a:lnTo>
                              <a:lnTo>
                                <a:pt x="2330" y="611"/>
                              </a:lnTo>
                              <a:lnTo>
                                <a:pt x="2270" y="574"/>
                              </a:lnTo>
                              <a:lnTo>
                                <a:pt x="2209" y="538"/>
                              </a:lnTo>
                              <a:lnTo>
                                <a:pt x="2148" y="503"/>
                              </a:lnTo>
                              <a:lnTo>
                                <a:pt x="2085" y="469"/>
                              </a:lnTo>
                              <a:lnTo>
                                <a:pt x="2022" y="437"/>
                              </a:lnTo>
                              <a:lnTo>
                                <a:pt x="1959" y="405"/>
                              </a:lnTo>
                              <a:lnTo>
                                <a:pt x="1894" y="374"/>
                              </a:lnTo>
                              <a:lnTo>
                                <a:pt x="1829" y="345"/>
                              </a:lnTo>
                              <a:lnTo>
                                <a:pt x="1764" y="316"/>
                              </a:lnTo>
                              <a:lnTo>
                                <a:pt x="1698" y="289"/>
                              </a:lnTo>
                              <a:lnTo>
                                <a:pt x="1631" y="263"/>
                              </a:lnTo>
                              <a:lnTo>
                                <a:pt x="1564" y="238"/>
                              </a:lnTo>
                              <a:lnTo>
                                <a:pt x="1496" y="214"/>
                              </a:lnTo>
                              <a:lnTo>
                                <a:pt x="1428" y="192"/>
                              </a:lnTo>
                              <a:lnTo>
                                <a:pt x="1359" y="170"/>
                              </a:lnTo>
                              <a:lnTo>
                                <a:pt x="1290" y="150"/>
                              </a:lnTo>
                              <a:lnTo>
                                <a:pt x="1220" y="131"/>
                              </a:lnTo>
                              <a:lnTo>
                                <a:pt x="1149" y="113"/>
                              </a:lnTo>
                              <a:lnTo>
                                <a:pt x="1078" y="97"/>
                              </a:lnTo>
                              <a:lnTo>
                                <a:pt x="1007" y="81"/>
                              </a:lnTo>
                              <a:lnTo>
                                <a:pt x="935" y="67"/>
                              </a:lnTo>
                              <a:lnTo>
                                <a:pt x="863" y="55"/>
                              </a:lnTo>
                              <a:lnTo>
                                <a:pt x="790" y="43"/>
                              </a:lnTo>
                              <a:lnTo>
                                <a:pt x="717" y="33"/>
                              </a:lnTo>
                              <a:lnTo>
                                <a:pt x="644" y="24"/>
                              </a:lnTo>
                              <a:lnTo>
                                <a:pt x="570" y="17"/>
                              </a:lnTo>
                              <a:lnTo>
                                <a:pt x="495" y="11"/>
                              </a:lnTo>
                              <a:lnTo>
                                <a:pt x="421" y="6"/>
                              </a:lnTo>
                              <a:lnTo>
                                <a:pt x="346" y="2"/>
                              </a:lnTo>
                              <a:lnTo>
                                <a:pt x="270" y="0"/>
                              </a:lnTo>
                              <a:lnTo>
                                <a:pt x="194" y="0"/>
                              </a:lnTo>
                              <a:close/>
                            </a:path>
                          </a:pathLst>
                        </a:custGeom>
                        <a:solidFill>
                          <a:srgbClr val="F2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Freeform 3" style="position:absolute;margin-left:.45pt;margin-top:346.75pt;width:211.4pt;height:403.2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228,8065" o:spid="_x0000_s1026" o:allowincell="f" fillcolor="#f2f7ff" stroked="f" path="m194,l119,,43,2,,4,,8059r43,2l119,8063r75,1l270,8063r76,-2l421,8058r74,-5l570,8047r74,-8l717,8031r73,-11l863,8009r72,-13l1007,7982r71,-15l1149,7950r71,-17l1290,7914r69,-21l1428,7872r68,-23l1564,7826r67,-25l1698,7775r66,-28l1829,7719r65,-30l1959,7659r63,-32l2085,7594r63,-34l2209,7525r61,-36l2330,7452r60,-38l2449,7375r58,-40l2564,7294r57,-42l2677,7210r55,-44l2786,7121r54,-46l2893,7028r51,-47l2995,6932r51,-49l3095,6833r48,-51l3191,6730r47,-53l3283,6624r45,-55l3372,6514r43,-56l3457,6402r41,-58l3538,6286r39,-59l3615,6168r37,-60l3688,6047r35,-62l3757,5923r33,-63l3821,5796r31,-64l3881,5667r29,-66l3937,5535r26,-66l3988,5401r24,-67l4035,5265r21,-69l4076,5127r19,-70l4113,4987r17,-71l4145,4844r14,-71l4172,4700r11,-72l4193,4555r9,-74l4210,4407r6,-74l4221,4258r3,-75l4226,4108r1,-76l4226,3956r-2,-75l4221,3806r-5,-75l4210,3657r-8,-74l4193,3509r-10,-73l4172,3363r-13,-72l4145,3219r-15,-71l4113,3077r-18,-71l4076,2937r-20,-70l4035,2798r-23,-68l3988,2662r-25,-67l3937,2528r-27,-66l3881,2397r-29,-65l3821,2268r-31,-64l3757,2141r-34,-62l3688,2017r-36,-61l3615,1896r-38,-60l3538,1777r-40,-58l3457,1662r-42,-57l3372,1549r-44,-55l3283,1440r-45,-54l3191,1334r-48,-52l3095,1231r-49,-51l2995,1131r-51,-48l2893,1035r-53,-46l2786,943r-54,-45l2677,854r-56,-43l2564,769r-57,-41l2449,688r-59,-39l2330,611r-60,-37l2209,538r-61,-35l2085,469r-63,-32l1959,405r-65,-31l1829,345r-65,-29l1698,289r-67,-26l1564,238r-68,-24l1428,192r-69,-22l1290,150r-70,-19l1149,113,1078,97,1007,81,935,67,863,55,790,43,717,33,644,24,570,17,495,11,421,6,346,2,270,,19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" w14:anchorId="0D685B47">
                <v:path arrowok="t" o:connecttype="custom" o:connectlocs="27305,1270;27305,5118735;171450,5120005;314325,5113655;455295,5099685;593725,5077460;729615,5048250;862965,5012055;993140,4969510;1120140,4919345;1243965,4863465;1363980,4800600;1479550,4732020;1591945,4657725;1699895,4578350;1803400,4492625;1901825,4401820;1995805,4306570;2084705,4206240;2168525,4100830;2246630,3991610;2319020,3878580;2385695,3761105;2446020,3639820;2499995,3514725;2547620,3387090;2588260,3255645;2622550,3121660;2649220,2984500;2668270,2845435;2680335,2703830;2684145,2560320;2680335,2416810;2668270,2275205;2649220,2135505;2622550,1998980;2588260,1864995;2547620,1733550;2499995,1605280;2446020,1480820;2385695,1359535;2319020,1242060;2246630,1128395;2168525,1019175;2084705,914400;1995805,814070;1901825,718185;1803400,628015;1699895,542290;1591945,462280;1479550,387985;1363980,319405;1243965,257175;1120140,200660;993140,151130;862965,107950;729615,71755;593725,42545;455295,20955;314325,6985;171450,0" o:connectangles="0,0,0,0,0,0,0,0,0,0,0,0,0,0,0,0,0,0,0,0,0,0,0,0,0,0,0,0,0,0,0,0,0,0,0,0,0,0,0,0,0,0,0,0,0,0,0,0,0,0,0,0,0,0,0,0,0,0,0,0,0"/>
                <w10:wrap anchorx="page" anchory="page"/>
              </v:shape>
            </w:pict>
          </mc:Fallback>
        </mc:AlternateContent>
      </w:r>
      <w:r>
        <w:rPr>
          <w:rFonts w:ascii="Times New Roman" w:hAnsi="Times New Roman" w:cs="Times New Roman"/>
          <w:i w:val="0"/>
          <w:iCs w:val="0"/>
          <w:noProof/>
          <w:sz w:val="20"/>
          <w:szCs w:val="20"/>
        </w:rPr>
        <w:drawing>
          <wp:inline distT="0" distB="0" distL="0" distR="0" wp14:anchorId="4B8223D7" wp14:editId="5AA5C160">
            <wp:extent cx="3337560" cy="1591310"/>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7560" cy="1591310"/>
                    </a:xfrm>
                    <a:prstGeom prst="rect">
                      <a:avLst/>
                    </a:prstGeom>
                    <a:noFill/>
                    <a:ln>
                      <a:noFill/>
                    </a:ln>
                  </pic:spPr>
                </pic:pic>
              </a:graphicData>
            </a:graphic>
          </wp:inline>
        </w:drawing>
      </w:r>
    </w:p>
    <w:p w14:paraId="471B6437" w14:textId="77777777" w:rsidR="008B5D5B" w:rsidRDefault="008B5D5B">
      <w:pPr>
        <w:pStyle w:val="BodyText"/>
        <w:kinsoku w:val="0"/>
        <w:overflowPunct w:val="0"/>
        <w:rPr>
          <w:rFonts w:ascii="Times New Roman" w:hAnsi="Times New Roman" w:cs="Times New Roman"/>
          <w:i w:val="0"/>
          <w:iCs w:val="0"/>
          <w:sz w:val="48"/>
          <w:szCs w:val="48"/>
        </w:rPr>
      </w:pPr>
    </w:p>
    <w:p w14:paraId="00E07231" w14:textId="77777777" w:rsidR="008B5D5B" w:rsidRDefault="008B5D5B">
      <w:pPr>
        <w:pStyle w:val="BodyText"/>
        <w:kinsoku w:val="0"/>
        <w:overflowPunct w:val="0"/>
        <w:spacing w:before="397"/>
        <w:rPr>
          <w:rFonts w:ascii="Times New Roman" w:hAnsi="Times New Roman" w:cs="Times New Roman"/>
          <w:i w:val="0"/>
          <w:iCs w:val="0"/>
          <w:sz w:val="48"/>
          <w:szCs w:val="48"/>
        </w:rPr>
      </w:pPr>
    </w:p>
    <w:p w14:paraId="3D897DF8" w14:textId="77777777" w:rsidR="008B5D5B" w:rsidRDefault="000B25AA">
      <w:pPr>
        <w:pStyle w:val="Title"/>
        <w:kinsoku w:val="0"/>
        <w:overflowPunct w:val="0"/>
        <w:spacing w:line="144" w:lineRule="auto"/>
        <w:rPr>
          <w:color w:val="A68266"/>
          <w:spacing w:val="-10"/>
        </w:rPr>
      </w:pPr>
      <w:r>
        <w:rPr>
          <w:color w:val="005C96"/>
        </w:rPr>
        <w:t>Application</w:t>
      </w:r>
      <w:r>
        <w:rPr>
          <w:color w:val="005C96"/>
          <w:spacing w:val="-14"/>
        </w:rPr>
        <w:t xml:space="preserve"> </w:t>
      </w:r>
      <w:r>
        <w:rPr>
          <w:color w:val="005C96"/>
        </w:rPr>
        <w:t xml:space="preserve">Form </w:t>
      </w:r>
      <w:r>
        <w:rPr>
          <w:color w:val="A68266"/>
        </w:rPr>
        <w:t>Part</w:t>
      </w:r>
      <w:r>
        <w:rPr>
          <w:color w:val="A68266"/>
          <w:spacing w:val="-3"/>
        </w:rPr>
        <w:t xml:space="preserve"> </w:t>
      </w:r>
      <w:r>
        <w:rPr>
          <w:color w:val="A68266"/>
        </w:rPr>
        <w:t>A</w:t>
      </w:r>
      <w:r>
        <w:rPr>
          <w:color w:val="A68266"/>
          <w:spacing w:val="-3"/>
        </w:rPr>
        <w:t xml:space="preserve"> </w:t>
      </w:r>
      <w:r>
        <w:rPr>
          <w:color w:val="A68266"/>
        </w:rPr>
        <w:t>and</w:t>
      </w:r>
      <w:r>
        <w:rPr>
          <w:color w:val="A68266"/>
          <w:spacing w:val="-3"/>
        </w:rPr>
        <w:t xml:space="preserve"> </w:t>
      </w:r>
      <w:r>
        <w:rPr>
          <w:color w:val="A68266"/>
        </w:rPr>
        <w:t>Part</w:t>
      </w:r>
      <w:r>
        <w:rPr>
          <w:color w:val="A68266"/>
          <w:spacing w:val="-2"/>
        </w:rPr>
        <w:t xml:space="preserve"> </w:t>
      </w:r>
      <w:r>
        <w:rPr>
          <w:color w:val="A68266"/>
          <w:spacing w:val="-10"/>
        </w:rPr>
        <w:t>B</w:t>
      </w:r>
    </w:p>
    <w:p w14:paraId="5EB26776" w14:textId="77777777" w:rsidR="008B5D5B" w:rsidRDefault="008B5D5B">
      <w:pPr>
        <w:pStyle w:val="BodyText"/>
        <w:kinsoku w:val="0"/>
        <w:overflowPunct w:val="0"/>
        <w:rPr>
          <w:rFonts w:ascii="Qualion DemiBold" w:hAnsi="Qualion DemiBold" w:cs="Qualion DemiBold"/>
          <w:b/>
          <w:bCs/>
          <w:i w:val="0"/>
          <w:iCs w:val="0"/>
          <w:sz w:val="48"/>
          <w:szCs w:val="48"/>
        </w:rPr>
      </w:pPr>
    </w:p>
    <w:p w14:paraId="7D381366" w14:textId="77777777" w:rsidR="008B5D5B" w:rsidRDefault="008B5D5B">
      <w:pPr>
        <w:pStyle w:val="BodyText"/>
        <w:kinsoku w:val="0"/>
        <w:overflowPunct w:val="0"/>
        <w:rPr>
          <w:rFonts w:ascii="Qualion DemiBold" w:hAnsi="Qualion DemiBold" w:cs="Qualion DemiBold"/>
          <w:b/>
          <w:bCs/>
          <w:i w:val="0"/>
          <w:iCs w:val="0"/>
          <w:sz w:val="48"/>
          <w:szCs w:val="48"/>
        </w:rPr>
      </w:pPr>
    </w:p>
    <w:p w14:paraId="6B4D21B8" w14:textId="77777777" w:rsidR="008B5D5B" w:rsidRDefault="008B5D5B">
      <w:pPr>
        <w:pStyle w:val="BodyText"/>
        <w:kinsoku w:val="0"/>
        <w:overflowPunct w:val="0"/>
        <w:rPr>
          <w:rFonts w:ascii="Qualion DemiBold" w:hAnsi="Qualion DemiBold" w:cs="Qualion DemiBold"/>
          <w:b/>
          <w:bCs/>
          <w:i w:val="0"/>
          <w:iCs w:val="0"/>
          <w:sz w:val="48"/>
          <w:szCs w:val="48"/>
        </w:rPr>
      </w:pPr>
    </w:p>
    <w:p w14:paraId="09137ED1" w14:textId="77777777" w:rsidR="008B5D5B" w:rsidRDefault="008B5D5B">
      <w:pPr>
        <w:pStyle w:val="BodyText"/>
        <w:kinsoku w:val="0"/>
        <w:overflowPunct w:val="0"/>
        <w:rPr>
          <w:rFonts w:ascii="Qualion DemiBold" w:hAnsi="Qualion DemiBold" w:cs="Qualion DemiBold"/>
          <w:b/>
          <w:bCs/>
          <w:i w:val="0"/>
          <w:iCs w:val="0"/>
          <w:sz w:val="48"/>
          <w:szCs w:val="48"/>
        </w:rPr>
      </w:pPr>
    </w:p>
    <w:p w14:paraId="4BF4CBDA" w14:textId="77777777" w:rsidR="008B5D5B" w:rsidRDefault="008B5D5B">
      <w:pPr>
        <w:pStyle w:val="BodyText"/>
        <w:kinsoku w:val="0"/>
        <w:overflowPunct w:val="0"/>
        <w:rPr>
          <w:rFonts w:ascii="Qualion DemiBold" w:hAnsi="Qualion DemiBold" w:cs="Qualion DemiBold"/>
          <w:b/>
          <w:bCs/>
          <w:i w:val="0"/>
          <w:iCs w:val="0"/>
          <w:sz w:val="48"/>
          <w:szCs w:val="48"/>
        </w:rPr>
      </w:pPr>
    </w:p>
    <w:p w14:paraId="093D3F51" w14:textId="77777777" w:rsidR="008B5D5B" w:rsidRDefault="008B5D5B">
      <w:pPr>
        <w:pStyle w:val="BodyText"/>
        <w:kinsoku w:val="0"/>
        <w:overflowPunct w:val="0"/>
        <w:rPr>
          <w:rFonts w:ascii="Qualion DemiBold" w:hAnsi="Qualion DemiBold" w:cs="Qualion DemiBold"/>
          <w:b/>
          <w:bCs/>
          <w:i w:val="0"/>
          <w:iCs w:val="0"/>
          <w:sz w:val="48"/>
          <w:szCs w:val="48"/>
        </w:rPr>
      </w:pPr>
    </w:p>
    <w:p w14:paraId="0DB2C718" w14:textId="77777777" w:rsidR="008B5D5B" w:rsidRDefault="008B5D5B">
      <w:pPr>
        <w:pStyle w:val="BodyText"/>
        <w:kinsoku w:val="0"/>
        <w:overflowPunct w:val="0"/>
        <w:spacing w:before="946"/>
        <w:rPr>
          <w:rFonts w:ascii="Qualion DemiBold" w:hAnsi="Qualion DemiBold" w:cs="Qualion DemiBold"/>
          <w:b/>
          <w:bCs/>
          <w:i w:val="0"/>
          <w:iCs w:val="0"/>
          <w:sz w:val="48"/>
          <w:szCs w:val="48"/>
        </w:rPr>
      </w:pPr>
    </w:p>
    <w:p w14:paraId="0288A170" w14:textId="77777777" w:rsidR="00767539" w:rsidRDefault="00767539">
      <w:pPr>
        <w:pStyle w:val="BodyText"/>
        <w:kinsoku w:val="0"/>
        <w:overflowPunct w:val="0"/>
        <w:spacing w:before="946"/>
        <w:rPr>
          <w:rFonts w:ascii="Qualion DemiBold" w:hAnsi="Qualion DemiBold" w:cs="Qualion DemiBold"/>
          <w:b/>
          <w:bCs/>
          <w:i w:val="0"/>
          <w:iCs w:val="0"/>
          <w:sz w:val="48"/>
          <w:szCs w:val="48"/>
        </w:rPr>
      </w:pPr>
    </w:p>
    <w:p w14:paraId="616B4437" w14:textId="77777777" w:rsidR="00767539" w:rsidRDefault="00767539">
      <w:pPr>
        <w:pStyle w:val="BodyText"/>
        <w:kinsoku w:val="0"/>
        <w:overflowPunct w:val="0"/>
        <w:ind w:left="127"/>
        <w:rPr>
          <w:rFonts w:ascii="Open Sans SemiBold" w:hAnsi="Open Sans SemiBold" w:cs="Open Sans SemiBold"/>
          <w:b/>
          <w:bCs/>
          <w:i w:val="0"/>
          <w:iCs w:val="0"/>
          <w:color w:val="005C96"/>
          <w:spacing w:val="-2"/>
        </w:rPr>
      </w:pPr>
    </w:p>
    <w:p w14:paraId="0243B412" w14:textId="77777777" w:rsidR="00767539" w:rsidRDefault="00767539">
      <w:pPr>
        <w:pStyle w:val="BodyText"/>
        <w:kinsoku w:val="0"/>
        <w:overflowPunct w:val="0"/>
        <w:ind w:left="127"/>
        <w:rPr>
          <w:rFonts w:ascii="Open Sans SemiBold" w:hAnsi="Open Sans SemiBold" w:cs="Open Sans SemiBold"/>
          <w:b/>
          <w:bCs/>
          <w:i w:val="0"/>
          <w:iCs w:val="0"/>
          <w:color w:val="005C96"/>
          <w:spacing w:val="-2"/>
        </w:rPr>
      </w:pPr>
    </w:p>
    <w:p w14:paraId="1E8C8DD5" w14:textId="6B24EA76" w:rsidR="008B5D5B" w:rsidRDefault="000B25AA">
      <w:pPr>
        <w:pStyle w:val="BodyText"/>
        <w:kinsoku w:val="0"/>
        <w:overflowPunct w:val="0"/>
        <w:ind w:left="127"/>
        <w:rPr>
          <w:rFonts w:ascii="Open Sans SemiBold" w:hAnsi="Open Sans SemiBold" w:cs="Open Sans SemiBold"/>
          <w:b/>
          <w:bCs/>
          <w:i w:val="0"/>
          <w:iCs w:val="0"/>
          <w:color w:val="005C96"/>
          <w:spacing w:val="-2"/>
        </w:rPr>
      </w:pPr>
      <w:r>
        <w:rPr>
          <w:rFonts w:ascii="Open Sans SemiBold" w:hAnsi="Open Sans SemiBold" w:cs="Open Sans SemiBold"/>
          <w:b/>
          <w:bCs/>
          <w:i w:val="0"/>
          <w:iCs w:val="0"/>
          <w:color w:val="005C96"/>
          <w:spacing w:val="-2"/>
        </w:rPr>
        <w:t>DISCLAIMER</w:t>
      </w:r>
    </w:p>
    <w:p w14:paraId="1129DB01" w14:textId="77777777" w:rsidR="008B5D5B" w:rsidRDefault="000B25AA">
      <w:pPr>
        <w:pStyle w:val="BodyText"/>
        <w:kinsoku w:val="0"/>
        <w:overflowPunct w:val="0"/>
        <w:spacing w:before="109"/>
        <w:ind w:left="127"/>
        <w:rPr>
          <w:rFonts w:ascii="Open Sans" w:hAnsi="Open Sans" w:cs="Open Sans"/>
          <w:i w:val="0"/>
          <w:iCs w:val="0"/>
          <w:spacing w:val="-2"/>
        </w:rPr>
      </w:pPr>
      <w:r>
        <w:rPr>
          <w:rFonts w:ascii="Open Sans" w:hAnsi="Open Sans" w:cs="Open Sans"/>
          <w:i w:val="0"/>
          <w:iCs w:val="0"/>
        </w:rPr>
        <w:t>This</w:t>
      </w:r>
      <w:r>
        <w:rPr>
          <w:rFonts w:ascii="Open Sans" w:hAnsi="Open Sans" w:cs="Open Sans"/>
          <w:i w:val="0"/>
          <w:iCs w:val="0"/>
          <w:spacing w:val="16"/>
        </w:rPr>
        <w:t xml:space="preserve"> </w:t>
      </w:r>
      <w:r>
        <w:rPr>
          <w:rFonts w:ascii="Open Sans" w:hAnsi="Open Sans" w:cs="Open Sans"/>
          <w:i w:val="0"/>
          <w:iCs w:val="0"/>
        </w:rPr>
        <w:t>document</w:t>
      </w:r>
      <w:r>
        <w:rPr>
          <w:rFonts w:ascii="Open Sans" w:hAnsi="Open Sans" w:cs="Open Sans"/>
          <w:i w:val="0"/>
          <w:iCs w:val="0"/>
          <w:spacing w:val="18"/>
        </w:rPr>
        <w:t xml:space="preserve"> </w:t>
      </w:r>
      <w:r>
        <w:rPr>
          <w:rFonts w:ascii="Open Sans" w:hAnsi="Open Sans" w:cs="Open Sans"/>
          <w:i w:val="0"/>
          <w:iCs w:val="0"/>
        </w:rPr>
        <w:t>is</w:t>
      </w:r>
      <w:r>
        <w:rPr>
          <w:rFonts w:ascii="Open Sans" w:hAnsi="Open Sans" w:cs="Open Sans"/>
          <w:i w:val="0"/>
          <w:iCs w:val="0"/>
          <w:spacing w:val="18"/>
        </w:rPr>
        <w:t xml:space="preserve"> </w:t>
      </w:r>
      <w:r>
        <w:rPr>
          <w:rFonts w:ascii="Open Sans" w:hAnsi="Open Sans" w:cs="Open Sans"/>
          <w:i w:val="0"/>
          <w:iCs w:val="0"/>
        </w:rPr>
        <w:t>presented</w:t>
      </w:r>
      <w:r>
        <w:rPr>
          <w:rFonts w:ascii="Open Sans" w:hAnsi="Open Sans" w:cs="Open Sans"/>
          <w:i w:val="0"/>
          <w:iCs w:val="0"/>
          <w:spacing w:val="18"/>
        </w:rPr>
        <w:t xml:space="preserve"> </w:t>
      </w:r>
      <w:r>
        <w:rPr>
          <w:rFonts w:ascii="Open Sans" w:hAnsi="Open Sans" w:cs="Open Sans"/>
          <w:i w:val="0"/>
          <w:iCs w:val="0"/>
        </w:rPr>
        <w:t>for</w:t>
      </w:r>
      <w:r>
        <w:rPr>
          <w:rFonts w:ascii="Open Sans" w:hAnsi="Open Sans" w:cs="Open Sans"/>
          <w:i w:val="0"/>
          <w:iCs w:val="0"/>
          <w:spacing w:val="18"/>
        </w:rPr>
        <w:t xml:space="preserve"> </w:t>
      </w:r>
      <w:r>
        <w:rPr>
          <w:rFonts w:ascii="Open Sans" w:hAnsi="Open Sans" w:cs="Open Sans"/>
          <w:i w:val="0"/>
          <w:iCs w:val="0"/>
        </w:rPr>
        <w:t>informational</w:t>
      </w:r>
      <w:r>
        <w:rPr>
          <w:rFonts w:ascii="Open Sans" w:hAnsi="Open Sans" w:cs="Open Sans"/>
          <w:i w:val="0"/>
          <w:iCs w:val="0"/>
          <w:spacing w:val="18"/>
        </w:rPr>
        <w:t xml:space="preserve"> </w:t>
      </w:r>
      <w:r>
        <w:rPr>
          <w:rFonts w:ascii="Open Sans" w:hAnsi="Open Sans" w:cs="Open Sans"/>
          <w:i w:val="0"/>
          <w:iCs w:val="0"/>
        </w:rPr>
        <w:t>purposes</w:t>
      </w:r>
      <w:r>
        <w:rPr>
          <w:rFonts w:ascii="Open Sans" w:hAnsi="Open Sans" w:cs="Open Sans"/>
          <w:i w:val="0"/>
          <w:iCs w:val="0"/>
          <w:spacing w:val="18"/>
        </w:rPr>
        <w:t xml:space="preserve"> </w:t>
      </w:r>
      <w:r>
        <w:rPr>
          <w:rFonts w:ascii="Open Sans" w:hAnsi="Open Sans" w:cs="Open Sans"/>
          <w:i w:val="0"/>
          <w:iCs w:val="0"/>
        </w:rPr>
        <w:t>only,</w:t>
      </w:r>
      <w:r>
        <w:rPr>
          <w:rFonts w:ascii="Open Sans" w:hAnsi="Open Sans" w:cs="Open Sans"/>
          <w:i w:val="0"/>
          <w:iCs w:val="0"/>
          <w:spacing w:val="18"/>
        </w:rPr>
        <w:t xml:space="preserve"> </w:t>
      </w:r>
      <w:r>
        <w:rPr>
          <w:rFonts w:ascii="Open Sans" w:hAnsi="Open Sans" w:cs="Open Sans"/>
          <w:i w:val="0"/>
          <w:iCs w:val="0"/>
        </w:rPr>
        <w:t>it</w:t>
      </w:r>
      <w:r>
        <w:rPr>
          <w:rFonts w:ascii="Open Sans" w:hAnsi="Open Sans" w:cs="Open Sans"/>
          <w:i w:val="0"/>
          <w:iCs w:val="0"/>
          <w:spacing w:val="18"/>
        </w:rPr>
        <w:t xml:space="preserve"> </w:t>
      </w:r>
      <w:r>
        <w:rPr>
          <w:rFonts w:ascii="Open Sans" w:hAnsi="Open Sans" w:cs="Open Sans"/>
          <w:i w:val="0"/>
          <w:iCs w:val="0"/>
        </w:rPr>
        <w:t>serves</w:t>
      </w:r>
      <w:r>
        <w:rPr>
          <w:rFonts w:ascii="Open Sans" w:hAnsi="Open Sans" w:cs="Open Sans"/>
          <w:i w:val="0"/>
          <w:iCs w:val="0"/>
          <w:spacing w:val="18"/>
        </w:rPr>
        <w:t xml:space="preserve"> </w:t>
      </w:r>
      <w:r>
        <w:rPr>
          <w:rFonts w:ascii="Open Sans" w:hAnsi="Open Sans" w:cs="Open Sans"/>
          <w:i w:val="0"/>
          <w:iCs w:val="0"/>
        </w:rPr>
        <w:t>only</w:t>
      </w:r>
      <w:r>
        <w:rPr>
          <w:rFonts w:ascii="Open Sans" w:hAnsi="Open Sans" w:cs="Open Sans"/>
          <w:i w:val="0"/>
          <w:iCs w:val="0"/>
          <w:spacing w:val="18"/>
        </w:rPr>
        <w:t xml:space="preserve"> </w:t>
      </w:r>
      <w:r>
        <w:rPr>
          <w:rFonts w:ascii="Open Sans" w:hAnsi="Open Sans" w:cs="Open Sans"/>
          <w:i w:val="0"/>
          <w:iCs w:val="0"/>
        </w:rPr>
        <w:t>as</w:t>
      </w:r>
      <w:r>
        <w:rPr>
          <w:rFonts w:ascii="Open Sans" w:hAnsi="Open Sans" w:cs="Open Sans"/>
          <w:i w:val="0"/>
          <w:iCs w:val="0"/>
          <w:spacing w:val="18"/>
        </w:rPr>
        <w:t xml:space="preserve"> </w:t>
      </w:r>
      <w:r>
        <w:rPr>
          <w:rFonts w:ascii="Open Sans" w:hAnsi="Open Sans" w:cs="Open Sans"/>
          <w:i w:val="0"/>
          <w:iCs w:val="0"/>
        </w:rPr>
        <w:t>an</w:t>
      </w:r>
      <w:r>
        <w:rPr>
          <w:rFonts w:ascii="Open Sans" w:hAnsi="Open Sans" w:cs="Open Sans"/>
          <w:i w:val="0"/>
          <w:iCs w:val="0"/>
          <w:spacing w:val="18"/>
        </w:rPr>
        <w:t xml:space="preserve"> </w:t>
      </w:r>
      <w:r>
        <w:rPr>
          <w:rFonts w:ascii="Open Sans" w:hAnsi="Open Sans" w:cs="Open Sans"/>
          <w:i w:val="0"/>
          <w:iCs w:val="0"/>
          <w:spacing w:val="-2"/>
        </w:rPr>
        <w:t>example.</w:t>
      </w:r>
    </w:p>
    <w:p w14:paraId="0DC378CD" w14:textId="77777777" w:rsidR="008B5D5B" w:rsidRDefault="000B25AA">
      <w:pPr>
        <w:pStyle w:val="BodyText"/>
        <w:kinsoku w:val="0"/>
        <w:overflowPunct w:val="0"/>
        <w:spacing w:before="108"/>
        <w:ind w:left="127"/>
        <w:rPr>
          <w:rFonts w:ascii="Open Sans" w:hAnsi="Open Sans" w:cs="Open Sans"/>
          <w:i w:val="0"/>
          <w:iCs w:val="0"/>
          <w:spacing w:val="-2"/>
        </w:rPr>
      </w:pPr>
      <w:r>
        <w:rPr>
          <w:rFonts w:ascii="Open Sans" w:hAnsi="Open Sans" w:cs="Open Sans"/>
          <w:i w:val="0"/>
          <w:iCs w:val="0"/>
        </w:rPr>
        <w:t>An</w:t>
      </w:r>
      <w:r>
        <w:rPr>
          <w:rFonts w:ascii="Open Sans" w:hAnsi="Open Sans" w:cs="Open Sans"/>
          <w:i w:val="0"/>
          <w:iCs w:val="0"/>
          <w:spacing w:val="19"/>
        </w:rPr>
        <w:t xml:space="preserve"> </w:t>
      </w:r>
      <w:r>
        <w:rPr>
          <w:rFonts w:ascii="Open Sans" w:hAnsi="Open Sans" w:cs="Open Sans"/>
          <w:i w:val="0"/>
          <w:iCs w:val="0"/>
        </w:rPr>
        <w:t>application</w:t>
      </w:r>
      <w:r>
        <w:rPr>
          <w:rFonts w:ascii="Open Sans" w:hAnsi="Open Sans" w:cs="Open Sans"/>
          <w:i w:val="0"/>
          <w:iCs w:val="0"/>
          <w:spacing w:val="22"/>
        </w:rPr>
        <w:t xml:space="preserve"> </w:t>
      </w:r>
      <w:r>
        <w:rPr>
          <w:rFonts w:ascii="Open Sans" w:hAnsi="Open Sans" w:cs="Open Sans"/>
          <w:i w:val="0"/>
          <w:iCs w:val="0"/>
        </w:rPr>
        <w:t>(including</w:t>
      </w:r>
      <w:r>
        <w:rPr>
          <w:rFonts w:ascii="Open Sans" w:hAnsi="Open Sans" w:cs="Open Sans"/>
          <w:i w:val="0"/>
          <w:iCs w:val="0"/>
          <w:spacing w:val="21"/>
        </w:rPr>
        <w:t xml:space="preserve"> </w:t>
      </w:r>
      <w:r>
        <w:rPr>
          <w:rFonts w:ascii="Open Sans" w:hAnsi="Open Sans" w:cs="Open Sans"/>
          <w:i w:val="0"/>
          <w:iCs w:val="0"/>
        </w:rPr>
        <w:t>annexes</w:t>
      </w:r>
      <w:r>
        <w:rPr>
          <w:rFonts w:ascii="Open Sans" w:hAnsi="Open Sans" w:cs="Open Sans"/>
          <w:i w:val="0"/>
          <w:iCs w:val="0"/>
          <w:spacing w:val="22"/>
        </w:rPr>
        <w:t xml:space="preserve"> </w:t>
      </w:r>
      <w:r>
        <w:rPr>
          <w:rFonts w:ascii="Open Sans" w:hAnsi="Open Sans" w:cs="Open Sans"/>
          <w:i w:val="0"/>
          <w:iCs w:val="0"/>
        </w:rPr>
        <w:t>and</w:t>
      </w:r>
      <w:r>
        <w:rPr>
          <w:rFonts w:ascii="Open Sans" w:hAnsi="Open Sans" w:cs="Open Sans"/>
          <w:i w:val="0"/>
          <w:iCs w:val="0"/>
          <w:spacing w:val="21"/>
        </w:rPr>
        <w:t xml:space="preserve"> </w:t>
      </w:r>
      <w:r>
        <w:rPr>
          <w:rFonts w:ascii="Open Sans" w:hAnsi="Open Sans" w:cs="Open Sans"/>
          <w:i w:val="0"/>
          <w:iCs w:val="0"/>
        </w:rPr>
        <w:t>supporting</w:t>
      </w:r>
      <w:r>
        <w:rPr>
          <w:rFonts w:ascii="Open Sans" w:hAnsi="Open Sans" w:cs="Open Sans"/>
          <w:i w:val="0"/>
          <w:iCs w:val="0"/>
          <w:spacing w:val="22"/>
        </w:rPr>
        <w:t xml:space="preserve"> </w:t>
      </w:r>
      <w:r>
        <w:rPr>
          <w:rFonts w:ascii="Open Sans" w:hAnsi="Open Sans" w:cs="Open Sans"/>
          <w:i w:val="0"/>
          <w:iCs w:val="0"/>
        </w:rPr>
        <w:t>documents)</w:t>
      </w:r>
      <w:r>
        <w:rPr>
          <w:rFonts w:ascii="Open Sans" w:hAnsi="Open Sans" w:cs="Open Sans"/>
          <w:i w:val="0"/>
          <w:iCs w:val="0"/>
          <w:spacing w:val="21"/>
        </w:rPr>
        <w:t xml:space="preserve"> </w:t>
      </w:r>
      <w:r>
        <w:rPr>
          <w:rFonts w:ascii="Open Sans" w:hAnsi="Open Sans" w:cs="Open Sans"/>
          <w:i w:val="0"/>
          <w:iCs w:val="0"/>
        </w:rPr>
        <w:t>must</w:t>
      </w:r>
      <w:r>
        <w:rPr>
          <w:rFonts w:ascii="Open Sans" w:hAnsi="Open Sans" w:cs="Open Sans"/>
          <w:i w:val="0"/>
          <w:iCs w:val="0"/>
          <w:spacing w:val="22"/>
        </w:rPr>
        <w:t xml:space="preserve"> </w:t>
      </w:r>
      <w:r>
        <w:rPr>
          <w:rFonts w:ascii="Open Sans" w:hAnsi="Open Sans" w:cs="Open Sans"/>
          <w:i w:val="0"/>
          <w:iCs w:val="0"/>
        </w:rPr>
        <w:t>be</w:t>
      </w:r>
      <w:r>
        <w:rPr>
          <w:rFonts w:ascii="Open Sans" w:hAnsi="Open Sans" w:cs="Open Sans"/>
          <w:i w:val="0"/>
          <w:iCs w:val="0"/>
          <w:spacing w:val="21"/>
        </w:rPr>
        <w:t xml:space="preserve"> </w:t>
      </w:r>
      <w:r>
        <w:rPr>
          <w:rFonts w:ascii="Open Sans" w:hAnsi="Open Sans" w:cs="Open Sans"/>
          <w:i w:val="0"/>
          <w:iCs w:val="0"/>
        </w:rPr>
        <w:t>drafted</w:t>
      </w:r>
      <w:r>
        <w:rPr>
          <w:rFonts w:ascii="Open Sans" w:hAnsi="Open Sans" w:cs="Open Sans"/>
          <w:i w:val="0"/>
          <w:iCs w:val="0"/>
          <w:spacing w:val="22"/>
        </w:rPr>
        <w:t xml:space="preserve"> </w:t>
      </w:r>
      <w:r>
        <w:rPr>
          <w:rFonts w:ascii="Open Sans" w:hAnsi="Open Sans" w:cs="Open Sans"/>
          <w:i w:val="0"/>
          <w:iCs w:val="0"/>
        </w:rPr>
        <w:t>and</w:t>
      </w:r>
      <w:r>
        <w:rPr>
          <w:rFonts w:ascii="Open Sans" w:hAnsi="Open Sans" w:cs="Open Sans"/>
          <w:i w:val="0"/>
          <w:iCs w:val="0"/>
          <w:spacing w:val="21"/>
        </w:rPr>
        <w:t xml:space="preserve"> </w:t>
      </w:r>
      <w:r>
        <w:rPr>
          <w:rFonts w:ascii="Open Sans" w:hAnsi="Open Sans" w:cs="Open Sans"/>
          <w:i w:val="0"/>
          <w:iCs w:val="0"/>
        </w:rPr>
        <w:t>submitted</w:t>
      </w:r>
      <w:r>
        <w:rPr>
          <w:rFonts w:ascii="Open Sans" w:hAnsi="Open Sans" w:cs="Open Sans"/>
          <w:i w:val="0"/>
          <w:iCs w:val="0"/>
          <w:spacing w:val="22"/>
        </w:rPr>
        <w:t xml:space="preserve"> </w:t>
      </w:r>
      <w:r>
        <w:rPr>
          <w:rFonts w:ascii="Open Sans" w:hAnsi="Open Sans" w:cs="Open Sans"/>
          <w:i w:val="0"/>
          <w:iCs w:val="0"/>
        </w:rPr>
        <w:t>online</w:t>
      </w:r>
      <w:r>
        <w:rPr>
          <w:rFonts w:ascii="Open Sans" w:hAnsi="Open Sans" w:cs="Open Sans"/>
          <w:i w:val="0"/>
          <w:iCs w:val="0"/>
          <w:spacing w:val="21"/>
        </w:rPr>
        <w:t xml:space="preserve"> </w:t>
      </w:r>
      <w:r>
        <w:rPr>
          <w:rFonts w:ascii="Open Sans" w:hAnsi="Open Sans" w:cs="Open Sans"/>
          <w:i w:val="0"/>
          <w:iCs w:val="0"/>
        </w:rPr>
        <w:t>via</w:t>
      </w:r>
      <w:r>
        <w:rPr>
          <w:rFonts w:ascii="Open Sans" w:hAnsi="Open Sans" w:cs="Open Sans"/>
          <w:i w:val="0"/>
          <w:iCs w:val="0"/>
          <w:spacing w:val="22"/>
        </w:rPr>
        <w:t xml:space="preserve"> </w:t>
      </w:r>
      <w:r>
        <w:rPr>
          <w:rFonts w:ascii="Open Sans" w:hAnsi="Open Sans" w:cs="Open Sans"/>
          <w:i w:val="0"/>
          <w:iCs w:val="0"/>
        </w:rPr>
        <w:t>the</w:t>
      </w:r>
      <w:r>
        <w:rPr>
          <w:rFonts w:ascii="Open Sans" w:hAnsi="Open Sans" w:cs="Open Sans"/>
          <w:i w:val="0"/>
          <w:iCs w:val="0"/>
          <w:spacing w:val="22"/>
        </w:rPr>
        <w:t xml:space="preserve"> </w:t>
      </w:r>
      <w:r>
        <w:rPr>
          <w:rFonts w:ascii="Open Sans" w:hAnsi="Open Sans" w:cs="Open Sans"/>
          <w:i w:val="0"/>
          <w:iCs w:val="0"/>
          <w:spacing w:val="-2"/>
        </w:rPr>
        <w:t>Portal.</w:t>
      </w:r>
    </w:p>
    <w:p w14:paraId="1EFE163C" w14:textId="77777777" w:rsidR="008B5D5B" w:rsidRDefault="008B5D5B">
      <w:pPr>
        <w:pStyle w:val="BodyText"/>
        <w:kinsoku w:val="0"/>
        <w:overflowPunct w:val="0"/>
        <w:rPr>
          <w:rFonts w:ascii="Open Sans" w:hAnsi="Open Sans" w:cs="Open Sans"/>
          <w:i w:val="0"/>
          <w:iCs w:val="0"/>
          <w:sz w:val="20"/>
          <w:szCs w:val="20"/>
        </w:rPr>
      </w:pPr>
    </w:p>
    <w:p w14:paraId="14A7B366" w14:textId="77777777" w:rsidR="008B5D5B" w:rsidRDefault="008B5D5B">
      <w:pPr>
        <w:pStyle w:val="BodyText"/>
        <w:kinsoku w:val="0"/>
        <w:overflowPunct w:val="0"/>
        <w:rPr>
          <w:rFonts w:ascii="Open Sans" w:hAnsi="Open Sans" w:cs="Open Sans"/>
          <w:i w:val="0"/>
          <w:iCs w:val="0"/>
          <w:sz w:val="20"/>
          <w:szCs w:val="20"/>
        </w:rPr>
      </w:pPr>
    </w:p>
    <w:p w14:paraId="0099FAFE" w14:textId="77777777" w:rsidR="008B5D5B" w:rsidRDefault="00767539">
      <w:pPr>
        <w:pStyle w:val="BodyText"/>
        <w:kinsoku w:val="0"/>
        <w:overflowPunct w:val="0"/>
        <w:spacing w:before="179"/>
        <w:rPr>
          <w:rFonts w:ascii="Open Sans" w:hAnsi="Open Sans" w:cs="Open Sans"/>
          <w:i w:val="0"/>
          <w:iCs w:val="0"/>
          <w:sz w:val="20"/>
          <w:szCs w:val="20"/>
        </w:rPr>
      </w:pPr>
      <w:r>
        <w:rPr>
          <w:noProof/>
        </w:rPr>
        <mc:AlternateContent>
          <mc:Choice Requires="wps">
            <w:drawing>
              <wp:anchor distT="0" distB="0" distL="0" distR="0" simplePos="0" relativeHeight="251645440" behindDoc="0" locked="0" layoutInCell="0" allowOverlap="1" wp14:anchorId="23F86AA6" wp14:editId="0C2035EE">
                <wp:simplePos x="0" y="0"/>
                <wp:positionH relativeFrom="page">
                  <wp:posOffset>5667375</wp:posOffset>
                </wp:positionH>
                <wp:positionV relativeFrom="paragraph">
                  <wp:posOffset>301625</wp:posOffset>
                </wp:positionV>
                <wp:extent cx="1409700" cy="292100"/>
                <wp:effectExtent l="0" t="0" r="0" b="0"/>
                <wp:wrapTopAndBottom/>
                <wp:docPr id="3940588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97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581B3" w14:textId="77777777" w:rsidR="008B5D5B" w:rsidRDefault="00767539">
                            <w:pPr>
                              <w:widowControl/>
                              <w:autoSpaceDE/>
                              <w:autoSpaceDN/>
                              <w:adjustRightInd/>
                              <w:spacing w:line="460" w:lineRule="atLeast"/>
                              <w:rPr>
                                <w:rFonts w:ascii="Times New Roman" w:hAnsi="Times New Roman" w:cs="Times New Roman"/>
                                <w:sz w:val="24"/>
                                <w:szCs w:val="24"/>
                              </w:rPr>
                            </w:pPr>
                            <w:r>
                              <w:rPr>
                                <w:rFonts w:ascii="Times New Roman" w:hAnsi="Times New Roman" w:cs="Times New Roman"/>
                                <w:i/>
                                <w:iCs/>
                                <w:noProof/>
                                <w:sz w:val="24"/>
                                <w:szCs w:val="24"/>
                              </w:rPr>
                              <w:drawing>
                                <wp:inline distT="0" distB="0" distL="0" distR="0" wp14:anchorId="438C3FAE" wp14:editId="666A849C">
                                  <wp:extent cx="1408430" cy="283210"/>
                                  <wp:effectExtent l="0" t="0" r="0" b="0"/>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4"/>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8430" cy="283210"/>
                                          </a:xfrm>
                                          <a:prstGeom prst="rect">
                                            <a:avLst/>
                                          </a:prstGeom>
                                          <a:noFill/>
                                          <a:ln>
                                            <a:noFill/>
                                          </a:ln>
                                        </pic:spPr>
                                      </pic:pic>
                                    </a:graphicData>
                                  </a:graphic>
                                </wp:inline>
                              </w:drawing>
                            </w:r>
                          </w:p>
                          <w:p w14:paraId="54ADA31E" w14:textId="77777777" w:rsidR="008B5D5B" w:rsidRDefault="008B5D5B">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tangle 4" style="position:absolute;margin-left:446.25pt;margin-top:23.75pt;width:111pt;height:23pt;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o:allowincell="f" filled="f" stroked="f" w14:anchorId="23F86A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">
                <v:path arrowok="t"/>
                <v:textbox inset="0,0,0,0">
                  <w:txbxContent>
                    <w:p w:rsidR="00000000" w:rsidRDefault="00767539" w14:paraId="59E581B3" w14:textId="77777777">
                      <w:pPr>
                        <w:widowControl/>
                        <w:autoSpaceDE/>
                        <w:autoSpaceDN/>
                        <w:adjustRightInd/>
                        <w:spacing w:line="460" w:lineRule="atLeast"/>
                        <w:rPr>
                          <w:rFonts w:ascii="Times New Roman" w:hAnsi="Times New Roman" w:cs="Times New Roman"/>
                          <w:sz w:val="24"/>
                          <w:szCs w:val="24"/>
                        </w:rPr>
                      </w:pPr>
                      <w:r>
                        <w:rPr>
                          <w:rFonts w:ascii="Times New Roman" w:hAnsi="Times New Roman" w:cs="Times New Roman"/>
                          <w:i/>
                          <w:iCs/>
                          <w:noProof/>
                          <w:sz w:val="24"/>
                          <w:szCs w:val="24"/>
                        </w:rPr>
                        <w:drawing>
                          <wp:inline distT="0" distB="0" distL="0" distR="0" wp14:anchorId="438C3FAE" wp14:editId="666A849C">
                            <wp:extent cx="1408430" cy="283210"/>
                            <wp:effectExtent l="0" t="0" r="0" b="0"/>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8430" cy="283210"/>
                                    </a:xfrm>
                                    <a:prstGeom prst="rect">
                                      <a:avLst/>
                                    </a:prstGeom>
                                    <a:noFill/>
                                    <a:ln>
                                      <a:noFill/>
                                    </a:ln>
                                  </pic:spPr>
                                </pic:pic>
                              </a:graphicData>
                            </a:graphic>
                          </wp:inline>
                        </w:drawing>
                      </w:r>
                    </w:p>
                    <w:p w:rsidR="00000000" w:rsidRDefault="00000000" w14:paraId="54ADA31E" w14:textId="77777777">
                      <w:pPr>
                        <w:rPr>
                          <w:rFonts w:ascii="Times New Roman" w:hAnsi="Times New Roman" w:cs="Times New Roman"/>
                          <w:sz w:val="24"/>
                          <w:szCs w:val="24"/>
                        </w:rPr>
                      </w:pPr>
                    </w:p>
                  </w:txbxContent>
                </v:textbox>
                <w10:wrap type="topAndBottom" anchorx="page"/>
              </v:rect>
            </w:pict>
          </mc:Fallback>
        </mc:AlternateContent>
      </w:r>
    </w:p>
    <w:p w14:paraId="2E3E98D3" w14:textId="77777777" w:rsidR="008B5D5B" w:rsidRDefault="008B5D5B">
      <w:pPr>
        <w:pStyle w:val="BodyText"/>
        <w:kinsoku w:val="0"/>
        <w:overflowPunct w:val="0"/>
        <w:spacing w:before="179"/>
        <w:rPr>
          <w:rFonts w:ascii="Open Sans" w:hAnsi="Open Sans" w:cs="Open Sans"/>
          <w:i w:val="0"/>
          <w:iCs w:val="0"/>
          <w:sz w:val="20"/>
          <w:szCs w:val="20"/>
        </w:rPr>
        <w:sectPr w:rsidR="008B5D5B" w:rsidSect="00463D41">
          <w:type w:val="continuous"/>
          <w:pgSz w:w="11910" w:h="16840"/>
          <w:pgMar w:top="0" w:right="640" w:bottom="280" w:left="780" w:header="720" w:footer="720" w:gutter="0"/>
          <w:cols w:space="720"/>
          <w:noEndnote/>
        </w:sectPr>
      </w:pPr>
    </w:p>
    <w:p w14:paraId="3279931F" w14:textId="77777777" w:rsidR="008B5D5B" w:rsidRDefault="008B5D5B">
      <w:pPr>
        <w:pStyle w:val="BodyText"/>
        <w:kinsoku w:val="0"/>
        <w:overflowPunct w:val="0"/>
        <w:spacing w:before="17"/>
        <w:rPr>
          <w:rFonts w:ascii="Open Sans" w:hAnsi="Open Sans" w:cs="Open Sans"/>
          <w:i w:val="0"/>
          <w:iCs w:val="0"/>
        </w:rPr>
      </w:pPr>
    </w:p>
    <w:p w14:paraId="7D0DE1A4" w14:textId="77777777" w:rsidR="008B5D5B" w:rsidRDefault="000B25AA">
      <w:pPr>
        <w:pStyle w:val="BodyText"/>
        <w:kinsoku w:val="0"/>
        <w:overflowPunct w:val="0"/>
        <w:spacing w:before="1" w:line="590" w:lineRule="atLeast"/>
        <w:ind w:left="127" w:right="7332"/>
        <w:rPr>
          <w:rFonts w:ascii="Open Sans" w:hAnsi="Open Sans" w:cs="Open Sans"/>
          <w:b/>
          <w:bCs/>
          <w:i w:val="0"/>
          <w:iCs w:val="0"/>
          <w:color w:val="005C96"/>
        </w:rPr>
      </w:pPr>
      <w:r>
        <w:rPr>
          <w:rFonts w:ascii="Open Sans" w:hAnsi="Open Sans" w:cs="Open Sans"/>
          <w:b/>
          <w:bCs/>
          <w:i w:val="0"/>
          <w:iCs w:val="0"/>
          <w:color w:val="005C96"/>
        </w:rPr>
        <w:t>TABLE OF CONTENTS APPLICATION FORM A / 3</w:t>
      </w:r>
    </w:p>
    <w:p w14:paraId="18963CD1" w14:textId="77777777" w:rsidR="008B5D5B" w:rsidRDefault="000B25AA">
      <w:pPr>
        <w:pStyle w:val="ListParagraph"/>
        <w:numPr>
          <w:ilvl w:val="0"/>
          <w:numId w:val="6"/>
        </w:numPr>
        <w:tabs>
          <w:tab w:val="left" w:pos="409"/>
        </w:tabs>
        <w:kinsoku w:val="0"/>
        <w:overflowPunct w:val="0"/>
        <w:spacing w:before="55"/>
        <w:ind w:left="409" w:hanging="282"/>
        <w:rPr>
          <w:b/>
          <w:bCs/>
          <w:spacing w:val="-10"/>
          <w:sz w:val="18"/>
          <w:szCs w:val="18"/>
        </w:rPr>
      </w:pPr>
      <w:r>
        <w:rPr>
          <w:b/>
          <w:bCs/>
          <w:sz w:val="18"/>
          <w:szCs w:val="18"/>
        </w:rPr>
        <w:t>GENERAL</w:t>
      </w:r>
      <w:r>
        <w:rPr>
          <w:b/>
          <w:bCs/>
          <w:spacing w:val="24"/>
          <w:sz w:val="18"/>
          <w:szCs w:val="18"/>
        </w:rPr>
        <w:t xml:space="preserve"> </w:t>
      </w:r>
      <w:r>
        <w:rPr>
          <w:b/>
          <w:bCs/>
          <w:sz w:val="18"/>
          <w:szCs w:val="18"/>
        </w:rPr>
        <w:t>INFORMATION</w:t>
      </w:r>
      <w:r>
        <w:rPr>
          <w:b/>
          <w:bCs/>
          <w:spacing w:val="25"/>
          <w:sz w:val="18"/>
          <w:szCs w:val="18"/>
        </w:rPr>
        <w:t xml:space="preserve"> </w:t>
      </w:r>
      <w:r>
        <w:rPr>
          <w:b/>
          <w:bCs/>
          <w:sz w:val="18"/>
          <w:szCs w:val="18"/>
        </w:rPr>
        <w:t>/</w:t>
      </w:r>
      <w:r>
        <w:rPr>
          <w:b/>
          <w:bCs/>
          <w:spacing w:val="25"/>
          <w:sz w:val="18"/>
          <w:szCs w:val="18"/>
        </w:rPr>
        <w:t xml:space="preserve"> </w:t>
      </w:r>
      <w:r>
        <w:rPr>
          <w:b/>
          <w:bCs/>
          <w:spacing w:val="-10"/>
          <w:sz w:val="18"/>
          <w:szCs w:val="18"/>
        </w:rPr>
        <w:t>3</w:t>
      </w:r>
    </w:p>
    <w:p w14:paraId="56A7CCC1" w14:textId="77777777" w:rsidR="008B5D5B" w:rsidRDefault="000B25AA">
      <w:pPr>
        <w:pStyle w:val="ListParagraph"/>
        <w:numPr>
          <w:ilvl w:val="0"/>
          <w:numId w:val="6"/>
        </w:numPr>
        <w:tabs>
          <w:tab w:val="left" w:pos="409"/>
        </w:tabs>
        <w:kinsoku w:val="0"/>
        <w:overflowPunct w:val="0"/>
        <w:spacing w:before="51"/>
        <w:ind w:left="409" w:hanging="282"/>
        <w:rPr>
          <w:b/>
          <w:bCs/>
          <w:spacing w:val="-10"/>
          <w:sz w:val="18"/>
          <w:szCs w:val="18"/>
        </w:rPr>
      </w:pPr>
      <w:r>
        <w:rPr>
          <w:b/>
          <w:bCs/>
          <w:sz w:val="18"/>
          <w:szCs w:val="18"/>
        </w:rPr>
        <w:t>DECLARATIONS</w:t>
      </w:r>
      <w:r>
        <w:rPr>
          <w:b/>
          <w:bCs/>
          <w:spacing w:val="29"/>
          <w:sz w:val="18"/>
          <w:szCs w:val="18"/>
        </w:rPr>
        <w:t xml:space="preserve"> </w:t>
      </w:r>
      <w:r>
        <w:rPr>
          <w:b/>
          <w:bCs/>
          <w:sz w:val="18"/>
          <w:szCs w:val="18"/>
        </w:rPr>
        <w:t>/</w:t>
      </w:r>
      <w:r>
        <w:rPr>
          <w:b/>
          <w:bCs/>
          <w:spacing w:val="29"/>
          <w:sz w:val="18"/>
          <w:szCs w:val="18"/>
        </w:rPr>
        <w:t xml:space="preserve"> </w:t>
      </w:r>
      <w:r>
        <w:rPr>
          <w:b/>
          <w:bCs/>
          <w:spacing w:val="-10"/>
          <w:sz w:val="18"/>
          <w:szCs w:val="18"/>
        </w:rPr>
        <w:t>4</w:t>
      </w:r>
    </w:p>
    <w:p w14:paraId="7E66F61B" w14:textId="77777777" w:rsidR="008B5D5B" w:rsidRDefault="000B25AA">
      <w:pPr>
        <w:pStyle w:val="ListParagraph"/>
        <w:numPr>
          <w:ilvl w:val="0"/>
          <w:numId w:val="6"/>
        </w:numPr>
        <w:tabs>
          <w:tab w:val="left" w:pos="409"/>
        </w:tabs>
        <w:kinsoku w:val="0"/>
        <w:overflowPunct w:val="0"/>
        <w:spacing w:before="52"/>
        <w:ind w:left="409" w:hanging="282"/>
        <w:rPr>
          <w:b/>
          <w:bCs/>
          <w:spacing w:val="-10"/>
          <w:sz w:val="18"/>
          <w:szCs w:val="18"/>
        </w:rPr>
      </w:pPr>
      <w:r>
        <w:rPr>
          <w:b/>
          <w:bCs/>
          <w:sz w:val="18"/>
          <w:szCs w:val="18"/>
        </w:rPr>
        <w:t>PARTICIPANTS</w:t>
      </w:r>
      <w:r>
        <w:rPr>
          <w:b/>
          <w:bCs/>
          <w:spacing w:val="21"/>
          <w:sz w:val="18"/>
          <w:szCs w:val="18"/>
        </w:rPr>
        <w:t xml:space="preserve"> </w:t>
      </w:r>
      <w:r>
        <w:rPr>
          <w:b/>
          <w:bCs/>
          <w:sz w:val="18"/>
          <w:szCs w:val="18"/>
        </w:rPr>
        <w:t>/</w:t>
      </w:r>
      <w:r>
        <w:rPr>
          <w:b/>
          <w:bCs/>
          <w:spacing w:val="21"/>
          <w:sz w:val="18"/>
          <w:szCs w:val="18"/>
        </w:rPr>
        <w:t xml:space="preserve"> </w:t>
      </w:r>
      <w:r>
        <w:rPr>
          <w:b/>
          <w:bCs/>
          <w:spacing w:val="-10"/>
          <w:sz w:val="18"/>
          <w:szCs w:val="18"/>
        </w:rPr>
        <w:t>4</w:t>
      </w:r>
    </w:p>
    <w:p w14:paraId="4EFC5C86" w14:textId="77777777" w:rsidR="008B5D5B" w:rsidRDefault="000B25AA">
      <w:pPr>
        <w:pStyle w:val="ListParagraph"/>
        <w:numPr>
          <w:ilvl w:val="0"/>
          <w:numId w:val="6"/>
        </w:numPr>
        <w:tabs>
          <w:tab w:val="left" w:pos="409"/>
        </w:tabs>
        <w:kinsoku w:val="0"/>
        <w:overflowPunct w:val="0"/>
        <w:spacing w:before="51"/>
        <w:ind w:left="409" w:hanging="282"/>
        <w:rPr>
          <w:b/>
          <w:bCs/>
          <w:spacing w:val="-10"/>
          <w:sz w:val="18"/>
          <w:szCs w:val="18"/>
        </w:rPr>
      </w:pPr>
      <w:r>
        <w:rPr>
          <w:b/>
          <w:bCs/>
          <w:sz w:val="18"/>
          <w:szCs w:val="18"/>
        </w:rPr>
        <w:t>WORK</w:t>
      </w:r>
      <w:r>
        <w:rPr>
          <w:b/>
          <w:bCs/>
          <w:spacing w:val="23"/>
          <w:sz w:val="18"/>
          <w:szCs w:val="18"/>
        </w:rPr>
        <w:t xml:space="preserve"> </w:t>
      </w:r>
      <w:r>
        <w:rPr>
          <w:b/>
          <w:bCs/>
          <w:sz w:val="18"/>
          <w:szCs w:val="18"/>
        </w:rPr>
        <w:t>PACKAGES,</w:t>
      </w:r>
      <w:r>
        <w:rPr>
          <w:b/>
          <w:bCs/>
          <w:spacing w:val="24"/>
          <w:sz w:val="18"/>
          <w:szCs w:val="18"/>
        </w:rPr>
        <w:t xml:space="preserve"> </w:t>
      </w:r>
      <w:r>
        <w:rPr>
          <w:b/>
          <w:bCs/>
          <w:sz w:val="18"/>
          <w:szCs w:val="18"/>
        </w:rPr>
        <w:t>DELIVERABLES</w:t>
      </w:r>
      <w:r>
        <w:rPr>
          <w:b/>
          <w:bCs/>
          <w:spacing w:val="24"/>
          <w:sz w:val="18"/>
          <w:szCs w:val="18"/>
        </w:rPr>
        <w:t xml:space="preserve"> </w:t>
      </w:r>
      <w:r>
        <w:rPr>
          <w:b/>
          <w:bCs/>
          <w:sz w:val="18"/>
          <w:szCs w:val="18"/>
        </w:rPr>
        <w:t>AND</w:t>
      </w:r>
      <w:r>
        <w:rPr>
          <w:b/>
          <w:bCs/>
          <w:spacing w:val="24"/>
          <w:sz w:val="18"/>
          <w:szCs w:val="18"/>
        </w:rPr>
        <w:t xml:space="preserve"> </w:t>
      </w:r>
      <w:r>
        <w:rPr>
          <w:b/>
          <w:bCs/>
          <w:sz w:val="18"/>
          <w:szCs w:val="18"/>
        </w:rPr>
        <w:t>TIMING</w:t>
      </w:r>
      <w:r>
        <w:rPr>
          <w:b/>
          <w:bCs/>
          <w:spacing w:val="24"/>
          <w:sz w:val="18"/>
          <w:szCs w:val="18"/>
        </w:rPr>
        <w:t xml:space="preserve"> </w:t>
      </w:r>
      <w:r>
        <w:rPr>
          <w:b/>
          <w:bCs/>
          <w:sz w:val="18"/>
          <w:szCs w:val="18"/>
        </w:rPr>
        <w:t>/</w:t>
      </w:r>
      <w:r>
        <w:rPr>
          <w:b/>
          <w:bCs/>
          <w:spacing w:val="24"/>
          <w:sz w:val="18"/>
          <w:szCs w:val="18"/>
        </w:rPr>
        <w:t xml:space="preserve"> </w:t>
      </w:r>
      <w:r>
        <w:rPr>
          <w:b/>
          <w:bCs/>
          <w:spacing w:val="-10"/>
          <w:sz w:val="18"/>
          <w:szCs w:val="18"/>
        </w:rPr>
        <w:t>6</w:t>
      </w:r>
    </w:p>
    <w:p w14:paraId="42765E1E" w14:textId="77777777" w:rsidR="008B5D5B" w:rsidRDefault="000B25AA">
      <w:pPr>
        <w:pStyle w:val="ListParagraph"/>
        <w:numPr>
          <w:ilvl w:val="1"/>
          <w:numId w:val="6"/>
        </w:numPr>
        <w:tabs>
          <w:tab w:val="left" w:pos="758"/>
        </w:tabs>
        <w:kinsoku w:val="0"/>
        <w:overflowPunct w:val="0"/>
        <w:spacing w:before="52"/>
        <w:ind w:left="758" w:hanging="348"/>
        <w:rPr>
          <w:b/>
          <w:bCs/>
          <w:spacing w:val="-10"/>
          <w:sz w:val="18"/>
          <w:szCs w:val="18"/>
        </w:rPr>
      </w:pPr>
      <w:r>
        <w:rPr>
          <w:b/>
          <w:bCs/>
          <w:sz w:val="18"/>
          <w:szCs w:val="18"/>
        </w:rPr>
        <w:t>Work</w:t>
      </w:r>
      <w:r>
        <w:rPr>
          <w:b/>
          <w:bCs/>
          <w:spacing w:val="24"/>
          <w:sz w:val="18"/>
          <w:szCs w:val="18"/>
        </w:rPr>
        <w:t xml:space="preserve"> </w:t>
      </w:r>
      <w:r>
        <w:rPr>
          <w:b/>
          <w:bCs/>
          <w:sz w:val="18"/>
          <w:szCs w:val="18"/>
        </w:rPr>
        <w:t>packages,</w:t>
      </w:r>
      <w:r>
        <w:rPr>
          <w:b/>
          <w:bCs/>
          <w:spacing w:val="24"/>
          <w:sz w:val="18"/>
          <w:szCs w:val="18"/>
        </w:rPr>
        <w:t xml:space="preserve"> </w:t>
      </w:r>
      <w:r>
        <w:rPr>
          <w:b/>
          <w:bCs/>
          <w:sz w:val="18"/>
          <w:szCs w:val="18"/>
        </w:rPr>
        <w:t>activities,</w:t>
      </w:r>
      <w:r>
        <w:rPr>
          <w:b/>
          <w:bCs/>
          <w:spacing w:val="24"/>
          <w:sz w:val="18"/>
          <w:szCs w:val="18"/>
        </w:rPr>
        <w:t xml:space="preserve"> </w:t>
      </w:r>
      <w:r>
        <w:rPr>
          <w:b/>
          <w:bCs/>
          <w:sz w:val="18"/>
          <w:szCs w:val="18"/>
        </w:rPr>
        <w:t>and</w:t>
      </w:r>
      <w:r>
        <w:rPr>
          <w:b/>
          <w:bCs/>
          <w:spacing w:val="24"/>
          <w:sz w:val="18"/>
          <w:szCs w:val="18"/>
        </w:rPr>
        <w:t xml:space="preserve"> </w:t>
      </w:r>
      <w:r>
        <w:rPr>
          <w:b/>
          <w:bCs/>
          <w:sz w:val="18"/>
          <w:szCs w:val="18"/>
        </w:rPr>
        <w:t>deliverables</w:t>
      </w:r>
      <w:r>
        <w:rPr>
          <w:b/>
          <w:bCs/>
          <w:spacing w:val="24"/>
          <w:sz w:val="18"/>
          <w:szCs w:val="18"/>
        </w:rPr>
        <w:t xml:space="preserve"> </w:t>
      </w:r>
      <w:r>
        <w:rPr>
          <w:b/>
          <w:bCs/>
          <w:sz w:val="18"/>
          <w:szCs w:val="18"/>
        </w:rPr>
        <w:t>/</w:t>
      </w:r>
      <w:r>
        <w:rPr>
          <w:b/>
          <w:bCs/>
          <w:spacing w:val="25"/>
          <w:sz w:val="18"/>
          <w:szCs w:val="18"/>
        </w:rPr>
        <w:t xml:space="preserve"> </w:t>
      </w:r>
      <w:proofErr w:type="gramStart"/>
      <w:r>
        <w:rPr>
          <w:b/>
          <w:bCs/>
          <w:spacing w:val="-10"/>
          <w:sz w:val="18"/>
          <w:szCs w:val="18"/>
        </w:rPr>
        <w:t>6</w:t>
      </w:r>
      <w:proofErr w:type="gramEnd"/>
    </w:p>
    <w:p w14:paraId="52056BC8" w14:textId="77777777" w:rsidR="008B5D5B" w:rsidRDefault="000B25AA">
      <w:pPr>
        <w:pStyle w:val="ListParagraph"/>
        <w:numPr>
          <w:ilvl w:val="1"/>
          <w:numId w:val="6"/>
        </w:numPr>
        <w:tabs>
          <w:tab w:val="left" w:pos="787"/>
        </w:tabs>
        <w:kinsoku w:val="0"/>
        <w:overflowPunct w:val="0"/>
        <w:spacing w:before="51"/>
        <w:ind w:left="787" w:hanging="377"/>
        <w:rPr>
          <w:b/>
          <w:bCs/>
          <w:spacing w:val="-10"/>
          <w:sz w:val="18"/>
          <w:szCs w:val="18"/>
        </w:rPr>
      </w:pPr>
      <w:r>
        <w:rPr>
          <w:b/>
          <w:bCs/>
          <w:sz w:val="18"/>
          <w:szCs w:val="18"/>
        </w:rPr>
        <w:t>Timetable</w:t>
      </w:r>
      <w:r>
        <w:rPr>
          <w:b/>
          <w:bCs/>
          <w:spacing w:val="18"/>
          <w:sz w:val="18"/>
          <w:szCs w:val="18"/>
        </w:rPr>
        <w:t xml:space="preserve"> </w:t>
      </w:r>
      <w:r>
        <w:rPr>
          <w:b/>
          <w:bCs/>
          <w:sz w:val="18"/>
          <w:szCs w:val="18"/>
        </w:rPr>
        <w:t>/</w:t>
      </w:r>
      <w:r>
        <w:rPr>
          <w:b/>
          <w:bCs/>
          <w:spacing w:val="19"/>
          <w:sz w:val="18"/>
          <w:szCs w:val="18"/>
        </w:rPr>
        <w:t xml:space="preserve"> </w:t>
      </w:r>
      <w:r>
        <w:rPr>
          <w:b/>
          <w:bCs/>
          <w:spacing w:val="-10"/>
          <w:sz w:val="18"/>
          <w:szCs w:val="18"/>
        </w:rPr>
        <w:t>8</w:t>
      </w:r>
    </w:p>
    <w:p w14:paraId="3504AB0D" w14:textId="77777777" w:rsidR="008B5D5B" w:rsidRDefault="000B25AA">
      <w:pPr>
        <w:pStyle w:val="ListParagraph"/>
        <w:numPr>
          <w:ilvl w:val="0"/>
          <w:numId w:val="6"/>
        </w:numPr>
        <w:tabs>
          <w:tab w:val="left" w:pos="409"/>
        </w:tabs>
        <w:kinsoku w:val="0"/>
        <w:overflowPunct w:val="0"/>
        <w:spacing w:before="52"/>
        <w:ind w:left="409" w:hanging="282"/>
        <w:rPr>
          <w:b/>
          <w:bCs/>
          <w:spacing w:val="-10"/>
          <w:sz w:val="18"/>
          <w:szCs w:val="18"/>
        </w:rPr>
      </w:pPr>
      <w:r>
        <w:rPr>
          <w:b/>
          <w:bCs/>
          <w:sz w:val="18"/>
          <w:szCs w:val="18"/>
        </w:rPr>
        <w:t>BUDGET</w:t>
      </w:r>
      <w:r>
        <w:rPr>
          <w:b/>
          <w:bCs/>
          <w:spacing w:val="12"/>
          <w:sz w:val="18"/>
          <w:szCs w:val="18"/>
        </w:rPr>
        <w:t xml:space="preserve"> </w:t>
      </w:r>
      <w:r>
        <w:rPr>
          <w:b/>
          <w:bCs/>
          <w:sz w:val="18"/>
          <w:szCs w:val="18"/>
        </w:rPr>
        <w:t>/</w:t>
      </w:r>
      <w:r>
        <w:rPr>
          <w:b/>
          <w:bCs/>
          <w:spacing w:val="15"/>
          <w:sz w:val="18"/>
          <w:szCs w:val="18"/>
        </w:rPr>
        <w:t xml:space="preserve"> </w:t>
      </w:r>
      <w:r>
        <w:rPr>
          <w:b/>
          <w:bCs/>
          <w:spacing w:val="-10"/>
          <w:sz w:val="18"/>
          <w:szCs w:val="18"/>
        </w:rPr>
        <w:t>8</w:t>
      </w:r>
    </w:p>
    <w:p w14:paraId="0F22F1EF" w14:textId="77777777" w:rsidR="008B5D5B" w:rsidRDefault="008B5D5B">
      <w:pPr>
        <w:pStyle w:val="BodyText"/>
        <w:kinsoku w:val="0"/>
        <w:overflowPunct w:val="0"/>
        <w:spacing w:before="103"/>
        <w:rPr>
          <w:rFonts w:ascii="Open Sans SemiBold" w:hAnsi="Open Sans SemiBold" w:cs="Open Sans SemiBold"/>
          <w:b/>
          <w:bCs/>
          <w:i w:val="0"/>
          <w:iCs w:val="0"/>
        </w:rPr>
      </w:pPr>
    </w:p>
    <w:p w14:paraId="4AA819FE" w14:textId="77777777" w:rsidR="008B5D5B" w:rsidRDefault="000B25AA">
      <w:pPr>
        <w:pStyle w:val="BodyText"/>
        <w:kinsoku w:val="0"/>
        <w:overflowPunct w:val="0"/>
        <w:ind w:left="127"/>
        <w:rPr>
          <w:rFonts w:ascii="Open Sans" w:hAnsi="Open Sans" w:cs="Open Sans"/>
          <w:b/>
          <w:bCs/>
          <w:i w:val="0"/>
          <w:iCs w:val="0"/>
          <w:color w:val="005C96"/>
          <w:spacing w:val="-10"/>
        </w:rPr>
      </w:pPr>
      <w:r>
        <w:rPr>
          <w:rFonts w:ascii="Open Sans" w:hAnsi="Open Sans" w:cs="Open Sans"/>
          <w:b/>
          <w:bCs/>
          <w:i w:val="0"/>
          <w:iCs w:val="0"/>
          <w:color w:val="005C96"/>
        </w:rPr>
        <w:t>APPLICATION</w:t>
      </w:r>
      <w:r>
        <w:rPr>
          <w:rFonts w:ascii="Open Sans" w:hAnsi="Open Sans" w:cs="Open Sans"/>
          <w:b/>
          <w:bCs/>
          <w:i w:val="0"/>
          <w:iCs w:val="0"/>
          <w:color w:val="005C96"/>
          <w:spacing w:val="14"/>
        </w:rPr>
        <w:t xml:space="preserve"> </w:t>
      </w:r>
      <w:r>
        <w:rPr>
          <w:rFonts w:ascii="Open Sans" w:hAnsi="Open Sans" w:cs="Open Sans"/>
          <w:b/>
          <w:bCs/>
          <w:i w:val="0"/>
          <w:iCs w:val="0"/>
          <w:color w:val="005C96"/>
        </w:rPr>
        <w:t>FORM</w:t>
      </w:r>
      <w:r>
        <w:rPr>
          <w:rFonts w:ascii="Open Sans" w:hAnsi="Open Sans" w:cs="Open Sans"/>
          <w:b/>
          <w:bCs/>
          <w:i w:val="0"/>
          <w:iCs w:val="0"/>
          <w:color w:val="005C96"/>
          <w:spacing w:val="15"/>
        </w:rPr>
        <w:t xml:space="preserve"> </w:t>
      </w:r>
      <w:r>
        <w:rPr>
          <w:rFonts w:ascii="Open Sans" w:hAnsi="Open Sans" w:cs="Open Sans"/>
          <w:b/>
          <w:bCs/>
          <w:i w:val="0"/>
          <w:iCs w:val="0"/>
          <w:color w:val="005C96"/>
        </w:rPr>
        <w:t>B</w:t>
      </w:r>
      <w:r>
        <w:rPr>
          <w:rFonts w:ascii="Open Sans" w:hAnsi="Open Sans" w:cs="Open Sans"/>
          <w:b/>
          <w:bCs/>
          <w:i w:val="0"/>
          <w:iCs w:val="0"/>
          <w:color w:val="005C96"/>
          <w:spacing w:val="15"/>
        </w:rPr>
        <w:t xml:space="preserve"> </w:t>
      </w:r>
      <w:r>
        <w:rPr>
          <w:rFonts w:ascii="Open Sans" w:hAnsi="Open Sans" w:cs="Open Sans"/>
          <w:b/>
          <w:bCs/>
          <w:i w:val="0"/>
          <w:iCs w:val="0"/>
          <w:color w:val="005C96"/>
        </w:rPr>
        <w:t>/</w:t>
      </w:r>
      <w:r>
        <w:rPr>
          <w:rFonts w:ascii="Open Sans" w:hAnsi="Open Sans" w:cs="Open Sans"/>
          <w:b/>
          <w:bCs/>
          <w:i w:val="0"/>
          <w:iCs w:val="0"/>
          <w:color w:val="005C96"/>
          <w:spacing w:val="15"/>
        </w:rPr>
        <w:t xml:space="preserve"> </w:t>
      </w:r>
      <w:r>
        <w:rPr>
          <w:rFonts w:ascii="Open Sans" w:hAnsi="Open Sans" w:cs="Open Sans"/>
          <w:b/>
          <w:bCs/>
          <w:i w:val="0"/>
          <w:iCs w:val="0"/>
          <w:color w:val="005C96"/>
          <w:spacing w:val="-10"/>
        </w:rPr>
        <w:t>9</w:t>
      </w:r>
    </w:p>
    <w:p w14:paraId="2DF9F9A5" w14:textId="77777777" w:rsidR="008B5D5B" w:rsidRDefault="000B25AA">
      <w:pPr>
        <w:pStyle w:val="ListParagraph"/>
        <w:numPr>
          <w:ilvl w:val="0"/>
          <w:numId w:val="5"/>
        </w:numPr>
        <w:tabs>
          <w:tab w:val="left" w:pos="409"/>
        </w:tabs>
        <w:kinsoku w:val="0"/>
        <w:overflowPunct w:val="0"/>
        <w:spacing w:before="51"/>
        <w:ind w:left="409" w:hanging="282"/>
        <w:rPr>
          <w:b/>
          <w:bCs/>
          <w:spacing w:val="-10"/>
          <w:sz w:val="18"/>
          <w:szCs w:val="18"/>
        </w:rPr>
      </w:pPr>
      <w:r>
        <w:rPr>
          <w:b/>
          <w:bCs/>
          <w:sz w:val="18"/>
          <w:szCs w:val="18"/>
        </w:rPr>
        <w:t>RELEVANCE</w:t>
      </w:r>
      <w:r>
        <w:rPr>
          <w:b/>
          <w:bCs/>
          <w:spacing w:val="19"/>
          <w:sz w:val="18"/>
          <w:szCs w:val="18"/>
        </w:rPr>
        <w:t xml:space="preserve"> </w:t>
      </w:r>
      <w:r>
        <w:rPr>
          <w:b/>
          <w:bCs/>
          <w:sz w:val="18"/>
          <w:szCs w:val="18"/>
        </w:rPr>
        <w:t>/</w:t>
      </w:r>
      <w:r>
        <w:rPr>
          <w:b/>
          <w:bCs/>
          <w:spacing w:val="19"/>
          <w:sz w:val="18"/>
          <w:szCs w:val="18"/>
        </w:rPr>
        <w:t xml:space="preserve"> </w:t>
      </w:r>
      <w:r>
        <w:rPr>
          <w:b/>
          <w:bCs/>
          <w:spacing w:val="-10"/>
          <w:sz w:val="18"/>
          <w:szCs w:val="18"/>
        </w:rPr>
        <w:t>9</w:t>
      </w:r>
    </w:p>
    <w:p w14:paraId="69EAF6A5" w14:textId="77777777" w:rsidR="008B5D5B" w:rsidRDefault="000B25AA">
      <w:pPr>
        <w:pStyle w:val="ListParagraph"/>
        <w:numPr>
          <w:ilvl w:val="1"/>
          <w:numId w:val="5"/>
        </w:numPr>
        <w:tabs>
          <w:tab w:val="left" w:pos="701"/>
        </w:tabs>
        <w:kinsoku w:val="0"/>
        <w:overflowPunct w:val="0"/>
        <w:spacing w:before="52"/>
        <w:ind w:left="701" w:hanging="291"/>
        <w:rPr>
          <w:b/>
          <w:bCs/>
          <w:spacing w:val="-10"/>
          <w:sz w:val="18"/>
          <w:szCs w:val="18"/>
        </w:rPr>
      </w:pPr>
      <w:r>
        <w:rPr>
          <w:b/>
          <w:bCs/>
          <w:sz w:val="18"/>
          <w:szCs w:val="18"/>
        </w:rPr>
        <w:t>Background</w:t>
      </w:r>
      <w:r>
        <w:rPr>
          <w:b/>
          <w:bCs/>
          <w:spacing w:val="22"/>
          <w:sz w:val="18"/>
          <w:szCs w:val="18"/>
        </w:rPr>
        <w:t xml:space="preserve"> </w:t>
      </w:r>
      <w:r>
        <w:rPr>
          <w:b/>
          <w:bCs/>
          <w:sz w:val="18"/>
          <w:szCs w:val="18"/>
        </w:rPr>
        <w:t>and</w:t>
      </w:r>
      <w:r>
        <w:rPr>
          <w:b/>
          <w:bCs/>
          <w:spacing w:val="22"/>
          <w:sz w:val="18"/>
          <w:szCs w:val="18"/>
        </w:rPr>
        <w:t xml:space="preserve"> </w:t>
      </w:r>
      <w:r>
        <w:rPr>
          <w:b/>
          <w:bCs/>
          <w:sz w:val="18"/>
          <w:szCs w:val="18"/>
        </w:rPr>
        <w:t>general</w:t>
      </w:r>
      <w:r>
        <w:rPr>
          <w:b/>
          <w:bCs/>
          <w:spacing w:val="23"/>
          <w:sz w:val="18"/>
          <w:szCs w:val="18"/>
        </w:rPr>
        <w:t xml:space="preserve"> </w:t>
      </w:r>
      <w:r>
        <w:rPr>
          <w:b/>
          <w:bCs/>
          <w:sz w:val="18"/>
          <w:szCs w:val="18"/>
        </w:rPr>
        <w:t>objectives</w:t>
      </w:r>
      <w:r>
        <w:rPr>
          <w:b/>
          <w:bCs/>
          <w:spacing w:val="22"/>
          <w:sz w:val="18"/>
          <w:szCs w:val="18"/>
        </w:rPr>
        <w:t xml:space="preserve"> </w:t>
      </w:r>
      <w:r>
        <w:rPr>
          <w:b/>
          <w:bCs/>
          <w:sz w:val="18"/>
          <w:szCs w:val="18"/>
        </w:rPr>
        <w:t>/</w:t>
      </w:r>
      <w:r>
        <w:rPr>
          <w:b/>
          <w:bCs/>
          <w:spacing w:val="23"/>
          <w:sz w:val="18"/>
          <w:szCs w:val="18"/>
        </w:rPr>
        <w:t xml:space="preserve"> </w:t>
      </w:r>
      <w:r>
        <w:rPr>
          <w:b/>
          <w:bCs/>
          <w:spacing w:val="-10"/>
          <w:sz w:val="18"/>
          <w:szCs w:val="18"/>
        </w:rPr>
        <w:t>9</w:t>
      </w:r>
    </w:p>
    <w:p w14:paraId="7605119F" w14:textId="77777777" w:rsidR="008B5D5B" w:rsidRDefault="000B25AA">
      <w:pPr>
        <w:pStyle w:val="ListParagraph"/>
        <w:numPr>
          <w:ilvl w:val="1"/>
          <w:numId w:val="5"/>
        </w:numPr>
        <w:tabs>
          <w:tab w:val="left" w:pos="719"/>
        </w:tabs>
        <w:kinsoku w:val="0"/>
        <w:overflowPunct w:val="0"/>
        <w:spacing w:before="51"/>
        <w:ind w:left="719" w:hanging="309"/>
        <w:rPr>
          <w:b/>
          <w:bCs/>
          <w:spacing w:val="-10"/>
          <w:sz w:val="18"/>
          <w:szCs w:val="18"/>
        </w:rPr>
      </w:pPr>
      <w:r>
        <w:rPr>
          <w:b/>
          <w:bCs/>
          <w:sz w:val="18"/>
          <w:szCs w:val="18"/>
        </w:rPr>
        <w:t>Needs</w:t>
      </w:r>
      <w:r>
        <w:rPr>
          <w:b/>
          <w:bCs/>
          <w:spacing w:val="21"/>
          <w:sz w:val="18"/>
          <w:szCs w:val="18"/>
        </w:rPr>
        <w:t xml:space="preserve"> </w:t>
      </w:r>
      <w:r>
        <w:rPr>
          <w:b/>
          <w:bCs/>
          <w:sz w:val="18"/>
          <w:szCs w:val="18"/>
        </w:rPr>
        <w:t>analysis</w:t>
      </w:r>
      <w:r>
        <w:rPr>
          <w:b/>
          <w:bCs/>
          <w:spacing w:val="21"/>
          <w:sz w:val="18"/>
          <w:szCs w:val="18"/>
        </w:rPr>
        <w:t xml:space="preserve"> </w:t>
      </w:r>
      <w:r>
        <w:rPr>
          <w:b/>
          <w:bCs/>
          <w:sz w:val="18"/>
          <w:szCs w:val="18"/>
        </w:rPr>
        <w:t>and</w:t>
      </w:r>
      <w:r>
        <w:rPr>
          <w:b/>
          <w:bCs/>
          <w:spacing w:val="21"/>
          <w:sz w:val="18"/>
          <w:szCs w:val="18"/>
        </w:rPr>
        <w:t xml:space="preserve"> </w:t>
      </w:r>
      <w:r>
        <w:rPr>
          <w:b/>
          <w:bCs/>
          <w:sz w:val="18"/>
          <w:szCs w:val="18"/>
        </w:rPr>
        <w:t>specific</w:t>
      </w:r>
      <w:r>
        <w:rPr>
          <w:b/>
          <w:bCs/>
          <w:spacing w:val="21"/>
          <w:sz w:val="18"/>
          <w:szCs w:val="18"/>
        </w:rPr>
        <w:t xml:space="preserve"> </w:t>
      </w:r>
      <w:r>
        <w:rPr>
          <w:b/>
          <w:bCs/>
          <w:sz w:val="18"/>
          <w:szCs w:val="18"/>
        </w:rPr>
        <w:t>objectives</w:t>
      </w:r>
      <w:r>
        <w:rPr>
          <w:b/>
          <w:bCs/>
          <w:spacing w:val="21"/>
          <w:sz w:val="18"/>
          <w:szCs w:val="18"/>
        </w:rPr>
        <w:t xml:space="preserve"> </w:t>
      </w:r>
      <w:r>
        <w:rPr>
          <w:b/>
          <w:bCs/>
          <w:sz w:val="18"/>
          <w:szCs w:val="18"/>
        </w:rPr>
        <w:t>/</w:t>
      </w:r>
      <w:r>
        <w:rPr>
          <w:b/>
          <w:bCs/>
          <w:spacing w:val="22"/>
          <w:sz w:val="18"/>
          <w:szCs w:val="18"/>
        </w:rPr>
        <w:t xml:space="preserve"> </w:t>
      </w:r>
      <w:proofErr w:type="gramStart"/>
      <w:r>
        <w:rPr>
          <w:b/>
          <w:bCs/>
          <w:spacing w:val="-10"/>
          <w:sz w:val="18"/>
          <w:szCs w:val="18"/>
        </w:rPr>
        <w:t>9</w:t>
      </w:r>
      <w:proofErr w:type="gramEnd"/>
    </w:p>
    <w:p w14:paraId="3B82005D" w14:textId="77777777" w:rsidR="008B5D5B" w:rsidRDefault="000B25AA">
      <w:pPr>
        <w:pStyle w:val="ListParagraph"/>
        <w:numPr>
          <w:ilvl w:val="1"/>
          <w:numId w:val="5"/>
        </w:numPr>
        <w:tabs>
          <w:tab w:val="left" w:pos="720"/>
        </w:tabs>
        <w:kinsoku w:val="0"/>
        <w:overflowPunct w:val="0"/>
        <w:spacing w:before="52"/>
        <w:ind w:left="720" w:hanging="310"/>
        <w:rPr>
          <w:b/>
          <w:bCs/>
          <w:spacing w:val="-10"/>
          <w:sz w:val="18"/>
          <w:szCs w:val="18"/>
        </w:rPr>
      </w:pPr>
      <w:r>
        <w:rPr>
          <w:b/>
          <w:bCs/>
          <w:sz w:val="18"/>
          <w:szCs w:val="18"/>
        </w:rPr>
        <w:t>Complementarity</w:t>
      </w:r>
      <w:r>
        <w:rPr>
          <w:b/>
          <w:bCs/>
          <w:spacing w:val="17"/>
          <w:sz w:val="18"/>
          <w:szCs w:val="18"/>
        </w:rPr>
        <w:t xml:space="preserve"> </w:t>
      </w:r>
      <w:r>
        <w:rPr>
          <w:b/>
          <w:bCs/>
          <w:sz w:val="18"/>
          <w:szCs w:val="18"/>
        </w:rPr>
        <w:t>with</w:t>
      </w:r>
      <w:r>
        <w:rPr>
          <w:b/>
          <w:bCs/>
          <w:spacing w:val="20"/>
          <w:sz w:val="18"/>
          <w:szCs w:val="18"/>
        </w:rPr>
        <w:t xml:space="preserve"> </w:t>
      </w:r>
      <w:r>
        <w:rPr>
          <w:b/>
          <w:bCs/>
          <w:sz w:val="18"/>
          <w:szCs w:val="18"/>
        </w:rPr>
        <w:t>other</w:t>
      </w:r>
      <w:r>
        <w:rPr>
          <w:b/>
          <w:bCs/>
          <w:spacing w:val="20"/>
          <w:sz w:val="18"/>
          <w:szCs w:val="18"/>
        </w:rPr>
        <w:t xml:space="preserve"> </w:t>
      </w:r>
      <w:r>
        <w:rPr>
          <w:b/>
          <w:bCs/>
          <w:sz w:val="18"/>
          <w:szCs w:val="18"/>
        </w:rPr>
        <w:t>actions</w:t>
      </w:r>
      <w:r>
        <w:rPr>
          <w:b/>
          <w:bCs/>
          <w:spacing w:val="20"/>
          <w:sz w:val="18"/>
          <w:szCs w:val="18"/>
        </w:rPr>
        <w:t xml:space="preserve"> </w:t>
      </w:r>
      <w:r>
        <w:rPr>
          <w:b/>
          <w:bCs/>
          <w:sz w:val="18"/>
          <w:szCs w:val="18"/>
        </w:rPr>
        <w:t>and</w:t>
      </w:r>
      <w:r>
        <w:rPr>
          <w:b/>
          <w:bCs/>
          <w:spacing w:val="20"/>
          <w:sz w:val="18"/>
          <w:szCs w:val="18"/>
        </w:rPr>
        <w:t xml:space="preserve"> </w:t>
      </w:r>
      <w:r>
        <w:rPr>
          <w:b/>
          <w:bCs/>
          <w:sz w:val="18"/>
          <w:szCs w:val="18"/>
        </w:rPr>
        <w:t>innovation</w:t>
      </w:r>
      <w:r>
        <w:rPr>
          <w:b/>
          <w:bCs/>
          <w:spacing w:val="19"/>
          <w:sz w:val="18"/>
          <w:szCs w:val="18"/>
        </w:rPr>
        <w:t xml:space="preserve"> </w:t>
      </w:r>
      <w:r>
        <w:rPr>
          <w:b/>
          <w:bCs/>
          <w:sz w:val="18"/>
          <w:szCs w:val="18"/>
        </w:rPr>
        <w:t>-</w:t>
      </w:r>
      <w:r>
        <w:rPr>
          <w:b/>
          <w:bCs/>
          <w:spacing w:val="20"/>
          <w:sz w:val="18"/>
          <w:szCs w:val="18"/>
        </w:rPr>
        <w:t xml:space="preserve"> </w:t>
      </w:r>
      <w:r>
        <w:rPr>
          <w:b/>
          <w:bCs/>
          <w:sz w:val="18"/>
          <w:szCs w:val="18"/>
        </w:rPr>
        <w:t>European</w:t>
      </w:r>
      <w:r>
        <w:rPr>
          <w:b/>
          <w:bCs/>
          <w:spacing w:val="20"/>
          <w:sz w:val="18"/>
          <w:szCs w:val="18"/>
        </w:rPr>
        <w:t xml:space="preserve"> </w:t>
      </w:r>
      <w:r>
        <w:rPr>
          <w:b/>
          <w:bCs/>
          <w:sz w:val="18"/>
          <w:szCs w:val="18"/>
        </w:rPr>
        <w:t>added</w:t>
      </w:r>
      <w:r>
        <w:rPr>
          <w:b/>
          <w:bCs/>
          <w:spacing w:val="20"/>
          <w:sz w:val="18"/>
          <w:szCs w:val="18"/>
        </w:rPr>
        <w:t xml:space="preserve"> </w:t>
      </w:r>
      <w:r>
        <w:rPr>
          <w:b/>
          <w:bCs/>
          <w:sz w:val="18"/>
          <w:szCs w:val="18"/>
        </w:rPr>
        <w:t>value</w:t>
      </w:r>
      <w:r>
        <w:rPr>
          <w:b/>
          <w:bCs/>
          <w:spacing w:val="20"/>
          <w:sz w:val="18"/>
          <w:szCs w:val="18"/>
        </w:rPr>
        <w:t xml:space="preserve"> </w:t>
      </w:r>
      <w:r>
        <w:rPr>
          <w:b/>
          <w:bCs/>
          <w:sz w:val="18"/>
          <w:szCs w:val="18"/>
        </w:rPr>
        <w:t>/</w:t>
      </w:r>
      <w:r>
        <w:rPr>
          <w:b/>
          <w:bCs/>
          <w:spacing w:val="20"/>
          <w:sz w:val="18"/>
          <w:szCs w:val="18"/>
        </w:rPr>
        <w:t xml:space="preserve"> </w:t>
      </w:r>
      <w:r>
        <w:rPr>
          <w:b/>
          <w:bCs/>
          <w:spacing w:val="-10"/>
          <w:sz w:val="18"/>
          <w:szCs w:val="18"/>
        </w:rPr>
        <w:t>9</w:t>
      </w:r>
    </w:p>
    <w:p w14:paraId="0554D684" w14:textId="77777777" w:rsidR="008B5D5B" w:rsidRDefault="000B25AA">
      <w:pPr>
        <w:pStyle w:val="ListParagraph"/>
        <w:numPr>
          <w:ilvl w:val="0"/>
          <w:numId w:val="5"/>
        </w:numPr>
        <w:tabs>
          <w:tab w:val="left" w:pos="409"/>
        </w:tabs>
        <w:kinsoku w:val="0"/>
        <w:overflowPunct w:val="0"/>
        <w:spacing w:before="51"/>
        <w:ind w:left="409" w:hanging="282"/>
        <w:rPr>
          <w:b/>
          <w:bCs/>
          <w:spacing w:val="-5"/>
          <w:sz w:val="18"/>
          <w:szCs w:val="18"/>
        </w:rPr>
      </w:pPr>
      <w:r>
        <w:rPr>
          <w:b/>
          <w:bCs/>
          <w:sz w:val="18"/>
          <w:szCs w:val="18"/>
        </w:rPr>
        <w:t>QUALITY</w:t>
      </w:r>
      <w:r>
        <w:rPr>
          <w:b/>
          <w:bCs/>
          <w:spacing w:val="17"/>
          <w:sz w:val="18"/>
          <w:szCs w:val="18"/>
        </w:rPr>
        <w:t xml:space="preserve"> </w:t>
      </w:r>
      <w:r>
        <w:rPr>
          <w:b/>
          <w:bCs/>
          <w:sz w:val="18"/>
          <w:szCs w:val="18"/>
        </w:rPr>
        <w:t>/</w:t>
      </w:r>
      <w:r>
        <w:rPr>
          <w:b/>
          <w:bCs/>
          <w:spacing w:val="19"/>
          <w:sz w:val="18"/>
          <w:szCs w:val="18"/>
        </w:rPr>
        <w:t xml:space="preserve"> </w:t>
      </w:r>
      <w:r>
        <w:rPr>
          <w:b/>
          <w:bCs/>
          <w:spacing w:val="-5"/>
          <w:sz w:val="18"/>
          <w:szCs w:val="18"/>
        </w:rPr>
        <w:t>10</w:t>
      </w:r>
    </w:p>
    <w:p w14:paraId="22B63A8E" w14:textId="77777777" w:rsidR="008B5D5B" w:rsidRDefault="000B25AA">
      <w:pPr>
        <w:pStyle w:val="ListParagraph"/>
        <w:numPr>
          <w:ilvl w:val="1"/>
          <w:numId w:val="5"/>
        </w:numPr>
        <w:tabs>
          <w:tab w:val="left" w:pos="712"/>
        </w:tabs>
        <w:kinsoku w:val="0"/>
        <w:overflowPunct w:val="0"/>
        <w:spacing w:before="52"/>
        <w:ind w:left="712" w:hanging="302"/>
        <w:rPr>
          <w:b/>
          <w:bCs/>
          <w:spacing w:val="-5"/>
          <w:sz w:val="18"/>
          <w:szCs w:val="18"/>
        </w:rPr>
      </w:pPr>
      <w:r>
        <w:rPr>
          <w:b/>
          <w:bCs/>
          <w:sz w:val="18"/>
          <w:szCs w:val="18"/>
        </w:rPr>
        <w:t>Concept</w:t>
      </w:r>
      <w:r>
        <w:rPr>
          <w:b/>
          <w:bCs/>
          <w:spacing w:val="19"/>
          <w:sz w:val="18"/>
          <w:szCs w:val="18"/>
        </w:rPr>
        <w:t xml:space="preserve"> </w:t>
      </w:r>
      <w:r>
        <w:rPr>
          <w:b/>
          <w:bCs/>
          <w:sz w:val="18"/>
          <w:szCs w:val="18"/>
        </w:rPr>
        <w:t>and</w:t>
      </w:r>
      <w:r>
        <w:rPr>
          <w:b/>
          <w:bCs/>
          <w:spacing w:val="19"/>
          <w:sz w:val="18"/>
          <w:szCs w:val="18"/>
        </w:rPr>
        <w:t xml:space="preserve"> </w:t>
      </w:r>
      <w:r>
        <w:rPr>
          <w:b/>
          <w:bCs/>
          <w:sz w:val="18"/>
          <w:szCs w:val="18"/>
        </w:rPr>
        <w:t>methodology</w:t>
      </w:r>
      <w:r>
        <w:rPr>
          <w:b/>
          <w:bCs/>
          <w:spacing w:val="19"/>
          <w:sz w:val="18"/>
          <w:szCs w:val="18"/>
        </w:rPr>
        <w:t xml:space="preserve"> </w:t>
      </w:r>
      <w:r>
        <w:rPr>
          <w:b/>
          <w:bCs/>
          <w:sz w:val="18"/>
          <w:szCs w:val="18"/>
        </w:rPr>
        <w:t>/</w:t>
      </w:r>
      <w:r>
        <w:rPr>
          <w:b/>
          <w:bCs/>
          <w:spacing w:val="19"/>
          <w:sz w:val="18"/>
          <w:szCs w:val="18"/>
        </w:rPr>
        <w:t xml:space="preserve"> </w:t>
      </w:r>
      <w:r>
        <w:rPr>
          <w:b/>
          <w:bCs/>
          <w:spacing w:val="-5"/>
          <w:sz w:val="18"/>
          <w:szCs w:val="18"/>
        </w:rPr>
        <w:t>10</w:t>
      </w:r>
    </w:p>
    <w:p w14:paraId="43F120B1" w14:textId="77777777" w:rsidR="008B5D5B" w:rsidRDefault="000B25AA">
      <w:pPr>
        <w:pStyle w:val="ListParagraph"/>
        <w:numPr>
          <w:ilvl w:val="1"/>
          <w:numId w:val="5"/>
        </w:numPr>
        <w:tabs>
          <w:tab w:val="left" w:pos="730"/>
        </w:tabs>
        <w:kinsoku w:val="0"/>
        <w:overflowPunct w:val="0"/>
        <w:spacing w:before="51"/>
        <w:ind w:left="730" w:hanging="320"/>
        <w:rPr>
          <w:b/>
          <w:bCs/>
          <w:spacing w:val="-5"/>
          <w:sz w:val="18"/>
          <w:szCs w:val="18"/>
        </w:rPr>
      </w:pPr>
      <w:r>
        <w:rPr>
          <w:b/>
          <w:bCs/>
          <w:sz w:val="18"/>
          <w:szCs w:val="18"/>
        </w:rPr>
        <w:t>Consortium</w:t>
      </w:r>
      <w:r>
        <w:rPr>
          <w:b/>
          <w:bCs/>
          <w:spacing w:val="23"/>
          <w:sz w:val="18"/>
          <w:szCs w:val="18"/>
        </w:rPr>
        <w:t xml:space="preserve"> </w:t>
      </w:r>
      <w:r>
        <w:rPr>
          <w:b/>
          <w:bCs/>
          <w:sz w:val="18"/>
          <w:szCs w:val="18"/>
        </w:rPr>
        <w:t>(Steering</w:t>
      </w:r>
      <w:r>
        <w:rPr>
          <w:b/>
          <w:bCs/>
          <w:spacing w:val="26"/>
          <w:sz w:val="18"/>
          <w:szCs w:val="18"/>
        </w:rPr>
        <w:t xml:space="preserve"> </w:t>
      </w:r>
      <w:r>
        <w:rPr>
          <w:b/>
          <w:bCs/>
          <w:sz w:val="18"/>
          <w:szCs w:val="18"/>
        </w:rPr>
        <w:t>Committee)</w:t>
      </w:r>
      <w:r>
        <w:rPr>
          <w:b/>
          <w:bCs/>
          <w:spacing w:val="25"/>
          <w:sz w:val="18"/>
          <w:szCs w:val="18"/>
        </w:rPr>
        <w:t xml:space="preserve"> </w:t>
      </w:r>
      <w:r>
        <w:rPr>
          <w:b/>
          <w:bCs/>
          <w:sz w:val="18"/>
          <w:szCs w:val="18"/>
        </w:rPr>
        <w:t>set-up,</w:t>
      </w:r>
      <w:r>
        <w:rPr>
          <w:b/>
          <w:bCs/>
          <w:spacing w:val="26"/>
          <w:sz w:val="18"/>
          <w:szCs w:val="18"/>
        </w:rPr>
        <w:t xml:space="preserve"> </w:t>
      </w:r>
      <w:r>
        <w:rPr>
          <w:b/>
          <w:bCs/>
          <w:sz w:val="18"/>
          <w:szCs w:val="18"/>
        </w:rPr>
        <w:t>management</w:t>
      </w:r>
      <w:r>
        <w:rPr>
          <w:b/>
          <w:bCs/>
          <w:spacing w:val="25"/>
          <w:sz w:val="18"/>
          <w:szCs w:val="18"/>
        </w:rPr>
        <w:t xml:space="preserve"> </w:t>
      </w:r>
      <w:r>
        <w:rPr>
          <w:b/>
          <w:bCs/>
          <w:sz w:val="18"/>
          <w:szCs w:val="18"/>
        </w:rPr>
        <w:t>/</w:t>
      </w:r>
      <w:r>
        <w:rPr>
          <w:b/>
          <w:bCs/>
          <w:spacing w:val="26"/>
          <w:sz w:val="18"/>
          <w:szCs w:val="18"/>
        </w:rPr>
        <w:t xml:space="preserve"> </w:t>
      </w:r>
      <w:r>
        <w:rPr>
          <w:b/>
          <w:bCs/>
          <w:spacing w:val="-5"/>
          <w:sz w:val="18"/>
          <w:szCs w:val="18"/>
        </w:rPr>
        <w:t>10</w:t>
      </w:r>
    </w:p>
    <w:p w14:paraId="14800E9B" w14:textId="77777777" w:rsidR="008B5D5B" w:rsidRDefault="000B25AA">
      <w:pPr>
        <w:pStyle w:val="ListParagraph"/>
        <w:numPr>
          <w:ilvl w:val="1"/>
          <w:numId w:val="5"/>
        </w:numPr>
        <w:tabs>
          <w:tab w:val="left" w:pos="731"/>
        </w:tabs>
        <w:kinsoku w:val="0"/>
        <w:overflowPunct w:val="0"/>
        <w:spacing w:before="52"/>
        <w:ind w:left="731" w:hanging="321"/>
        <w:rPr>
          <w:b/>
          <w:bCs/>
          <w:spacing w:val="-5"/>
          <w:sz w:val="18"/>
          <w:szCs w:val="18"/>
        </w:rPr>
      </w:pPr>
      <w:r>
        <w:rPr>
          <w:b/>
          <w:bCs/>
          <w:sz w:val="18"/>
          <w:szCs w:val="18"/>
        </w:rPr>
        <w:t>Project</w:t>
      </w:r>
      <w:r>
        <w:rPr>
          <w:b/>
          <w:bCs/>
          <w:spacing w:val="19"/>
          <w:sz w:val="18"/>
          <w:szCs w:val="18"/>
        </w:rPr>
        <w:t xml:space="preserve"> </w:t>
      </w:r>
      <w:r>
        <w:rPr>
          <w:b/>
          <w:bCs/>
          <w:sz w:val="18"/>
          <w:szCs w:val="18"/>
        </w:rPr>
        <w:t>teams,</w:t>
      </w:r>
      <w:r>
        <w:rPr>
          <w:b/>
          <w:bCs/>
          <w:spacing w:val="19"/>
          <w:sz w:val="18"/>
          <w:szCs w:val="18"/>
        </w:rPr>
        <w:t xml:space="preserve"> </w:t>
      </w:r>
      <w:proofErr w:type="gramStart"/>
      <w:r>
        <w:rPr>
          <w:b/>
          <w:bCs/>
          <w:sz w:val="18"/>
          <w:szCs w:val="18"/>
        </w:rPr>
        <w:t>staff</w:t>
      </w:r>
      <w:proofErr w:type="gramEnd"/>
      <w:r>
        <w:rPr>
          <w:b/>
          <w:bCs/>
          <w:spacing w:val="19"/>
          <w:sz w:val="18"/>
          <w:szCs w:val="18"/>
        </w:rPr>
        <w:t xml:space="preserve"> </w:t>
      </w:r>
      <w:r>
        <w:rPr>
          <w:b/>
          <w:bCs/>
          <w:sz w:val="18"/>
          <w:szCs w:val="18"/>
        </w:rPr>
        <w:t>and</w:t>
      </w:r>
      <w:r>
        <w:rPr>
          <w:b/>
          <w:bCs/>
          <w:spacing w:val="19"/>
          <w:sz w:val="18"/>
          <w:szCs w:val="18"/>
        </w:rPr>
        <w:t xml:space="preserve"> </w:t>
      </w:r>
      <w:r>
        <w:rPr>
          <w:b/>
          <w:bCs/>
          <w:sz w:val="18"/>
          <w:szCs w:val="18"/>
        </w:rPr>
        <w:t>experts</w:t>
      </w:r>
      <w:r>
        <w:rPr>
          <w:b/>
          <w:bCs/>
          <w:spacing w:val="19"/>
          <w:sz w:val="18"/>
          <w:szCs w:val="18"/>
        </w:rPr>
        <w:t xml:space="preserve"> </w:t>
      </w:r>
      <w:r>
        <w:rPr>
          <w:b/>
          <w:bCs/>
          <w:sz w:val="18"/>
          <w:szCs w:val="18"/>
        </w:rPr>
        <w:t>/</w:t>
      </w:r>
      <w:r>
        <w:rPr>
          <w:b/>
          <w:bCs/>
          <w:spacing w:val="19"/>
          <w:sz w:val="18"/>
          <w:szCs w:val="18"/>
        </w:rPr>
        <w:t xml:space="preserve"> </w:t>
      </w:r>
      <w:r>
        <w:rPr>
          <w:b/>
          <w:bCs/>
          <w:spacing w:val="-5"/>
          <w:sz w:val="18"/>
          <w:szCs w:val="18"/>
        </w:rPr>
        <w:t>10</w:t>
      </w:r>
    </w:p>
    <w:p w14:paraId="0FBCFDCB" w14:textId="77777777" w:rsidR="008B5D5B" w:rsidRDefault="000B25AA">
      <w:pPr>
        <w:pStyle w:val="ListParagraph"/>
        <w:numPr>
          <w:ilvl w:val="1"/>
          <w:numId w:val="5"/>
        </w:numPr>
        <w:tabs>
          <w:tab w:val="left" w:pos="728"/>
        </w:tabs>
        <w:kinsoku w:val="0"/>
        <w:overflowPunct w:val="0"/>
        <w:spacing w:before="52"/>
        <w:ind w:left="728" w:hanging="318"/>
        <w:rPr>
          <w:b/>
          <w:bCs/>
          <w:spacing w:val="-5"/>
          <w:sz w:val="18"/>
          <w:szCs w:val="18"/>
        </w:rPr>
      </w:pPr>
      <w:r>
        <w:rPr>
          <w:b/>
          <w:bCs/>
          <w:sz w:val="18"/>
          <w:szCs w:val="18"/>
        </w:rPr>
        <w:t>Project</w:t>
      </w:r>
      <w:r>
        <w:rPr>
          <w:b/>
          <w:bCs/>
          <w:spacing w:val="22"/>
          <w:sz w:val="18"/>
          <w:szCs w:val="18"/>
        </w:rPr>
        <w:t xml:space="preserve"> </w:t>
      </w:r>
      <w:r>
        <w:rPr>
          <w:b/>
          <w:bCs/>
          <w:sz w:val="18"/>
          <w:szCs w:val="18"/>
        </w:rPr>
        <w:t>quality</w:t>
      </w:r>
      <w:r>
        <w:rPr>
          <w:b/>
          <w:bCs/>
          <w:spacing w:val="22"/>
          <w:sz w:val="18"/>
          <w:szCs w:val="18"/>
        </w:rPr>
        <w:t xml:space="preserve"> </w:t>
      </w:r>
      <w:r>
        <w:rPr>
          <w:b/>
          <w:bCs/>
          <w:sz w:val="18"/>
          <w:szCs w:val="18"/>
        </w:rPr>
        <w:t>assurance</w:t>
      </w:r>
      <w:r>
        <w:rPr>
          <w:b/>
          <w:bCs/>
          <w:spacing w:val="23"/>
          <w:sz w:val="18"/>
          <w:szCs w:val="18"/>
        </w:rPr>
        <w:t xml:space="preserve"> </w:t>
      </w:r>
      <w:r>
        <w:rPr>
          <w:b/>
          <w:bCs/>
          <w:sz w:val="18"/>
          <w:szCs w:val="18"/>
        </w:rPr>
        <w:t>and</w:t>
      </w:r>
      <w:r>
        <w:rPr>
          <w:b/>
          <w:bCs/>
          <w:spacing w:val="22"/>
          <w:sz w:val="18"/>
          <w:szCs w:val="18"/>
        </w:rPr>
        <w:t xml:space="preserve"> </w:t>
      </w:r>
      <w:r>
        <w:rPr>
          <w:b/>
          <w:bCs/>
          <w:sz w:val="18"/>
          <w:szCs w:val="18"/>
        </w:rPr>
        <w:t>monitoring</w:t>
      </w:r>
      <w:r>
        <w:rPr>
          <w:b/>
          <w:bCs/>
          <w:spacing w:val="22"/>
          <w:sz w:val="18"/>
          <w:szCs w:val="18"/>
        </w:rPr>
        <w:t xml:space="preserve"> </w:t>
      </w:r>
      <w:r>
        <w:rPr>
          <w:b/>
          <w:bCs/>
          <w:sz w:val="18"/>
          <w:szCs w:val="18"/>
        </w:rPr>
        <w:t>and</w:t>
      </w:r>
      <w:r>
        <w:rPr>
          <w:b/>
          <w:bCs/>
          <w:spacing w:val="23"/>
          <w:sz w:val="18"/>
          <w:szCs w:val="18"/>
        </w:rPr>
        <w:t xml:space="preserve"> </w:t>
      </w:r>
      <w:r>
        <w:rPr>
          <w:b/>
          <w:bCs/>
          <w:sz w:val="18"/>
          <w:szCs w:val="18"/>
        </w:rPr>
        <w:t>evaluation</w:t>
      </w:r>
      <w:r>
        <w:rPr>
          <w:b/>
          <w:bCs/>
          <w:spacing w:val="22"/>
          <w:sz w:val="18"/>
          <w:szCs w:val="18"/>
        </w:rPr>
        <w:t xml:space="preserve"> </w:t>
      </w:r>
      <w:r>
        <w:rPr>
          <w:b/>
          <w:bCs/>
          <w:sz w:val="18"/>
          <w:szCs w:val="18"/>
        </w:rPr>
        <w:t>strategy</w:t>
      </w:r>
      <w:r>
        <w:rPr>
          <w:b/>
          <w:bCs/>
          <w:spacing w:val="22"/>
          <w:sz w:val="18"/>
          <w:szCs w:val="18"/>
        </w:rPr>
        <w:t xml:space="preserve"> </w:t>
      </w:r>
      <w:r>
        <w:rPr>
          <w:b/>
          <w:bCs/>
          <w:sz w:val="18"/>
          <w:szCs w:val="18"/>
        </w:rPr>
        <w:t>/</w:t>
      </w:r>
      <w:r>
        <w:rPr>
          <w:b/>
          <w:bCs/>
          <w:spacing w:val="23"/>
          <w:sz w:val="18"/>
          <w:szCs w:val="18"/>
        </w:rPr>
        <w:t xml:space="preserve"> </w:t>
      </w:r>
      <w:r>
        <w:rPr>
          <w:b/>
          <w:bCs/>
          <w:spacing w:val="-5"/>
          <w:sz w:val="18"/>
          <w:szCs w:val="18"/>
        </w:rPr>
        <w:t>10</w:t>
      </w:r>
    </w:p>
    <w:p w14:paraId="60611209" w14:textId="77777777" w:rsidR="008B5D5B" w:rsidRDefault="000B25AA">
      <w:pPr>
        <w:pStyle w:val="ListParagraph"/>
        <w:numPr>
          <w:ilvl w:val="1"/>
          <w:numId w:val="5"/>
        </w:numPr>
        <w:tabs>
          <w:tab w:val="left" w:pos="730"/>
        </w:tabs>
        <w:kinsoku w:val="0"/>
        <w:overflowPunct w:val="0"/>
        <w:spacing w:before="51"/>
        <w:ind w:left="730" w:hanging="320"/>
        <w:rPr>
          <w:b/>
          <w:bCs/>
          <w:spacing w:val="-5"/>
          <w:sz w:val="18"/>
          <w:szCs w:val="18"/>
        </w:rPr>
      </w:pPr>
      <w:r>
        <w:rPr>
          <w:b/>
          <w:bCs/>
          <w:sz w:val="18"/>
          <w:szCs w:val="18"/>
        </w:rPr>
        <w:t>Cost</w:t>
      </w:r>
      <w:r>
        <w:rPr>
          <w:b/>
          <w:bCs/>
          <w:spacing w:val="22"/>
          <w:sz w:val="18"/>
          <w:szCs w:val="18"/>
        </w:rPr>
        <w:t xml:space="preserve"> </w:t>
      </w:r>
      <w:r>
        <w:rPr>
          <w:b/>
          <w:bCs/>
          <w:sz w:val="18"/>
          <w:szCs w:val="18"/>
        </w:rPr>
        <w:t>effectiveness</w:t>
      </w:r>
      <w:r>
        <w:rPr>
          <w:b/>
          <w:bCs/>
          <w:spacing w:val="22"/>
          <w:sz w:val="18"/>
          <w:szCs w:val="18"/>
        </w:rPr>
        <w:t xml:space="preserve"> </w:t>
      </w:r>
      <w:r>
        <w:rPr>
          <w:b/>
          <w:bCs/>
          <w:sz w:val="18"/>
          <w:szCs w:val="18"/>
        </w:rPr>
        <w:t>and</w:t>
      </w:r>
      <w:r>
        <w:rPr>
          <w:b/>
          <w:bCs/>
          <w:spacing w:val="22"/>
          <w:sz w:val="18"/>
          <w:szCs w:val="18"/>
        </w:rPr>
        <w:t xml:space="preserve"> </w:t>
      </w:r>
      <w:r>
        <w:rPr>
          <w:b/>
          <w:bCs/>
          <w:sz w:val="18"/>
          <w:szCs w:val="18"/>
        </w:rPr>
        <w:t>financial</w:t>
      </w:r>
      <w:r>
        <w:rPr>
          <w:b/>
          <w:bCs/>
          <w:spacing w:val="22"/>
          <w:sz w:val="18"/>
          <w:szCs w:val="18"/>
        </w:rPr>
        <w:t xml:space="preserve"> </w:t>
      </w:r>
      <w:r>
        <w:rPr>
          <w:b/>
          <w:bCs/>
          <w:sz w:val="18"/>
          <w:szCs w:val="18"/>
        </w:rPr>
        <w:t>management</w:t>
      </w:r>
      <w:r>
        <w:rPr>
          <w:b/>
          <w:bCs/>
          <w:spacing w:val="22"/>
          <w:sz w:val="18"/>
          <w:szCs w:val="18"/>
        </w:rPr>
        <w:t xml:space="preserve"> </w:t>
      </w:r>
      <w:r>
        <w:rPr>
          <w:b/>
          <w:bCs/>
          <w:sz w:val="18"/>
          <w:szCs w:val="18"/>
        </w:rPr>
        <w:t>/</w:t>
      </w:r>
      <w:r>
        <w:rPr>
          <w:b/>
          <w:bCs/>
          <w:spacing w:val="22"/>
          <w:sz w:val="18"/>
          <w:szCs w:val="18"/>
        </w:rPr>
        <w:t xml:space="preserve"> </w:t>
      </w:r>
      <w:r>
        <w:rPr>
          <w:b/>
          <w:bCs/>
          <w:spacing w:val="-5"/>
          <w:sz w:val="18"/>
          <w:szCs w:val="18"/>
        </w:rPr>
        <w:t>11</w:t>
      </w:r>
    </w:p>
    <w:p w14:paraId="06FDD371" w14:textId="77777777" w:rsidR="008B5D5B" w:rsidRDefault="000B25AA">
      <w:pPr>
        <w:pStyle w:val="ListParagraph"/>
        <w:numPr>
          <w:ilvl w:val="1"/>
          <w:numId w:val="5"/>
        </w:numPr>
        <w:tabs>
          <w:tab w:val="left" w:pos="725"/>
        </w:tabs>
        <w:kinsoku w:val="0"/>
        <w:overflowPunct w:val="0"/>
        <w:spacing w:before="52"/>
        <w:ind w:left="725" w:hanging="315"/>
        <w:rPr>
          <w:b/>
          <w:bCs/>
          <w:spacing w:val="-5"/>
          <w:sz w:val="18"/>
          <w:szCs w:val="18"/>
        </w:rPr>
      </w:pPr>
      <w:r>
        <w:rPr>
          <w:b/>
          <w:bCs/>
          <w:sz w:val="18"/>
          <w:szCs w:val="18"/>
        </w:rPr>
        <w:t>Risk</w:t>
      </w:r>
      <w:r>
        <w:rPr>
          <w:b/>
          <w:bCs/>
          <w:spacing w:val="16"/>
          <w:sz w:val="18"/>
          <w:szCs w:val="18"/>
        </w:rPr>
        <w:t xml:space="preserve"> </w:t>
      </w:r>
      <w:r>
        <w:rPr>
          <w:b/>
          <w:bCs/>
          <w:sz w:val="18"/>
          <w:szCs w:val="18"/>
        </w:rPr>
        <w:t>management</w:t>
      </w:r>
      <w:r>
        <w:rPr>
          <w:b/>
          <w:bCs/>
          <w:spacing w:val="17"/>
          <w:sz w:val="18"/>
          <w:szCs w:val="18"/>
        </w:rPr>
        <w:t xml:space="preserve"> </w:t>
      </w:r>
      <w:r>
        <w:rPr>
          <w:b/>
          <w:bCs/>
          <w:sz w:val="18"/>
          <w:szCs w:val="18"/>
        </w:rPr>
        <w:t>/</w:t>
      </w:r>
      <w:r>
        <w:rPr>
          <w:b/>
          <w:bCs/>
          <w:spacing w:val="17"/>
          <w:sz w:val="18"/>
          <w:szCs w:val="18"/>
        </w:rPr>
        <w:t xml:space="preserve"> </w:t>
      </w:r>
      <w:proofErr w:type="gramStart"/>
      <w:r>
        <w:rPr>
          <w:b/>
          <w:bCs/>
          <w:spacing w:val="-5"/>
          <w:sz w:val="18"/>
          <w:szCs w:val="18"/>
        </w:rPr>
        <w:t>11</w:t>
      </w:r>
      <w:proofErr w:type="gramEnd"/>
    </w:p>
    <w:p w14:paraId="52A5464E" w14:textId="77777777" w:rsidR="008B5D5B" w:rsidRDefault="000B25AA">
      <w:pPr>
        <w:pStyle w:val="BodyText"/>
        <w:kinsoku w:val="0"/>
        <w:overflowPunct w:val="0"/>
        <w:spacing w:before="51"/>
        <w:ind w:left="410"/>
        <w:rPr>
          <w:rFonts w:ascii="Open Sans SemiBold" w:hAnsi="Open Sans SemiBold" w:cs="Open Sans SemiBold"/>
          <w:b/>
          <w:bCs/>
          <w:i w:val="0"/>
          <w:iCs w:val="0"/>
          <w:spacing w:val="-5"/>
        </w:rPr>
      </w:pPr>
      <w:r>
        <w:rPr>
          <w:rFonts w:ascii="Open Sans SemiBold" w:hAnsi="Open Sans SemiBold" w:cs="Open Sans SemiBold"/>
          <w:b/>
          <w:bCs/>
          <w:i w:val="0"/>
          <w:iCs w:val="0"/>
        </w:rPr>
        <w:t>2.7.</w:t>
      </w:r>
      <w:r>
        <w:rPr>
          <w:rFonts w:ascii="Open Sans SemiBold" w:hAnsi="Open Sans SemiBold" w:cs="Open Sans SemiBold"/>
          <w:b/>
          <w:bCs/>
          <w:i w:val="0"/>
          <w:iCs w:val="0"/>
          <w:spacing w:val="9"/>
        </w:rPr>
        <w:t xml:space="preserve"> </w:t>
      </w:r>
      <w:r>
        <w:rPr>
          <w:rFonts w:ascii="Open Sans SemiBold" w:hAnsi="Open Sans SemiBold" w:cs="Open Sans SemiBold"/>
          <w:b/>
          <w:bCs/>
          <w:i w:val="0"/>
          <w:iCs w:val="0"/>
        </w:rPr>
        <w:t>Ethics</w:t>
      </w:r>
      <w:r>
        <w:rPr>
          <w:rFonts w:ascii="Open Sans SemiBold" w:hAnsi="Open Sans SemiBold" w:cs="Open Sans SemiBold"/>
          <w:b/>
          <w:bCs/>
          <w:i w:val="0"/>
          <w:iCs w:val="0"/>
          <w:spacing w:val="9"/>
        </w:rPr>
        <w:t xml:space="preserve"> </w:t>
      </w:r>
      <w:r>
        <w:rPr>
          <w:rFonts w:ascii="Open Sans SemiBold" w:hAnsi="Open Sans SemiBold" w:cs="Open Sans SemiBold"/>
          <w:b/>
          <w:bCs/>
          <w:i w:val="0"/>
          <w:iCs w:val="0"/>
        </w:rPr>
        <w:t>and</w:t>
      </w:r>
      <w:r>
        <w:rPr>
          <w:rFonts w:ascii="Open Sans SemiBold" w:hAnsi="Open Sans SemiBold" w:cs="Open Sans SemiBold"/>
          <w:b/>
          <w:bCs/>
          <w:i w:val="0"/>
          <w:iCs w:val="0"/>
          <w:spacing w:val="9"/>
        </w:rPr>
        <w:t xml:space="preserve"> </w:t>
      </w:r>
      <w:r>
        <w:rPr>
          <w:rFonts w:ascii="Open Sans SemiBold" w:hAnsi="Open Sans SemiBold" w:cs="Open Sans SemiBold"/>
          <w:b/>
          <w:bCs/>
          <w:i w:val="0"/>
          <w:iCs w:val="0"/>
        </w:rPr>
        <w:t>EU</w:t>
      </w:r>
      <w:r>
        <w:rPr>
          <w:rFonts w:ascii="Open Sans SemiBold" w:hAnsi="Open Sans SemiBold" w:cs="Open Sans SemiBold"/>
          <w:b/>
          <w:bCs/>
          <w:i w:val="0"/>
          <w:iCs w:val="0"/>
          <w:spacing w:val="9"/>
        </w:rPr>
        <w:t xml:space="preserve"> </w:t>
      </w:r>
      <w:r>
        <w:rPr>
          <w:rFonts w:ascii="Open Sans SemiBold" w:hAnsi="Open Sans SemiBold" w:cs="Open Sans SemiBold"/>
          <w:b/>
          <w:bCs/>
          <w:i w:val="0"/>
          <w:iCs w:val="0"/>
        </w:rPr>
        <w:t>values</w:t>
      </w:r>
      <w:r>
        <w:rPr>
          <w:rFonts w:ascii="Open Sans SemiBold" w:hAnsi="Open Sans SemiBold" w:cs="Open Sans SemiBold"/>
          <w:b/>
          <w:bCs/>
          <w:i w:val="0"/>
          <w:iCs w:val="0"/>
          <w:spacing w:val="9"/>
        </w:rPr>
        <w:t xml:space="preserve"> </w:t>
      </w:r>
      <w:r>
        <w:rPr>
          <w:rFonts w:ascii="Open Sans SemiBold" w:hAnsi="Open Sans SemiBold" w:cs="Open Sans SemiBold"/>
          <w:b/>
          <w:bCs/>
          <w:i w:val="0"/>
          <w:iCs w:val="0"/>
        </w:rPr>
        <w:t>/</w:t>
      </w:r>
      <w:r>
        <w:rPr>
          <w:rFonts w:ascii="Open Sans SemiBold" w:hAnsi="Open Sans SemiBold" w:cs="Open Sans SemiBold"/>
          <w:b/>
          <w:bCs/>
          <w:i w:val="0"/>
          <w:iCs w:val="0"/>
          <w:spacing w:val="10"/>
        </w:rPr>
        <w:t xml:space="preserve"> </w:t>
      </w:r>
      <w:r>
        <w:rPr>
          <w:rFonts w:ascii="Open Sans SemiBold" w:hAnsi="Open Sans SemiBold" w:cs="Open Sans SemiBold"/>
          <w:b/>
          <w:bCs/>
          <w:i w:val="0"/>
          <w:iCs w:val="0"/>
          <w:spacing w:val="-5"/>
        </w:rPr>
        <w:t>12</w:t>
      </w:r>
    </w:p>
    <w:p w14:paraId="2986F747" w14:textId="77777777" w:rsidR="008B5D5B" w:rsidRDefault="000B25AA">
      <w:pPr>
        <w:pStyle w:val="ListParagraph"/>
        <w:numPr>
          <w:ilvl w:val="0"/>
          <w:numId w:val="5"/>
        </w:numPr>
        <w:tabs>
          <w:tab w:val="left" w:pos="409"/>
        </w:tabs>
        <w:kinsoku w:val="0"/>
        <w:overflowPunct w:val="0"/>
        <w:spacing w:before="52"/>
        <w:ind w:left="409" w:hanging="282"/>
        <w:rPr>
          <w:b/>
          <w:bCs/>
          <w:spacing w:val="-5"/>
          <w:sz w:val="18"/>
          <w:szCs w:val="18"/>
        </w:rPr>
      </w:pPr>
      <w:r>
        <w:rPr>
          <w:b/>
          <w:bCs/>
          <w:sz w:val="18"/>
          <w:szCs w:val="18"/>
        </w:rPr>
        <w:t>IMPACT</w:t>
      </w:r>
      <w:r>
        <w:rPr>
          <w:b/>
          <w:bCs/>
          <w:spacing w:val="9"/>
          <w:sz w:val="18"/>
          <w:szCs w:val="18"/>
        </w:rPr>
        <w:t xml:space="preserve"> </w:t>
      </w:r>
      <w:r>
        <w:rPr>
          <w:b/>
          <w:bCs/>
          <w:sz w:val="18"/>
          <w:szCs w:val="18"/>
        </w:rPr>
        <w:t>/</w:t>
      </w:r>
      <w:r>
        <w:rPr>
          <w:b/>
          <w:bCs/>
          <w:spacing w:val="10"/>
          <w:sz w:val="18"/>
          <w:szCs w:val="18"/>
        </w:rPr>
        <w:t xml:space="preserve"> </w:t>
      </w:r>
      <w:r>
        <w:rPr>
          <w:b/>
          <w:bCs/>
          <w:spacing w:val="-5"/>
          <w:sz w:val="18"/>
          <w:szCs w:val="18"/>
        </w:rPr>
        <w:t>12</w:t>
      </w:r>
    </w:p>
    <w:p w14:paraId="39C92992" w14:textId="77777777" w:rsidR="008B5D5B" w:rsidRDefault="000B25AA">
      <w:pPr>
        <w:pStyle w:val="ListParagraph"/>
        <w:numPr>
          <w:ilvl w:val="1"/>
          <w:numId w:val="5"/>
        </w:numPr>
        <w:tabs>
          <w:tab w:val="left" w:pos="709"/>
        </w:tabs>
        <w:kinsoku w:val="0"/>
        <w:overflowPunct w:val="0"/>
        <w:spacing w:before="51"/>
        <w:ind w:left="709" w:hanging="299"/>
        <w:rPr>
          <w:b/>
          <w:bCs/>
          <w:spacing w:val="-5"/>
          <w:sz w:val="18"/>
          <w:szCs w:val="18"/>
        </w:rPr>
      </w:pPr>
      <w:r>
        <w:rPr>
          <w:b/>
          <w:bCs/>
          <w:sz w:val="18"/>
          <w:szCs w:val="18"/>
        </w:rPr>
        <w:t>Impact</w:t>
      </w:r>
      <w:r>
        <w:rPr>
          <w:b/>
          <w:bCs/>
          <w:spacing w:val="15"/>
          <w:sz w:val="18"/>
          <w:szCs w:val="18"/>
        </w:rPr>
        <w:t xml:space="preserve"> </w:t>
      </w:r>
      <w:r>
        <w:rPr>
          <w:b/>
          <w:bCs/>
          <w:sz w:val="18"/>
          <w:szCs w:val="18"/>
        </w:rPr>
        <w:t>and</w:t>
      </w:r>
      <w:r>
        <w:rPr>
          <w:b/>
          <w:bCs/>
          <w:spacing w:val="16"/>
          <w:sz w:val="18"/>
          <w:szCs w:val="18"/>
        </w:rPr>
        <w:t xml:space="preserve"> </w:t>
      </w:r>
      <w:r>
        <w:rPr>
          <w:b/>
          <w:bCs/>
          <w:sz w:val="18"/>
          <w:szCs w:val="18"/>
        </w:rPr>
        <w:t>ambition</w:t>
      </w:r>
      <w:r>
        <w:rPr>
          <w:b/>
          <w:bCs/>
          <w:spacing w:val="16"/>
          <w:sz w:val="18"/>
          <w:szCs w:val="18"/>
        </w:rPr>
        <w:t xml:space="preserve"> </w:t>
      </w:r>
      <w:r>
        <w:rPr>
          <w:b/>
          <w:bCs/>
          <w:sz w:val="18"/>
          <w:szCs w:val="18"/>
        </w:rPr>
        <w:t>/</w:t>
      </w:r>
      <w:r>
        <w:rPr>
          <w:b/>
          <w:bCs/>
          <w:spacing w:val="16"/>
          <w:sz w:val="18"/>
          <w:szCs w:val="18"/>
        </w:rPr>
        <w:t xml:space="preserve"> </w:t>
      </w:r>
      <w:r>
        <w:rPr>
          <w:b/>
          <w:bCs/>
          <w:spacing w:val="-5"/>
          <w:sz w:val="18"/>
          <w:szCs w:val="18"/>
        </w:rPr>
        <w:t>12</w:t>
      </w:r>
    </w:p>
    <w:p w14:paraId="754CAA84" w14:textId="77777777" w:rsidR="008B5D5B" w:rsidRDefault="000B25AA">
      <w:pPr>
        <w:pStyle w:val="ListParagraph"/>
        <w:numPr>
          <w:ilvl w:val="1"/>
          <w:numId w:val="5"/>
        </w:numPr>
        <w:tabs>
          <w:tab w:val="left" w:pos="727"/>
        </w:tabs>
        <w:kinsoku w:val="0"/>
        <w:overflowPunct w:val="0"/>
        <w:spacing w:before="52"/>
        <w:ind w:left="727" w:hanging="317"/>
        <w:rPr>
          <w:b/>
          <w:bCs/>
          <w:spacing w:val="-5"/>
          <w:sz w:val="18"/>
          <w:szCs w:val="18"/>
        </w:rPr>
      </w:pPr>
      <w:r>
        <w:rPr>
          <w:b/>
          <w:bCs/>
          <w:sz w:val="18"/>
          <w:szCs w:val="18"/>
        </w:rPr>
        <w:t>Communication,</w:t>
      </w:r>
      <w:r>
        <w:rPr>
          <w:b/>
          <w:bCs/>
          <w:spacing w:val="29"/>
          <w:sz w:val="18"/>
          <w:szCs w:val="18"/>
        </w:rPr>
        <w:t xml:space="preserve"> </w:t>
      </w:r>
      <w:r>
        <w:rPr>
          <w:b/>
          <w:bCs/>
          <w:sz w:val="18"/>
          <w:szCs w:val="18"/>
        </w:rPr>
        <w:t>dissemination,</w:t>
      </w:r>
      <w:r>
        <w:rPr>
          <w:b/>
          <w:bCs/>
          <w:spacing w:val="29"/>
          <w:sz w:val="18"/>
          <w:szCs w:val="18"/>
        </w:rPr>
        <w:t xml:space="preserve"> </w:t>
      </w:r>
      <w:r>
        <w:rPr>
          <w:b/>
          <w:bCs/>
          <w:sz w:val="18"/>
          <w:szCs w:val="18"/>
        </w:rPr>
        <w:t>and</w:t>
      </w:r>
      <w:r>
        <w:rPr>
          <w:b/>
          <w:bCs/>
          <w:spacing w:val="29"/>
          <w:sz w:val="18"/>
          <w:szCs w:val="18"/>
        </w:rPr>
        <w:t xml:space="preserve"> </w:t>
      </w:r>
      <w:r>
        <w:rPr>
          <w:b/>
          <w:bCs/>
          <w:sz w:val="18"/>
          <w:szCs w:val="18"/>
        </w:rPr>
        <w:t>visibility</w:t>
      </w:r>
      <w:r>
        <w:rPr>
          <w:b/>
          <w:bCs/>
          <w:spacing w:val="29"/>
          <w:sz w:val="18"/>
          <w:szCs w:val="18"/>
        </w:rPr>
        <w:t xml:space="preserve"> </w:t>
      </w:r>
      <w:r>
        <w:rPr>
          <w:b/>
          <w:bCs/>
          <w:sz w:val="18"/>
          <w:szCs w:val="18"/>
        </w:rPr>
        <w:t>/</w:t>
      </w:r>
      <w:r>
        <w:rPr>
          <w:b/>
          <w:bCs/>
          <w:spacing w:val="30"/>
          <w:sz w:val="18"/>
          <w:szCs w:val="18"/>
        </w:rPr>
        <w:t xml:space="preserve"> </w:t>
      </w:r>
      <w:r>
        <w:rPr>
          <w:b/>
          <w:bCs/>
          <w:spacing w:val="-5"/>
          <w:sz w:val="18"/>
          <w:szCs w:val="18"/>
        </w:rPr>
        <w:t>12</w:t>
      </w:r>
    </w:p>
    <w:p w14:paraId="19367A0C" w14:textId="77777777" w:rsidR="008B5D5B" w:rsidRDefault="000B25AA">
      <w:pPr>
        <w:pStyle w:val="ListParagraph"/>
        <w:numPr>
          <w:ilvl w:val="1"/>
          <w:numId w:val="5"/>
        </w:numPr>
        <w:tabs>
          <w:tab w:val="left" w:pos="728"/>
        </w:tabs>
        <w:kinsoku w:val="0"/>
        <w:overflowPunct w:val="0"/>
        <w:spacing w:before="51"/>
        <w:ind w:left="728" w:hanging="318"/>
        <w:rPr>
          <w:b/>
          <w:bCs/>
          <w:spacing w:val="-5"/>
          <w:sz w:val="18"/>
          <w:szCs w:val="18"/>
        </w:rPr>
      </w:pPr>
      <w:r>
        <w:rPr>
          <w:b/>
          <w:bCs/>
          <w:sz w:val="18"/>
          <w:szCs w:val="18"/>
        </w:rPr>
        <w:t>Sustainability</w:t>
      </w:r>
      <w:r>
        <w:rPr>
          <w:b/>
          <w:bCs/>
          <w:spacing w:val="26"/>
          <w:sz w:val="18"/>
          <w:szCs w:val="18"/>
        </w:rPr>
        <w:t xml:space="preserve"> </w:t>
      </w:r>
      <w:r>
        <w:rPr>
          <w:b/>
          <w:bCs/>
          <w:sz w:val="18"/>
          <w:szCs w:val="18"/>
        </w:rPr>
        <w:t>and</w:t>
      </w:r>
      <w:r>
        <w:rPr>
          <w:b/>
          <w:bCs/>
          <w:spacing w:val="26"/>
          <w:sz w:val="18"/>
          <w:szCs w:val="18"/>
        </w:rPr>
        <w:t xml:space="preserve"> </w:t>
      </w:r>
      <w:r>
        <w:rPr>
          <w:b/>
          <w:bCs/>
          <w:sz w:val="18"/>
          <w:szCs w:val="18"/>
        </w:rPr>
        <w:t>continuation</w:t>
      </w:r>
      <w:r>
        <w:rPr>
          <w:b/>
          <w:bCs/>
          <w:spacing w:val="26"/>
          <w:sz w:val="18"/>
          <w:szCs w:val="18"/>
        </w:rPr>
        <w:t xml:space="preserve"> </w:t>
      </w:r>
      <w:r>
        <w:rPr>
          <w:b/>
          <w:bCs/>
          <w:sz w:val="18"/>
          <w:szCs w:val="18"/>
        </w:rPr>
        <w:t>/</w:t>
      </w:r>
      <w:r>
        <w:rPr>
          <w:b/>
          <w:bCs/>
          <w:spacing w:val="26"/>
          <w:sz w:val="18"/>
          <w:szCs w:val="18"/>
        </w:rPr>
        <w:t xml:space="preserve"> </w:t>
      </w:r>
      <w:r>
        <w:rPr>
          <w:b/>
          <w:bCs/>
          <w:spacing w:val="-5"/>
          <w:sz w:val="18"/>
          <w:szCs w:val="18"/>
        </w:rPr>
        <w:t>12</w:t>
      </w:r>
    </w:p>
    <w:p w14:paraId="59F4EE02" w14:textId="77777777" w:rsidR="008B5D5B" w:rsidRDefault="008B5D5B">
      <w:pPr>
        <w:pStyle w:val="BodyText"/>
        <w:kinsoku w:val="0"/>
        <w:overflowPunct w:val="0"/>
        <w:spacing w:before="103"/>
        <w:rPr>
          <w:rFonts w:ascii="Open Sans SemiBold" w:hAnsi="Open Sans SemiBold" w:cs="Open Sans SemiBold"/>
          <w:b/>
          <w:bCs/>
          <w:i w:val="0"/>
          <w:iCs w:val="0"/>
        </w:rPr>
      </w:pPr>
    </w:p>
    <w:p w14:paraId="245B9FCA" w14:textId="77777777" w:rsidR="008B5D5B" w:rsidRDefault="000B25AA">
      <w:pPr>
        <w:pStyle w:val="BodyText"/>
        <w:kinsoku w:val="0"/>
        <w:overflowPunct w:val="0"/>
        <w:ind w:left="127"/>
        <w:rPr>
          <w:rFonts w:ascii="Open Sans" w:hAnsi="Open Sans" w:cs="Open Sans"/>
          <w:b/>
          <w:bCs/>
          <w:i w:val="0"/>
          <w:iCs w:val="0"/>
          <w:color w:val="005C96"/>
          <w:spacing w:val="-5"/>
        </w:rPr>
      </w:pPr>
      <w:r>
        <w:rPr>
          <w:rFonts w:ascii="Open Sans" w:hAnsi="Open Sans" w:cs="Open Sans"/>
          <w:b/>
          <w:bCs/>
          <w:i w:val="0"/>
          <w:iCs w:val="0"/>
          <w:color w:val="005C96"/>
        </w:rPr>
        <w:t>ANNEXES</w:t>
      </w:r>
      <w:r>
        <w:rPr>
          <w:rFonts w:ascii="Open Sans" w:hAnsi="Open Sans" w:cs="Open Sans"/>
          <w:b/>
          <w:bCs/>
          <w:i w:val="0"/>
          <w:iCs w:val="0"/>
          <w:color w:val="005C96"/>
          <w:spacing w:val="17"/>
        </w:rPr>
        <w:t xml:space="preserve"> </w:t>
      </w:r>
      <w:r>
        <w:rPr>
          <w:rFonts w:ascii="Open Sans" w:hAnsi="Open Sans" w:cs="Open Sans"/>
          <w:b/>
          <w:bCs/>
          <w:i w:val="0"/>
          <w:iCs w:val="0"/>
          <w:color w:val="000000"/>
        </w:rPr>
        <w:t>/</w:t>
      </w:r>
      <w:r>
        <w:rPr>
          <w:rFonts w:ascii="Open Sans" w:hAnsi="Open Sans" w:cs="Open Sans"/>
          <w:b/>
          <w:bCs/>
          <w:i w:val="0"/>
          <w:iCs w:val="0"/>
          <w:color w:val="000000"/>
          <w:spacing w:val="20"/>
        </w:rPr>
        <w:t xml:space="preserve"> </w:t>
      </w:r>
      <w:r>
        <w:rPr>
          <w:rFonts w:ascii="Open Sans" w:hAnsi="Open Sans" w:cs="Open Sans"/>
          <w:b/>
          <w:bCs/>
          <w:i w:val="0"/>
          <w:iCs w:val="0"/>
          <w:color w:val="005C96"/>
          <w:spacing w:val="-5"/>
        </w:rPr>
        <w:t>13</w:t>
      </w:r>
    </w:p>
    <w:p w14:paraId="6A0DD2C9" w14:textId="77777777" w:rsidR="008B5D5B" w:rsidRDefault="008B5D5B">
      <w:pPr>
        <w:pStyle w:val="BodyText"/>
        <w:kinsoku w:val="0"/>
        <w:overflowPunct w:val="0"/>
        <w:ind w:left="127"/>
        <w:rPr>
          <w:rFonts w:ascii="Open Sans" w:hAnsi="Open Sans" w:cs="Open Sans"/>
          <w:b/>
          <w:bCs/>
          <w:i w:val="0"/>
          <w:iCs w:val="0"/>
          <w:color w:val="005C96"/>
          <w:spacing w:val="-5"/>
        </w:rPr>
        <w:sectPr w:rsidR="008B5D5B" w:rsidSect="00463D41">
          <w:headerReference w:type="default" r:id="rId10"/>
          <w:footerReference w:type="default" r:id="rId11"/>
          <w:pgSz w:w="11910" w:h="16840"/>
          <w:pgMar w:top="1020" w:right="640" w:bottom="1280" w:left="780" w:header="793" w:footer="1083" w:gutter="0"/>
          <w:pgNumType w:start="2"/>
          <w:cols w:space="720"/>
          <w:noEndnote/>
        </w:sectPr>
      </w:pPr>
    </w:p>
    <w:p w14:paraId="2F5C5105" w14:textId="77777777" w:rsidR="008B5D5B" w:rsidRDefault="008B5D5B">
      <w:pPr>
        <w:pStyle w:val="BodyText"/>
        <w:kinsoku w:val="0"/>
        <w:overflowPunct w:val="0"/>
        <w:spacing w:before="229"/>
        <w:rPr>
          <w:rFonts w:ascii="Open Sans" w:hAnsi="Open Sans" w:cs="Open Sans"/>
          <w:b/>
          <w:bCs/>
          <w:i w:val="0"/>
          <w:iCs w:val="0"/>
          <w:sz w:val="26"/>
          <w:szCs w:val="26"/>
        </w:rPr>
      </w:pPr>
    </w:p>
    <w:p w14:paraId="039D0B28" w14:textId="77777777" w:rsidR="008B5D5B" w:rsidRDefault="000B25AA">
      <w:pPr>
        <w:pStyle w:val="Heading1"/>
        <w:kinsoku w:val="0"/>
        <w:overflowPunct w:val="0"/>
        <w:rPr>
          <w:color w:val="A68266"/>
          <w:spacing w:val="-10"/>
        </w:rPr>
      </w:pPr>
      <w:r>
        <w:rPr>
          <w:color w:val="A68266"/>
        </w:rPr>
        <w:t>APPLICATION</w:t>
      </w:r>
      <w:r>
        <w:rPr>
          <w:color w:val="A68266"/>
          <w:spacing w:val="14"/>
        </w:rPr>
        <w:t xml:space="preserve"> </w:t>
      </w:r>
      <w:r>
        <w:rPr>
          <w:color w:val="A68266"/>
        </w:rPr>
        <w:t>FORM</w:t>
      </w:r>
      <w:r>
        <w:rPr>
          <w:color w:val="A68266"/>
          <w:spacing w:val="16"/>
        </w:rPr>
        <w:t xml:space="preserve"> </w:t>
      </w:r>
      <w:r>
        <w:rPr>
          <w:color w:val="A68266"/>
          <w:spacing w:val="-10"/>
        </w:rPr>
        <w:t>A</w:t>
      </w:r>
    </w:p>
    <w:p w14:paraId="3AC1A4F2" w14:textId="77777777" w:rsidR="008B5D5B" w:rsidRDefault="000B25AA">
      <w:pPr>
        <w:pStyle w:val="Heading2"/>
        <w:numPr>
          <w:ilvl w:val="0"/>
          <w:numId w:val="4"/>
        </w:numPr>
        <w:tabs>
          <w:tab w:val="left" w:pos="367"/>
        </w:tabs>
        <w:kinsoku w:val="0"/>
        <w:overflowPunct w:val="0"/>
        <w:spacing w:before="159"/>
        <w:ind w:left="367" w:hanging="240"/>
        <w:rPr>
          <w:color w:val="005C96"/>
          <w:spacing w:val="-2"/>
        </w:rPr>
      </w:pPr>
      <w:r>
        <w:rPr>
          <w:color w:val="005C96"/>
        </w:rPr>
        <w:t>GENERAL</w:t>
      </w:r>
      <w:r>
        <w:rPr>
          <w:color w:val="005C96"/>
          <w:spacing w:val="32"/>
        </w:rPr>
        <w:t xml:space="preserve"> </w:t>
      </w:r>
      <w:r>
        <w:rPr>
          <w:color w:val="005C96"/>
          <w:spacing w:val="-2"/>
        </w:rPr>
        <w:t>INFORMATION</w:t>
      </w:r>
    </w:p>
    <w:p w14:paraId="31E1A039" w14:textId="77777777" w:rsidR="008B5D5B" w:rsidRDefault="008B5D5B">
      <w:pPr>
        <w:pStyle w:val="BodyText"/>
        <w:kinsoku w:val="0"/>
        <w:overflowPunct w:val="0"/>
        <w:spacing w:before="5"/>
        <w:rPr>
          <w:rFonts w:ascii="Open Sans SemiBold" w:hAnsi="Open Sans SemiBold" w:cs="Open Sans SemiBold"/>
          <w:b/>
          <w:bCs/>
          <w:i w:val="0"/>
          <w:iCs w:val="0"/>
          <w:sz w:val="15"/>
          <w:szCs w:val="15"/>
        </w:rPr>
      </w:pPr>
    </w:p>
    <w:tbl>
      <w:tblPr>
        <w:tblW w:w="0" w:type="auto"/>
        <w:tblInd w:w="147" w:type="dxa"/>
        <w:tblLayout w:type="fixed"/>
        <w:tblCellMar>
          <w:left w:w="0" w:type="dxa"/>
          <w:right w:w="0" w:type="dxa"/>
        </w:tblCellMar>
        <w:tblLook w:val="0000" w:firstRow="0" w:lastRow="0" w:firstColumn="0" w:lastColumn="0" w:noHBand="0" w:noVBand="0"/>
      </w:tblPr>
      <w:tblGrid>
        <w:gridCol w:w="2835"/>
        <w:gridCol w:w="7237"/>
      </w:tblGrid>
      <w:tr w:rsidR="008B5D5B" w14:paraId="2CC62CEC" w14:textId="77777777">
        <w:trPr>
          <w:trHeight w:val="467"/>
        </w:trPr>
        <w:tc>
          <w:tcPr>
            <w:tcW w:w="2835" w:type="dxa"/>
            <w:tcBorders>
              <w:top w:val="single" w:sz="4" w:space="0" w:color="D1D3D4"/>
              <w:left w:val="single" w:sz="4" w:space="0" w:color="D1D3D4"/>
              <w:bottom w:val="single" w:sz="4" w:space="0" w:color="D1D3D4"/>
              <w:right w:val="single" w:sz="4" w:space="0" w:color="D1D3D4"/>
            </w:tcBorders>
          </w:tcPr>
          <w:p w14:paraId="37CC690C" w14:textId="77777777" w:rsidR="008B5D5B" w:rsidRDefault="000B25AA">
            <w:pPr>
              <w:pStyle w:val="TableParagraph"/>
              <w:kinsoku w:val="0"/>
              <w:overflowPunct w:val="0"/>
              <w:spacing w:before="110"/>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Call</w:t>
            </w:r>
            <w:r>
              <w:rPr>
                <w:rFonts w:ascii="Open Sans SemiBold" w:hAnsi="Open Sans SemiBold" w:cs="Open Sans SemiBold"/>
                <w:b/>
                <w:bCs/>
                <w:spacing w:val="11"/>
                <w:sz w:val="18"/>
                <w:szCs w:val="18"/>
              </w:rPr>
              <w:t xml:space="preserve"> </w:t>
            </w:r>
            <w:r>
              <w:rPr>
                <w:rFonts w:ascii="Open Sans SemiBold" w:hAnsi="Open Sans SemiBold" w:cs="Open Sans SemiBold"/>
                <w:b/>
                <w:bCs/>
                <w:spacing w:val="-2"/>
                <w:sz w:val="18"/>
                <w:szCs w:val="18"/>
              </w:rPr>
              <w:t>number</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37E6CFFF" w14:textId="77777777" w:rsidR="008B5D5B" w:rsidRDefault="000B25AA">
            <w:pPr>
              <w:pStyle w:val="TableParagraph"/>
              <w:kinsoku w:val="0"/>
              <w:overflowPunct w:val="0"/>
              <w:spacing w:before="134"/>
              <w:ind w:left="169"/>
              <w:rPr>
                <w:i/>
                <w:iCs/>
                <w:spacing w:val="-4"/>
                <w:sz w:val="18"/>
                <w:szCs w:val="18"/>
              </w:rPr>
            </w:pPr>
            <w:r>
              <w:rPr>
                <w:i/>
                <w:iCs/>
                <w:sz w:val="18"/>
                <w:szCs w:val="18"/>
              </w:rPr>
              <w:t>Auto-</w:t>
            </w:r>
            <w:r>
              <w:rPr>
                <w:i/>
                <w:iCs/>
                <w:spacing w:val="-4"/>
                <w:sz w:val="18"/>
                <w:szCs w:val="18"/>
              </w:rPr>
              <w:t>fill</w:t>
            </w:r>
          </w:p>
        </w:tc>
      </w:tr>
      <w:tr w:rsidR="008B5D5B" w14:paraId="6E8C1892" w14:textId="77777777">
        <w:trPr>
          <w:trHeight w:val="241"/>
        </w:trPr>
        <w:tc>
          <w:tcPr>
            <w:tcW w:w="10072" w:type="dxa"/>
            <w:gridSpan w:val="2"/>
            <w:tcBorders>
              <w:top w:val="single" w:sz="4" w:space="0" w:color="D1D3D4"/>
              <w:left w:val="single" w:sz="4" w:space="0" w:color="D1D3D4"/>
              <w:bottom w:val="single" w:sz="4" w:space="0" w:color="D1D3D4"/>
              <w:right w:val="single" w:sz="4" w:space="0" w:color="D1D3D4"/>
            </w:tcBorders>
          </w:tcPr>
          <w:p w14:paraId="49B637EB" w14:textId="77777777" w:rsidR="008B5D5B" w:rsidRDefault="008B5D5B">
            <w:pPr>
              <w:pStyle w:val="TableParagraph"/>
              <w:kinsoku w:val="0"/>
              <w:overflowPunct w:val="0"/>
              <w:rPr>
                <w:rFonts w:ascii="Times New Roman" w:hAnsi="Times New Roman" w:cs="Times New Roman"/>
                <w:sz w:val="16"/>
                <w:szCs w:val="16"/>
              </w:rPr>
            </w:pPr>
          </w:p>
        </w:tc>
      </w:tr>
      <w:tr w:rsidR="008B5D5B" w14:paraId="212839FC" w14:textId="77777777">
        <w:trPr>
          <w:trHeight w:val="467"/>
        </w:trPr>
        <w:tc>
          <w:tcPr>
            <w:tcW w:w="2835" w:type="dxa"/>
            <w:tcBorders>
              <w:top w:val="single" w:sz="4" w:space="0" w:color="D1D3D4"/>
              <w:left w:val="single" w:sz="4" w:space="0" w:color="D1D3D4"/>
              <w:bottom w:val="single" w:sz="4" w:space="0" w:color="D1D3D4"/>
              <w:right w:val="single" w:sz="4" w:space="0" w:color="D1D3D4"/>
            </w:tcBorders>
          </w:tcPr>
          <w:p w14:paraId="0F978FF4" w14:textId="77777777" w:rsidR="008B5D5B" w:rsidRDefault="000B25AA">
            <w:pPr>
              <w:pStyle w:val="TableParagraph"/>
              <w:kinsoku w:val="0"/>
              <w:overflowPunct w:val="0"/>
              <w:spacing w:before="110"/>
              <w:ind w:left="170"/>
              <w:rPr>
                <w:rFonts w:ascii="Open Sans SemiBold" w:hAnsi="Open Sans SemiBold" w:cs="Open Sans SemiBold"/>
                <w:b/>
                <w:bCs/>
                <w:spacing w:val="-4"/>
                <w:sz w:val="18"/>
                <w:szCs w:val="18"/>
              </w:rPr>
            </w:pPr>
            <w:r>
              <w:rPr>
                <w:rFonts w:ascii="Open Sans SemiBold" w:hAnsi="Open Sans SemiBold" w:cs="Open Sans SemiBold"/>
                <w:b/>
                <w:bCs/>
                <w:sz w:val="18"/>
                <w:szCs w:val="18"/>
              </w:rPr>
              <w:t>Call</w:t>
            </w:r>
            <w:r>
              <w:rPr>
                <w:rFonts w:ascii="Open Sans SemiBold" w:hAnsi="Open Sans SemiBold" w:cs="Open Sans SemiBold"/>
                <w:b/>
                <w:bCs/>
                <w:spacing w:val="13"/>
                <w:sz w:val="18"/>
                <w:szCs w:val="18"/>
              </w:rPr>
              <w:t xml:space="preserve"> </w:t>
            </w:r>
            <w:r>
              <w:rPr>
                <w:rFonts w:ascii="Open Sans SemiBold" w:hAnsi="Open Sans SemiBold" w:cs="Open Sans SemiBold"/>
                <w:b/>
                <w:bCs/>
                <w:spacing w:val="-4"/>
                <w:sz w:val="18"/>
                <w:szCs w:val="18"/>
              </w:rPr>
              <w:t>title</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447A414F" w14:textId="77777777" w:rsidR="008B5D5B" w:rsidRDefault="000B25AA">
            <w:pPr>
              <w:pStyle w:val="TableParagraph"/>
              <w:kinsoku w:val="0"/>
              <w:overflowPunct w:val="0"/>
              <w:spacing w:before="134"/>
              <w:ind w:left="169"/>
              <w:rPr>
                <w:i/>
                <w:iCs/>
                <w:spacing w:val="-4"/>
                <w:sz w:val="18"/>
                <w:szCs w:val="18"/>
              </w:rPr>
            </w:pPr>
            <w:r>
              <w:rPr>
                <w:i/>
                <w:iCs/>
                <w:sz w:val="18"/>
                <w:szCs w:val="18"/>
              </w:rPr>
              <w:t>Auto-</w:t>
            </w:r>
            <w:r>
              <w:rPr>
                <w:i/>
                <w:iCs/>
                <w:spacing w:val="-4"/>
                <w:sz w:val="18"/>
                <w:szCs w:val="18"/>
              </w:rPr>
              <w:t>fill</w:t>
            </w:r>
          </w:p>
        </w:tc>
      </w:tr>
      <w:tr w:rsidR="008B5D5B" w14:paraId="3DE45AC3" w14:textId="77777777">
        <w:trPr>
          <w:trHeight w:val="241"/>
        </w:trPr>
        <w:tc>
          <w:tcPr>
            <w:tcW w:w="10072" w:type="dxa"/>
            <w:gridSpan w:val="2"/>
            <w:tcBorders>
              <w:top w:val="single" w:sz="4" w:space="0" w:color="D1D3D4"/>
              <w:left w:val="single" w:sz="4" w:space="0" w:color="D1D3D4"/>
              <w:bottom w:val="single" w:sz="4" w:space="0" w:color="D1D3D4"/>
              <w:right w:val="single" w:sz="4" w:space="0" w:color="D1D3D4"/>
            </w:tcBorders>
          </w:tcPr>
          <w:p w14:paraId="1F453A90" w14:textId="77777777" w:rsidR="008B5D5B" w:rsidRDefault="008B5D5B">
            <w:pPr>
              <w:pStyle w:val="TableParagraph"/>
              <w:kinsoku w:val="0"/>
              <w:overflowPunct w:val="0"/>
              <w:rPr>
                <w:rFonts w:ascii="Times New Roman" w:hAnsi="Times New Roman" w:cs="Times New Roman"/>
                <w:sz w:val="16"/>
                <w:szCs w:val="16"/>
              </w:rPr>
            </w:pPr>
          </w:p>
        </w:tc>
      </w:tr>
      <w:tr w:rsidR="008B5D5B" w14:paraId="1626DF2F" w14:textId="77777777">
        <w:trPr>
          <w:trHeight w:val="467"/>
        </w:trPr>
        <w:tc>
          <w:tcPr>
            <w:tcW w:w="2835" w:type="dxa"/>
            <w:tcBorders>
              <w:top w:val="single" w:sz="4" w:space="0" w:color="D1D3D4"/>
              <w:left w:val="single" w:sz="4" w:space="0" w:color="D1D3D4"/>
              <w:bottom w:val="single" w:sz="4" w:space="0" w:color="D1D3D4"/>
              <w:right w:val="single" w:sz="4" w:space="0" w:color="D1D3D4"/>
            </w:tcBorders>
          </w:tcPr>
          <w:p w14:paraId="7C7ACA5F" w14:textId="77777777" w:rsidR="008B5D5B" w:rsidRDefault="000B25AA">
            <w:pPr>
              <w:pStyle w:val="TableParagraph"/>
              <w:kinsoku w:val="0"/>
              <w:overflowPunct w:val="0"/>
              <w:spacing w:before="110"/>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Type</w:t>
            </w:r>
            <w:r>
              <w:rPr>
                <w:rFonts w:ascii="Open Sans SemiBold" w:hAnsi="Open Sans SemiBold" w:cs="Open Sans SemiBold"/>
                <w:b/>
                <w:bCs/>
                <w:spacing w:val="4"/>
                <w:sz w:val="18"/>
                <w:szCs w:val="18"/>
              </w:rPr>
              <w:t xml:space="preserve"> </w:t>
            </w:r>
            <w:r>
              <w:rPr>
                <w:rFonts w:ascii="Open Sans SemiBold" w:hAnsi="Open Sans SemiBold" w:cs="Open Sans SemiBold"/>
                <w:b/>
                <w:bCs/>
                <w:sz w:val="18"/>
                <w:szCs w:val="18"/>
              </w:rPr>
              <w:t>of</w:t>
            </w:r>
            <w:r>
              <w:rPr>
                <w:rFonts w:ascii="Open Sans SemiBold" w:hAnsi="Open Sans SemiBold" w:cs="Open Sans SemiBold"/>
                <w:b/>
                <w:bCs/>
                <w:spacing w:val="6"/>
                <w:sz w:val="18"/>
                <w:szCs w:val="18"/>
              </w:rPr>
              <w:t xml:space="preserve"> </w:t>
            </w:r>
            <w:r>
              <w:rPr>
                <w:rFonts w:ascii="Open Sans SemiBold" w:hAnsi="Open Sans SemiBold" w:cs="Open Sans SemiBold"/>
                <w:b/>
                <w:bCs/>
                <w:spacing w:val="-2"/>
                <w:sz w:val="18"/>
                <w:szCs w:val="18"/>
              </w:rPr>
              <w:t>Strand</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0DB28F0F" w14:textId="77777777" w:rsidR="008B5D5B" w:rsidRDefault="000B25AA">
            <w:pPr>
              <w:pStyle w:val="TableParagraph"/>
              <w:kinsoku w:val="0"/>
              <w:overflowPunct w:val="0"/>
              <w:spacing w:before="134"/>
              <w:ind w:left="169"/>
              <w:rPr>
                <w:i/>
                <w:iCs/>
                <w:spacing w:val="-2"/>
                <w:sz w:val="18"/>
                <w:szCs w:val="18"/>
              </w:rPr>
            </w:pPr>
            <w:r>
              <w:rPr>
                <w:i/>
                <w:iCs/>
                <w:sz w:val="18"/>
                <w:szCs w:val="18"/>
              </w:rPr>
              <w:t>Select</w:t>
            </w:r>
            <w:r>
              <w:rPr>
                <w:i/>
                <w:iCs/>
                <w:spacing w:val="5"/>
                <w:sz w:val="18"/>
                <w:szCs w:val="18"/>
              </w:rPr>
              <w:t xml:space="preserve"> </w:t>
            </w:r>
            <w:r>
              <w:rPr>
                <w:i/>
                <w:iCs/>
                <w:sz w:val="18"/>
                <w:szCs w:val="18"/>
              </w:rPr>
              <w:t>from</w:t>
            </w:r>
            <w:r>
              <w:rPr>
                <w:i/>
                <w:iCs/>
                <w:spacing w:val="6"/>
                <w:sz w:val="18"/>
                <w:szCs w:val="18"/>
              </w:rPr>
              <w:t xml:space="preserve"> </w:t>
            </w:r>
            <w:r>
              <w:rPr>
                <w:i/>
                <w:iCs/>
                <w:sz w:val="18"/>
                <w:szCs w:val="18"/>
              </w:rPr>
              <w:t>a</w:t>
            </w:r>
            <w:r>
              <w:rPr>
                <w:i/>
                <w:iCs/>
                <w:spacing w:val="6"/>
                <w:sz w:val="18"/>
                <w:szCs w:val="18"/>
              </w:rPr>
              <w:t xml:space="preserve"> </w:t>
            </w:r>
            <w:r>
              <w:rPr>
                <w:i/>
                <w:iCs/>
                <w:sz w:val="18"/>
                <w:szCs w:val="18"/>
              </w:rPr>
              <w:t>list</w:t>
            </w:r>
            <w:r>
              <w:rPr>
                <w:i/>
                <w:iCs/>
                <w:spacing w:val="6"/>
                <w:sz w:val="18"/>
                <w:szCs w:val="18"/>
              </w:rPr>
              <w:t xml:space="preserve"> </w:t>
            </w:r>
            <w:r>
              <w:rPr>
                <w:i/>
                <w:iCs/>
                <w:sz w:val="18"/>
                <w:szCs w:val="18"/>
              </w:rPr>
              <w:t>(if</w:t>
            </w:r>
            <w:r>
              <w:rPr>
                <w:i/>
                <w:iCs/>
                <w:spacing w:val="6"/>
                <w:sz w:val="18"/>
                <w:szCs w:val="18"/>
              </w:rPr>
              <w:t xml:space="preserve"> </w:t>
            </w:r>
            <w:r>
              <w:rPr>
                <w:i/>
                <w:iCs/>
                <w:spacing w:val="-2"/>
                <w:sz w:val="18"/>
                <w:szCs w:val="18"/>
              </w:rPr>
              <w:t>applicable)</w:t>
            </w:r>
          </w:p>
        </w:tc>
      </w:tr>
      <w:tr w:rsidR="008B5D5B" w14:paraId="5A30D2CB" w14:textId="77777777">
        <w:trPr>
          <w:trHeight w:val="241"/>
        </w:trPr>
        <w:tc>
          <w:tcPr>
            <w:tcW w:w="10072" w:type="dxa"/>
            <w:gridSpan w:val="2"/>
            <w:tcBorders>
              <w:top w:val="single" w:sz="4" w:space="0" w:color="D1D3D4"/>
              <w:left w:val="single" w:sz="4" w:space="0" w:color="D1D3D4"/>
              <w:bottom w:val="single" w:sz="4" w:space="0" w:color="D1D3D4"/>
              <w:right w:val="single" w:sz="4" w:space="0" w:color="D1D3D4"/>
            </w:tcBorders>
          </w:tcPr>
          <w:p w14:paraId="6C4CD268" w14:textId="77777777" w:rsidR="008B5D5B" w:rsidRDefault="008B5D5B">
            <w:pPr>
              <w:pStyle w:val="TableParagraph"/>
              <w:kinsoku w:val="0"/>
              <w:overflowPunct w:val="0"/>
              <w:rPr>
                <w:rFonts w:ascii="Times New Roman" w:hAnsi="Times New Roman" w:cs="Times New Roman"/>
                <w:sz w:val="16"/>
                <w:szCs w:val="16"/>
              </w:rPr>
            </w:pPr>
          </w:p>
        </w:tc>
      </w:tr>
      <w:tr w:rsidR="008B5D5B" w14:paraId="5EA1C1B9" w14:textId="77777777">
        <w:trPr>
          <w:trHeight w:val="467"/>
        </w:trPr>
        <w:tc>
          <w:tcPr>
            <w:tcW w:w="2835" w:type="dxa"/>
            <w:tcBorders>
              <w:top w:val="single" w:sz="4" w:space="0" w:color="D1D3D4"/>
              <w:left w:val="single" w:sz="4" w:space="0" w:color="D1D3D4"/>
              <w:bottom w:val="single" w:sz="4" w:space="0" w:color="D1D3D4"/>
              <w:right w:val="single" w:sz="4" w:space="0" w:color="D1D3D4"/>
            </w:tcBorders>
          </w:tcPr>
          <w:p w14:paraId="1E13AF0F" w14:textId="77777777" w:rsidR="008B5D5B" w:rsidRDefault="000B25AA">
            <w:pPr>
              <w:pStyle w:val="TableParagraph"/>
              <w:kinsoku w:val="0"/>
              <w:overflowPunct w:val="0"/>
              <w:spacing w:before="110"/>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Application</w:t>
            </w:r>
            <w:r>
              <w:rPr>
                <w:rFonts w:ascii="Open Sans SemiBold" w:hAnsi="Open Sans SemiBold" w:cs="Open Sans SemiBold"/>
                <w:b/>
                <w:bCs/>
                <w:spacing w:val="40"/>
                <w:sz w:val="18"/>
                <w:szCs w:val="18"/>
              </w:rPr>
              <w:t xml:space="preserve"> </w:t>
            </w:r>
            <w:r>
              <w:rPr>
                <w:rFonts w:ascii="Open Sans SemiBold" w:hAnsi="Open Sans SemiBold" w:cs="Open Sans SemiBold"/>
                <w:b/>
                <w:bCs/>
                <w:spacing w:val="-2"/>
                <w:sz w:val="18"/>
                <w:szCs w:val="18"/>
              </w:rPr>
              <w:t>number</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742F88D8" w14:textId="77777777" w:rsidR="008B5D5B" w:rsidRDefault="000B25AA">
            <w:pPr>
              <w:pStyle w:val="TableParagraph"/>
              <w:kinsoku w:val="0"/>
              <w:overflowPunct w:val="0"/>
              <w:spacing w:before="134"/>
              <w:ind w:left="169"/>
              <w:rPr>
                <w:i/>
                <w:iCs/>
                <w:spacing w:val="-4"/>
                <w:sz w:val="18"/>
                <w:szCs w:val="18"/>
              </w:rPr>
            </w:pPr>
            <w:r>
              <w:rPr>
                <w:i/>
                <w:iCs/>
                <w:sz w:val="18"/>
                <w:szCs w:val="18"/>
              </w:rPr>
              <w:t>Auto-</w:t>
            </w:r>
            <w:r>
              <w:rPr>
                <w:i/>
                <w:iCs/>
                <w:spacing w:val="-4"/>
                <w:sz w:val="18"/>
                <w:szCs w:val="18"/>
              </w:rPr>
              <w:t>fill</w:t>
            </w:r>
          </w:p>
        </w:tc>
      </w:tr>
      <w:tr w:rsidR="008B5D5B" w14:paraId="3AB61902" w14:textId="77777777">
        <w:trPr>
          <w:trHeight w:val="241"/>
        </w:trPr>
        <w:tc>
          <w:tcPr>
            <w:tcW w:w="10072" w:type="dxa"/>
            <w:gridSpan w:val="2"/>
            <w:tcBorders>
              <w:top w:val="single" w:sz="4" w:space="0" w:color="D1D3D4"/>
              <w:left w:val="single" w:sz="4" w:space="0" w:color="D1D3D4"/>
              <w:bottom w:val="single" w:sz="4" w:space="0" w:color="D1D3D4"/>
              <w:right w:val="single" w:sz="4" w:space="0" w:color="D1D3D4"/>
            </w:tcBorders>
          </w:tcPr>
          <w:p w14:paraId="7E91CEC3" w14:textId="77777777" w:rsidR="008B5D5B" w:rsidRDefault="008B5D5B">
            <w:pPr>
              <w:pStyle w:val="TableParagraph"/>
              <w:kinsoku w:val="0"/>
              <w:overflowPunct w:val="0"/>
              <w:rPr>
                <w:rFonts w:ascii="Times New Roman" w:hAnsi="Times New Roman" w:cs="Times New Roman"/>
                <w:sz w:val="16"/>
                <w:szCs w:val="16"/>
              </w:rPr>
            </w:pPr>
          </w:p>
        </w:tc>
      </w:tr>
      <w:tr w:rsidR="008B5D5B" w14:paraId="2128A515" w14:textId="77777777">
        <w:trPr>
          <w:trHeight w:val="1414"/>
        </w:trPr>
        <w:tc>
          <w:tcPr>
            <w:tcW w:w="2835" w:type="dxa"/>
            <w:tcBorders>
              <w:top w:val="single" w:sz="4" w:space="0" w:color="D1D3D4"/>
              <w:left w:val="single" w:sz="4" w:space="0" w:color="D1D3D4"/>
              <w:bottom w:val="single" w:sz="4" w:space="0" w:color="D1D3D4"/>
              <w:right w:val="single" w:sz="4" w:space="0" w:color="D1D3D4"/>
            </w:tcBorders>
          </w:tcPr>
          <w:p w14:paraId="76EA3977" w14:textId="77777777" w:rsidR="008B5D5B" w:rsidRDefault="008B5D5B">
            <w:pPr>
              <w:pStyle w:val="TableParagraph"/>
              <w:kinsoku w:val="0"/>
              <w:overflowPunct w:val="0"/>
              <w:rPr>
                <w:rFonts w:ascii="Open Sans SemiBold" w:hAnsi="Open Sans SemiBold" w:cs="Open Sans SemiBold"/>
                <w:b/>
                <w:bCs/>
                <w:sz w:val="18"/>
                <w:szCs w:val="18"/>
              </w:rPr>
            </w:pPr>
          </w:p>
          <w:p w14:paraId="12AB7EF9" w14:textId="77777777" w:rsidR="008B5D5B" w:rsidRDefault="008B5D5B">
            <w:pPr>
              <w:pStyle w:val="TableParagraph"/>
              <w:kinsoku w:val="0"/>
              <w:overflowPunct w:val="0"/>
              <w:spacing w:before="93"/>
              <w:rPr>
                <w:rFonts w:ascii="Open Sans SemiBold" w:hAnsi="Open Sans SemiBold" w:cs="Open Sans SemiBold"/>
                <w:b/>
                <w:bCs/>
                <w:sz w:val="18"/>
                <w:szCs w:val="18"/>
              </w:rPr>
            </w:pPr>
          </w:p>
          <w:p w14:paraId="5832C9C8" w14:textId="77777777" w:rsidR="008B5D5B" w:rsidRDefault="000B25AA">
            <w:pPr>
              <w:pStyle w:val="TableParagraph"/>
              <w:kinsoku w:val="0"/>
              <w:overflowPunct w:val="0"/>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Application</w:t>
            </w:r>
            <w:r>
              <w:rPr>
                <w:rFonts w:ascii="Open Sans SemiBold" w:hAnsi="Open Sans SemiBold" w:cs="Open Sans SemiBold"/>
                <w:b/>
                <w:bCs/>
                <w:spacing w:val="40"/>
                <w:sz w:val="18"/>
                <w:szCs w:val="18"/>
              </w:rPr>
              <w:t xml:space="preserve"> </w:t>
            </w:r>
            <w:r>
              <w:rPr>
                <w:rFonts w:ascii="Open Sans SemiBold" w:hAnsi="Open Sans SemiBold" w:cs="Open Sans SemiBold"/>
                <w:b/>
                <w:bCs/>
                <w:spacing w:val="-2"/>
                <w:sz w:val="18"/>
                <w:szCs w:val="18"/>
              </w:rPr>
              <w:t>title</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2F73E7C2" w14:textId="77777777" w:rsidR="008B5D5B" w:rsidRDefault="000B25AA">
            <w:pPr>
              <w:pStyle w:val="TableParagraph"/>
              <w:kinsoku w:val="0"/>
              <w:overflowPunct w:val="0"/>
              <w:spacing w:before="134"/>
              <w:ind w:left="169"/>
              <w:rPr>
                <w:i/>
                <w:iCs/>
                <w:spacing w:val="-2"/>
                <w:sz w:val="18"/>
                <w:szCs w:val="18"/>
              </w:rPr>
            </w:pPr>
            <w:r>
              <w:rPr>
                <w:i/>
                <w:iCs/>
                <w:sz w:val="18"/>
                <w:szCs w:val="18"/>
              </w:rPr>
              <w:t>Max</w:t>
            </w:r>
            <w:r>
              <w:rPr>
                <w:i/>
                <w:iCs/>
                <w:spacing w:val="14"/>
                <w:sz w:val="18"/>
                <w:szCs w:val="18"/>
              </w:rPr>
              <w:t xml:space="preserve"> </w:t>
            </w:r>
            <w:r>
              <w:rPr>
                <w:i/>
                <w:iCs/>
                <w:sz w:val="18"/>
                <w:szCs w:val="18"/>
              </w:rPr>
              <w:t>200</w:t>
            </w:r>
            <w:r>
              <w:rPr>
                <w:i/>
                <w:iCs/>
                <w:spacing w:val="14"/>
                <w:sz w:val="18"/>
                <w:szCs w:val="18"/>
              </w:rPr>
              <w:t xml:space="preserve"> </w:t>
            </w:r>
            <w:r>
              <w:rPr>
                <w:i/>
                <w:iCs/>
                <w:sz w:val="18"/>
                <w:szCs w:val="18"/>
              </w:rPr>
              <w:t>characters</w:t>
            </w:r>
            <w:r>
              <w:rPr>
                <w:i/>
                <w:iCs/>
                <w:spacing w:val="14"/>
                <w:sz w:val="18"/>
                <w:szCs w:val="18"/>
              </w:rPr>
              <w:t xml:space="preserve"> </w:t>
            </w:r>
            <w:r>
              <w:rPr>
                <w:i/>
                <w:iCs/>
                <w:sz w:val="18"/>
                <w:szCs w:val="18"/>
              </w:rPr>
              <w:t>(with</w:t>
            </w:r>
            <w:r>
              <w:rPr>
                <w:i/>
                <w:iCs/>
                <w:spacing w:val="14"/>
                <w:sz w:val="18"/>
                <w:szCs w:val="18"/>
              </w:rPr>
              <w:t xml:space="preserve"> </w:t>
            </w:r>
            <w:r>
              <w:rPr>
                <w:i/>
                <w:iCs/>
                <w:spacing w:val="-2"/>
                <w:sz w:val="18"/>
                <w:szCs w:val="18"/>
              </w:rPr>
              <w:t>spaces).</w:t>
            </w:r>
          </w:p>
          <w:p w14:paraId="0C8EB8C0" w14:textId="77777777" w:rsidR="008B5D5B" w:rsidRDefault="000B25AA">
            <w:pPr>
              <w:pStyle w:val="TableParagraph"/>
              <w:kinsoku w:val="0"/>
              <w:overflowPunct w:val="0"/>
              <w:spacing w:before="146"/>
              <w:ind w:left="169"/>
              <w:rPr>
                <w:i/>
                <w:iCs/>
                <w:spacing w:val="-2"/>
                <w:sz w:val="18"/>
                <w:szCs w:val="18"/>
              </w:rPr>
            </w:pPr>
            <w:r>
              <w:rPr>
                <w:i/>
                <w:iCs/>
                <w:sz w:val="18"/>
                <w:szCs w:val="18"/>
              </w:rPr>
              <w:t>Must</w:t>
            </w:r>
            <w:r>
              <w:rPr>
                <w:i/>
                <w:iCs/>
                <w:spacing w:val="18"/>
                <w:sz w:val="18"/>
                <w:szCs w:val="18"/>
              </w:rPr>
              <w:t xml:space="preserve"> </w:t>
            </w:r>
            <w:r>
              <w:rPr>
                <w:i/>
                <w:iCs/>
                <w:sz w:val="18"/>
                <w:szCs w:val="18"/>
              </w:rPr>
              <w:t>be</w:t>
            </w:r>
            <w:r>
              <w:rPr>
                <w:i/>
                <w:iCs/>
                <w:spacing w:val="18"/>
                <w:sz w:val="18"/>
                <w:szCs w:val="18"/>
              </w:rPr>
              <w:t xml:space="preserve"> </w:t>
            </w:r>
            <w:r>
              <w:rPr>
                <w:i/>
                <w:iCs/>
                <w:sz w:val="18"/>
                <w:szCs w:val="18"/>
              </w:rPr>
              <w:t>understandable</w:t>
            </w:r>
            <w:r>
              <w:rPr>
                <w:i/>
                <w:iCs/>
                <w:spacing w:val="18"/>
                <w:sz w:val="18"/>
                <w:szCs w:val="18"/>
              </w:rPr>
              <w:t xml:space="preserve"> </w:t>
            </w:r>
            <w:r>
              <w:rPr>
                <w:i/>
                <w:iCs/>
                <w:sz w:val="18"/>
                <w:szCs w:val="18"/>
              </w:rPr>
              <w:t>for</w:t>
            </w:r>
            <w:r>
              <w:rPr>
                <w:i/>
                <w:iCs/>
                <w:spacing w:val="18"/>
                <w:sz w:val="18"/>
                <w:szCs w:val="18"/>
              </w:rPr>
              <w:t xml:space="preserve"> </w:t>
            </w:r>
            <w:r>
              <w:rPr>
                <w:i/>
                <w:iCs/>
                <w:sz w:val="18"/>
                <w:szCs w:val="18"/>
              </w:rPr>
              <w:t>non-specialists</w:t>
            </w:r>
            <w:r>
              <w:rPr>
                <w:i/>
                <w:iCs/>
                <w:spacing w:val="19"/>
                <w:sz w:val="18"/>
                <w:szCs w:val="18"/>
              </w:rPr>
              <w:t xml:space="preserve"> </w:t>
            </w:r>
            <w:r>
              <w:rPr>
                <w:i/>
                <w:iCs/>
                <w:sz w:val="18"/>
                <w:szCs w:val="18"/>
              </w:rPr>
              <w:t>in</w:t>
            </w:r>
            <w:r>
              <w:rPr>
                <w:i/>
                <w:iCs/>
                <w:spacing w:val="18"/>
                <w:sz w:val="18"/>
                <w:szCs w:val="18"/>
              </w:rPr>
              <w:t xml:space="preserve"> </w:t>
            </w:r>
            <w:r>
              <w:rPr>
                <w:i/>
                <w:iCs/>
                <w:sz w:val="18"/>
                <w:szCs w:val="18"/>
              </w:rPr>
              <w:t>your</w:t>
            </w:r>
            <w:r>
              <w:rPr>
                <w:i/>
                <w:iCs/>
                <w:spacing w:val="18"/>
                <w:sz w:val="18"/>
                <w:szCs w:val="18"/>
              </w:rPr>
              <w:t xml:space="preserve"> </w:t>
            </w:r>
            <w:r>
              <w:rPr>
                <w:i/>
                <w:iCs/>
                <w:spacing w:val="-2"/>
                <w:sz w:val="18"/>
                <w:szCs w:val="18"/>
              </w:rPr>
              <w:t>field.</w:t>
            </w:r>
          </w:p>
          <w:p w14:paraId="5A5244DC" w14:textId="77777777" w:rsidR="008B5D5B" w:rsidRDefault="000B25AA">
            <w:pPr>
              <w:pStyle w:val="TableParagraph"/>
              <w:kinsoku w:val="0"/>
              <w:overflowPunct w:val="0"/>
              <w:spacing w:before="146" w:line="278" w:lineRule="auto"/>
              <w:ind w:left="169"/>
              <w:rPr>
                <w:i/>
                <w:iCs/>
                <w:w w:val="105"/>
                <w:sz w:val="18"/>
                <w:szCs w:val="18"/>
              </w:rPr>
            </w:pPr>
            <w:r>
              <w:rPr>
                <w:i/>
                <w:iCs/>
                <w:w w:val="105"/>
                <w:sz w:val="18"/>
                <w:szCs w:val="18"/>
              </w:rPr>
              <w:t>Note</w:t>
            </w:r>
            <w:r>
              <w:rPr>
                <w:i/>
                <w:iCs/>
                <w:spacing w:val="26"/>
                <w:w w:val="105"/>
                <w:sz w:val="18"/>
                <w:szCs w:val="18"/>
              </w:rPr>
              <w:t xml:space="preserve"> </w:t>
            </w:r>
            <w:r>
              <w:rPr>
                <w:i/>
                <w:iCs/>
                <w:w w:val="105"/>
                <w:sz w:val="18"/>
                <w:szCs w:val="18"/>
              </w:rPr>
              <w:t>that</w:t>
            </w:r>
            <w:r>
              <w:rPr>
                <w:i/>
                <w:iCs/>
                <w:spacing w:val="26"/>
                <w:w w:val="105"/>
                <w:sz w:val="18"/>
                <w:szCs w:val="18"/>
              </w:rPr>
              <w:t xml:space="preserve"> </w:t>
            </w:r>
            <w:r>
              <w:rPr>
                <w:i/>
                <w:iCs/>
                <w:w w:val="105"/>
                <w:sz w:val="18"/>
                <w:szCs w:val="18"/>
              </w:rPr>
              <w:t>for</w:t>
            </w:r>
            <w:r>
              <w:rPr>
                <w:i/>
                <w:iCs/>
                <w:spacing w:val="26"/>
                <w:w w:val="105"/>
                <w:sz w:val="18"/>
                <w:szCs w:val="18"/>
              </w:rPr>
              <w:t xml:space="preserve"> </w:t>
            </w:r>
            <w:r>
              <w:rPr>
                <w:i/>
                <w:iCs/>
                <w:w w:val="105"/>
                <w:sz w:val="18"/>
                <w:szCs w:val="18"/>
              </w:rPr>
              <w:t>technical</w:t>
            </w:r>
            <w:r>
              <w:rPr>
                <w:i/>
                <w:iCs/>
                <w:spacing w:val="26"/>
                <w:w w:val="105"/>
                <w:sz w:val="18"/>
                <w:szCs w:val="18"/>
              </w:rPr>
              <w:t xml:space="preserve"> </w:t>
            </w:r>
            <w:r>
              <w:rPr>
                <w:i/>
                <w:iCs/>
                <w:w w:val="105"/>
                <w:sz w:val="18"/>
                <w:szCs w:val="18"/>
              </w:rPr>
              <w:t>reasons,</w:t>
            </w:r>
            <w:r>
              <w:rPr>
                <w:i/>
                <w:iCs/>
                <w:spacing w:val="26"/>
                <w:w w:val="105"/>
                <w:sz w:val="18"/>
                <w:szCs w:val="18"/>
              </w:rPr>
              <w:t xml:space="preserve"> </w:t>
            </w:r>
            <w:r>
              <w:rPr>
                <w:i/>
                <w:iCs/>
                <w:w w:val="105"/>
                <w:sz w:val="18"/>
                <w:szCs w:val="18"/>
              </w:rPr>
              <w:t>the</w:t>
            </w:r>
            <w:r>
              <w:rPr>
                <w:i/>
                <w:iCs/>
                <w:spacing w:val="26"/>
                <w:w w:val="105"/>
                <w:sz w:val="18"/>
                <w:szCs w:val="18"/>
              </w:rPr>
              <w:t xml:space="preserve"> </w:t>
            </w:r>
            <w:r>
              <w:rPr>
                <w:i/>
                <w:iCs/>
                <w:w w:val="105"/>
                <w:sz w:val="18"/>
                <w:szCs w:val="18"/>
              </w:rPr>
              <w:t>characters</w:t>
            </w:r>
            <w:r>
              <w:rPr>
                <w:i/>
                <w:iCs/>
                <w:spacing w:val="26"/>
                <w:w w:val="105"/>
                <w:sz w:val="18"/>
                <w:szCs w:val="18"/>
              </w:rPr>
              <w:t xml:space="preserve"> </w:t>
            </w:r>
            <w:r>
              <w:rPr>
                <w:i/>
                <w:iCs/>
                <w:w w:val="105"/>
                <w:sz w:val="18"/>
                <w:szCs w:val="18"/>
              </w:rPr>
              <w:t>&lt;</w:t>
            </w:r>
            <w:r>
              <w:rPr>
                <w:i/>
                <w:iCs/>
                <w:spacing w:val="26"/>
                <w:w w:val="105"/>
                <w:sz w:val="18"/>
                <w:szCs w:val="18"/>
              </w:rPr>
              <w:t xml:space="preserve"> </w:t>
            </w:r>
            <w:r>
              <w:rPr>
                <w:i/>
                <w:iCs/>
                <w:w w:val="105"/>
                <w:sz w:val="18"/>
                <w:szCs w:val="18"/>
              </w:rPr>
              <w:t>&gt;</w:t>
            </w:r>
            <w:r>
              <w:rPr>
                <w:i/>
                <w:iCs/>
                <w:spacing w:val="26"/>
                <w:w w:val="105"/>
                <w:sz w:val="18"/>
                <w:szCs w:val="18"/>
              </w:rPr>
              <w:t xml:space="preserve"> </w:t>
            </w:r>
            <w:proofErr w:type="gramStart"/>
            <w:r>
              <w:rPr>
                <w:i/>
                <w:iCs/>
                <w:w w:val="105"/>
                <w:sz w:val="18"/>
                <w:szCs w:val="18"/>
              </w:rPr>
              <w:t>“</w:t>
            </w:r>
            <w:r>
              <w:rPr>
                <w:i/>
                <w:iCs/>
                <w:spacing w:val="26"/>
                <w:w w:val="105"/>
                <w:sz w:val="18"/>
                <w:szCs w:val="18"/>
              </w:rPr>
              <w:t xml:space="preserve"> </w:t>
            </w:r>
            <w:r>
              <w:rPr>
                <w:i/>
                <w:iCs/>
                <w:w w:val="105"/>
                <w:sz w:val="18"/>
                <w:szCs w:val="18"/>
              </w:rPr>
              <w:t>&amp;</w:t>
            </w:r>
            <w:proofErr w:type="gramEnd"/>
            <w:r>
              <w:rPr>
                <w:i/>
                <w:iCs/>
                <w:spacing w:val="26"/>
                <w:w w:val="105"/>
                <w:sz w:val="18"/>
                <w:szCs w:val="18"/>
              </w:rPr>
              <w:t xml:space="preserve"> </w:t>
            </w:r>
            <w:r>
              <w:rPr>
                <w:i/>
                <w:iCs/>
                <w:w w:val="105"/>
                <w:sz w:val="18"/>
                <w:szCs w:val="18"/>
              </w:rPr>
              <w:t>are</w:t>
            </w:r>
            <w:r>
              <w:rPr>
                <w:i/>
                <w:iCs/>
                <w:spacing w:val="26"/>
                <w:w w:val="105"/>
                <w:sz w:val="18"/>
                <w:szCs w:val="18"/>
              </w:rPr>
              <w:t xml:space="preserve"> </w:t>
            </w:r>
            <w:r>
              <w:rPr>
                <w:i/>
                <w:iCs/>
                <w:w w:val="105"/>
                <w:sz w:val="18"/>
                <w:szCs w:val="18"/>
              </w:rPr>
              <w:t>not</w:t>
            </w:r>
            <w:r>
              <w:rPr>
                <w:i/>
                <w:iCs/>
                <w:spacing w:val="26"/>
                <w:w w:val="105"/>
                <w:sz w:val="18"/>
                <w:szCs w:val="18"/>
              </w:rPr>
              <w:t xml:space="preserve"> </w:t>
            </w:r>
            <w:r>
              <w:rPr>
                <w:i/>
                <w:iCs/>
                <w:w w:val="105"/>
                <w:sz w:val="18"/>
                <w:szCs w:val="18"/>
              </w:rPr>
              <w:t>accepted</w:t>
            </w:r>
            <w:r>
              <w:rPr>
                <w:i/>
                <w:iCs/>
                <w:spacing w:val="26"/>
                <w:w w:val="105"/>
                <w:sz w:val="18"/>
                <w:szCs w:val="18"/>
              </w:rPr>
              <w:t xml:space="preserve"> </w:t>
            </w:r>
            <w:r>
              <w:rPr>
                <w:i/>
                <w:iCs/>
                <w:w w:val="105"/>
                <w:sz w:val="18"/>
                <w:szCs w:val="18"/>
              </w:rPr>
              <w:t>in</w:t>
            </w:r>
            <w:r>
              <w:rPr>
                <w:i/>
                <w:iCs/>
                <w:spacing w:val="26"/>
                <w:w w:val="105"/>
                <w:sz w:val="18"/>
                <w:szCs w:val="18"/>
              </w:rPr>
              <w:t xml:space="preserve"> </w:t>
            </w:r>
            <w:r>
              <w:rPr>
                <w:i/>
                <w:iCs/>
                <w:w w:val="105"/>
                <w:sz w:val="18"/>
                <w:szCs w:val="18"/>
              </w:rPr>
              <w:t>the application title.</w:t>
            </w:r>
          </w:p>
        </w:tc>
      </w:tr>
      <w:tr w:rsidR="008B5D5B" w14:paraId="73DC7046" w14:textId="77777777">
        <w:trPr>
          <w:trHeight w:val="241"/>
        </w:trPr>
        <w:tc>
          <w:tcPr>
            <w:tcW w:w="10072" w:type="dxa"/>
            <w:gridSpan w:val="2"/>
            <w:tcBorders>
              <w:top w:val="single" w:sz="4" w:space="0" w:color="D1D3D4"/>
              <w:left w:val="single" w:sz="4" w:space="0" w:color="D1D3D4"/>
              <w:bottom w:val="single" w:sz="4" w:space="0" w:color="D1D3D4"/>
              <w:right w:val="single" w:sz="4" w:space="0" w:color="D1D3D4"/>
            </w:tcBorders>
          </w:tcPr>
          <w:p w14:paraId="2F51E574" w14:textId="77777777" w:rsidR="008B5D5B" w:rsidRDefault="008B5D5B">
            <w:pPr>
              <w:pStyle w:val="TableParagraph"/>
              <w:kinsoku w:val="0"/>
              <w:overflowPunct w:val="0"/>
              <w:rPr>
                <w:rFonts w:ascii="Times New Roman" w:hAnsi="Times New Roman" w:cs="Times New Roman"/>
                <w:sz w:val="16"/>
                <w:szCs w:val="16"/>
              </w:rPr>
            </w:pPr>
          </w:p>
        </w:tc>
      </w:tr>
      <w:tr w:rsidR="008B5D5B" w14:paraId="769E3D7F" w14:textId="77777777">
        <w:trPr>
          <w:trHeight w:val="467"/>
        </w:trPr>
        <w:tc>
          <w:tcPr>
            <w:tcW w:w="2835" w:type="dxa"/>
            <w:tcBorders>
              <w:top w:val="single" w:sz="4" w:space="0" w:color="D1D3D4"/>
              <w:left w:val="single" w:sz="4" w:space="0" w:color="D1D3D4"/>
              <w:bottom w:val="single" w:sz="4" w:space="0" w:color="D1D3D4"/>
              <w:right w:val="single" w:sz="4" w:space="0" w:color="D1D3D4"/>
            </w:tcBorders>
          </w:tcPr>
          <w:p w14:paraId="6ACC252A" w14:textId="77777777" w:rsidR="008B5D5B" w:rsidRDefault="000B25AA">
            <w:pPr>
              <w:pStyle w:val="TableParagraph"/>
              <w:kinsoku w:val="0"/>
              <w:overflowPunct w:val="0"/>
              <w:spacing w:before="110"/>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Application</w:t>
            </w:r>
            <w:r>
              <w:rPr>
                <w:rFonts w:ascii="Open Sans SemiBold" w:hAnsi="Open Sans SemiBold" w:cs="Open Sans SemiBold"/>
                <w:b/>
                <w:bCs/>
                <w:spacing w:val="40"/>
                <w:sz w:val="18"/>
                <w:szCs w:val="18"/>
              </w:rPr>
              <w:t xml:space="preserve"> </w:t>
            </w:r>
            <w:r>
              <w:rPr>
                <w:rFonts w:ascii="Open Sans SemiBold" w:hAnsi="Open Sans SemiBold" w:cs="Open Sans SemiBold"/>
                <w:b/>
                <w:bCs/>
                <w:spacing w:val="-2"/>
                <w:sz w:val="18"/>
                <w:szCs w:val="18"/>
              </w:rPr>
              <w:t>acronym</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34BAA023" w14:textId="77777777" w:rsidR="008B5D5B" w:rsidRDefault="000B25AA">
            <w:pPr>
              <w:pStyle w:val="TableParagraph"/>
              <w:kinsoku w:val="0"/>
              <w:overflowPunct w:val="0"/>
              <w:spacing w:before="134"/>
              <w:ind w:left="169"/>
              <w:rPr>
                <w:i/>
                <w:iCs/>
                <w:spacing w:val="-2"/>
                <w:sz w:val="18"/>
                <w:szCs w:val="18"/>
              </w:rPr>
            </w:pPr>
            <w:r>
              <w:rPr>
                <w:i/>
                <w:iCs/>
                <w:sz w:val="18"/>
                <w:szCs w:val="18"/>
              </w:rPr>
              <w:t>Enter</w:t>
            </w:r>
            <w:r>
              <w:rPr>
                <w:i/>
                <w:iCs/>
                <w:spacing w:val="18"/>
                <w:sz w:val="18"/>
                <w:szCs w:val="18"/>
              </w:rPr>
              <w:t xml:space="preserve"> </w:t>
            </w:r>
            <w:r>
              <w:rPr>
                <w:i/>
                <w:iCs/>
                <w:sz w:val="18"/>
                <w:szCs w:val="18"/>
              </w:rPr>
              <w:t>the</w:t>
            </w:r>
            <w:r>
              <w:rPr>
                <w:i/>
                <w:iCs/>
                <w:spacing w:val="19"/>
                <w:sz w:val="18"/>
                <w:szCs w:val="18"/>
              </w:rPr>
              <w:t xml:space="preserve"> </w:t>
            </w:r>
            <w:r>
              <w:rPr>
                <w:i/>
                <w:iCs/>
                <w:sz w:val="18"/>
                <w:szCs w:val="18"/>
              </w:rPr>
              <w:t>application</w:t>
            </w:r>
            <w:r>
              <w:rPr>
                <w:i/>
                <w:iCs/>
                <w:spacing w:val="19"/>
                <w:sz w:val="18"/>
                <w:szCs w:val="18"/>
              </w:rPr>
              <w:t xml:space="preserve"> </w:t>
            </w:r>
            <w:r>
              <w:rPr>
                <w:i/>
                <w:iCs/>
                <w:spacing w:val="-2"/>
                <w:sz w:val="18"/>
                <w:szCs w:val="18"/>
              </w:rPr>
              <w:t>acronym</w:t>
            </w:r>
          </w:p>
        </w:tc>
      </w:tr>
      <w:tr w:rsidR="008B5D5B" w14:paraId="2DE91727" w14:textId="77777777">
        <w:trPr>
          <w:trHeight w:val="241"/>
        </w:trPr>
        <w:tc>
          <w:tcPr>
            <w:tcW w:w="10072" w:type="dxa"/>
            <w:gridSpan w:val="2"/>
            <w:tcBorders>
              <w:top w:val="single" w:sz="4" w:space="0" w:color="D1D3D4"/>
              <w:left w:val="single" w:sz="4" w:space="0" w:color="D1D3D4"/>
              <w:bottom w:val="single" w:sz="4" w:space="0" w:color="D1D3D4"/>
              <w:right w:val="single" w:sz="4" w:space="0" w:color="D1D3D4"/>
            </w:tcBorders>
          </w:tcPr>
          <w:p w14:paraId="2FAA28B9" w14:textId="77777777" w:rsidR="008B5D5B" w:rsidRDefault="008B5D5B">
            <w:pPr>
              <w:pStyle w:val="TableParagraph"/>
              <w:kinsoku w:val="0"/>
              <w:overflowPunct w:val="0"/>
              <w:rPr>
                <w:rFonts w:ascii="Times New Roman" w:hAnsi="Times New Roman" w:cs="Times New Roman"/>
                <w:sz w:val="16"/>
                <w:szCs w:val="16"/>
              </w:rPr>
            </w:pPr>
          </w:p>
        </w:tc>
      </w:tr>
      <w:tr w:rsidR="008B5D5B" w14:paraId="083FD84B" w14:textId="77777777">
        <w:trPr>
          <w:trHeight w:val="467"/>
        </w:trPr>
        <w:tc>
          <w:tcPr>
            <w:tcW w:w="2835" w:type="dxa"/>
            <w:tcBorders>
              <w:top w:val="single" w:sz="4" w:space="0" w:color="D1D3D4"/>
              <w:left w:val="single" w:sz="4" w:space="0" w:color="D1D3D4"/>
              <w:bottom w:val="single" w:sz="4" w:space="0" w:color="D1D3D4"/>
              <w:right w:val="single" w:sz="4" w:space="0" w:color="D1D3D4"/>
            </w:tcBorders>
          </w:tcPr>
          <w:p w14:paraId="6229F3C1" w14:textId="77777777" w:rsidR="008B5D5B" w:rsidRDefault="000B25AA">
            <w:pPr>
              <w:pStyle w:val="TableParagraph"/>
              <w:kinsoku w:val="0"/>
              <w:overflowPunct w:val="0"/>
              <w:spacing w:before="110"/>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Duration</w:t>
            </w:r>
            <w:r>
              <w:rPr>
                <w:rFonts w:ascii="Open Sans SemiBold" w:hAnsi="Open Sans SemiBold" w:cs="Open Sans SemiBold"/>
                <w:b/>
                <w:bCs/>
                <w:spacing w:val="15"/>
                <w:sz w:val="18"/>
                <w:szCs w:val="18"/>
              </w:rPr>
              <w:t xml:space="preserve"> </w:t>
            </w:r>
            <w:r>
              <w:rPr>
                <w:rFonts w:ascii="Open Sans SemiBold" w:hAnsi="Open Sans SemiBold" w:cs="Open Sans SemiBold"/>
                <w:b/>
                <w:bCs/>
                <w:sz w:val="18"/>
                <w:szCs w:val="18"/>
              </w:rPr>
              <w:t>in</w:t>
            </w:r>
            <w:r>
              <w:rPr>
                <w:rFonts w:ascii="Open Sans SemiBold" w:hAnsi="Open Sans SemiBold" w:cs="Open Sans SemiBold"/>
                <w:b/>
                <w:bCs/>
                <w:spacing w:val="15"/>
                <w:sz w:val="18"/>
                <w:szCs w:val="18"/>
              </w:rPr>
              <w:t xml:space="preserve"> </w:t>
            </w:r>
            <w:r>
              <w:rPr>
                <w:rFonts w:ascii="Open Sans SemiBold" w:hAnsi="Open Sans SemiBold" w:cs="Open Sans SemiBold"/>
                <w:b/>
                <w:bCs/>
                <w:spacing w:val="-2"/>
                <w:sz w:val="18"/>
                <w:szCs w:val="18"/>
              </w:rPr>
              <w:t>months</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7E7922FA" w14:textId="77777777" w:rsidR="008B5D5B" w:rsidRDefault="000B25AA">
            <w:pPr>
              <w:pStyle w:val="TableParagraph"/>
              <w:kinsoku w:val="0"/>
              <w:overflowPunct w:val="0"/>
              <w:spacing w:before="134"/>
              <w:ind w:left="169"/>
              <w:rPr>
                <w:i/>
                <w:iCs/>
                <w:spacing w:val="-4"/>
                <w:sz w:val="18"/>
                <w:szCs w:val="18"/>
              </w:rPr>
            </w:pPr>
            <w:r>
              <w:rPr>
                <w:i/>
                <w:iCs/>
                <w:sz w:val="18"/>
                <w:szCs w:val="18"/>
              </w:rPr>
              <w:t>Auto-</w:t>
            </w:r>
            <w:r>
              <w:rPr>
                <w:i/>
                <w:iCs/>
                <w:spacing w:val="-4"/>
                <w:sz w:val="18"/>
                <w:szCs w:val="18"/>
              </w:rPr>
              <w:t>fill</w:t>
            </w:r>
          </w:p>
        </w:tc>
      </w:tr>
      <w:tr w:rsidR="008B5D5B" w14:paraId="476937FB" w14:textId="77777777">
        <w:trPr>
          <w:trHeight w:val="241"/>
        </w:trPr>
        <w:tc>
          <w:tcPr>
            <w:tcW w:w="10072" w:type="dxa"/>
            <w:gridSpan w:val="2"/>
            <w:tcBorders>
              <w:top w:val="single" w:sz="4" w:space="0" w:color="D1D3D4"/>
              <w:left w:val="single" w:sz="4" w:space="0" w:color="D1D3D4"/>
              <w:bottom w:val="single" w:sz="4" w:space="0" w:color="D1D3D4"/>
              <w:right w:val="single" w:sz="4" w:space="0" w:color="D1D3D4"/>
            </w:tcBorders>
          </w:tcPr>
          <w:p w14:paraId="1459784F" w14:textId="77777777" w:rsidR="008B5D5B" w:rsidRDefault="008B5D5B">
            <w:pPr>
              <w:pStyle w:val="TableParagraph"/>
              <w:kinsoku w:val="0"/>
              <w:overflowPunct w:val="0"/>
              <w:rPr>
                <w:rFonts w:ascii="Times New Roman" w:hAnsi="Times New Roman" w:cs="Times New Roman"/>
                <w:sz w:val="16"/>
                <w:szCs w:val="16"/>
              </w:rPr>
            </w:pPr>
          </w:p>
        </w:tc>
      </w:tr>
      <w:tr w:rsidR="008B5D5B" w14:paraId="64C4397B" w14:textId="77777777">
        <w:trPr>
          <w:trHeight w:val="467"/>
        </w:trPr>
        <w:tc>
          <w:tcPr>
            <w:tcW w:w="2835" w:type="dxa"/>
            <w:tcBorders>
              <w:top w:val="single" w:sz="4" w:space="0" w:color="D1D3D4"/>
              <w:left w:val="single" w:sz="4" w:space="0" w:color="D1D3D4"/>
              <w:bottom w:val="single" w:sz="4" w:space="0" w:color="D1D3D4"/>
              <w:right w:val="single" w:sz="4" w:space="0" w:color="D1D3D4"/>
            </w:tcBorders>
          </w:tcPr>
          <w:p w14:paraId="2A956463" w14:textId="3C646726" w:rsidR="008B5D5B" w:rsidRDefault="000B25AA">
            <w:pPr>
              <w:pStyle w:val="TableParagraph"/>
              <w:kinsoku w:val="0"/>
              <w:overflowPunct w:val="0"/>
              <w:spacing w:before="110"/>
              <w:ind w:left="170"/>
              <w:rPr>
                <w:rFonts w:ascii="Open Sans SemiBold" w:hAnsi="Open Sans SemiBold" w:cs="Open Sans SemiBold"/>
                <w:b/>
                <w:bCs/>
                <w:spacing w:val="-10"/>
                <w:sz w:val="18"/>
                <w:szCs w:val="18"/>
              </w:rPr>
            </w:pPr>
            <w:r>
              <w:rPr>
                <w:rFonts w:ascii="Open Sans SemiBold" w:hAnsi="Open Sans SemiBold" w:cs="Open Sans SemiBold"/>
                <w:b/>
                <w:bCs/>
                <w:sz w:val="18"/>
                <w:szCs w:val="18"/>
              </w:rPr>
              <w:t>Requested</w:t>
            </w:r>
            <w:r>
              <w:rPr>
                <w:rFonts w:ascii="Open Sans SemiBold" w:hAnsi="Open Sans SemiBold" w:cs="Open Sans SemiBold"/>
                <w:b/>
                <w:bCs/>
                <w:spacing w:val="30"/>
                <w:sz w:val="18"/>
                <w:szCs w:val="18"/>
              </w:rPr>
              <w:t xml:space="preserve"> </w:t>
            </w:r>
            <w:r w:rsidR="005D1112">
              <w:rPr>
                <w:rFonts w:ascii="Open Sans SemiBold" w:hAnsi="Open Sans SemiBold" w:cs="Open Sans SemiBold"/>
                <w:b/>
                <w:bCs/>
                <w:sz w:val="18"/>
                <w:szCs w:val="18"/>
              </w:rPr>
              <w:t>grant</w:t>
            </w:r>
            <w:r w:rsidR="00861A80">
              <w:rPr>
                <w:rFonts w:ascii="Open Sans SemiBold" w:hAnsi="Open Sans SemiBold" w:cs="Open Sans SemiBold"/>
                <w:b/>
                <w:bCs/>
                <w:spacing w:val="30"/>
                <w:sz w:val="18"/>
                <w:szCs w:val="18"/>
              </w:rPr>
              <w:t xml:space="preserve"> </w:t>
            </w:r>
            <w:r>
              <w:rPr>
                <w:rFonts w:ascii="Open Sans SemiBold" w:hAnsi="Open Sans SemiBold" w:cs="Open Sans SemiBold"/>
                <w:b/>
                <w:bCs/>
                <w:sz w:val="18"/>
                <w:szCs w:val="18"/>
              </w:rPr>
              <w:t>amount,</w:t>
            </w:r>
            <w:r>
              <w:rPr>
                <w:rFonts w:ascii="Open Sans SemiBold" w:hAnsi="Open Sans SemiBold" w:cs="Open Sans SemiBold"/>
                <w:b/>
                <w:bCs/>
                <w:spacing w:val="30"/>
                <w:sz w:val="18"/>
                <w:szCs w:val="18"/>
              </w:rPr>
              <w:t xml:space="preserve"> </w:t>
            </w:r>
            <w:r>
              <w:rPr>
                <w:rFonts w:ascii="Open Sans SemiBold" w:hAnsi="Open Sans SemiBold" w:cs="Open Sans SemiBold"/>
                <w:b/>
                <w:bCs/>
                <w:spacing w:val="-10"/>
                <w:sz w:val="18"/>
                <w:szCs w:val="18"/>
              </w:rPr>
              <w:t>€</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4038F964" w14:textId="77777777" w:rsidR="008B5D5B" w:rsidRDefault="000B25AA">
            <w:pPr>
              <w:pStyle w:val="TableParagraph"/>
              <w:kinsoku w:val="0"/>
              <w:overflowPunct w:val="0"/>
              <w:spacing w:before="134"/>
              <w:ind w:left="169"/>
              <w:rPr>
                <w:i/>
                <w:iCs/>
                <w:spacing w:val="-4"/>
                <w:sz w:val="18"/>
                <w:szCs w:val="18"/>
              </w:rPr>
            </w:pPr>
            <w:r>
              <w:rPr>
                <w:i/>
                <w:iCs/>
                <w:sz w:val="18"/>
                <w:szCs w:val="18"/>
              </w:rPr>
              <w:t>Auto-</w:t>
            </w:r>
            <w:r>
              <w:rPr>
                <w:i/>
                <w:iCs/>
                <w:spacing w:val="-4"/>
                <w:sz w:val="18"/>
                <w:szCs w:val="18"/>
              </w:rPr>
              <w:t>fill</w:t>
            </w:r>
          </w:p>
        </w:tc>
      </w:tr>
      <w:tr w:rsidR="008B5D5B" w14:paraId="16D35B97" w14:textId="77777777">
        <w:trPr>
          <w:trHeight w:val="311"/>
        </w:trPr>
        <w:tc>
          <w:tcPr>
            <w:tcW w:w="2835" w:type="dxa"/>
            <w:tcBorders>
              <w:top w:val="single" w:sz="4" w:space="0" w:color="D1D3D4"/>
              <w:left w:val="single" w:sz="4" w:space="0" w:color="D1D3D4"/>
              <w:bottom w:val="single" w:sz="4" w:space="0" w:color="D1D3D4"/>
              <w:right w:val="single" w:sz="4" w:space="0" w:color="D1D3D4"/>
            </w:tcBorders>
          </w:tcPr>
          <w:p w14:paraId="56DE20D0" w14:textId="77777777" w:rsidR="008B5D5B" w:rsidRDefault="008B5D5B">
            <w:pPr>
              <w:pStyle w:val="TableParagraph"/>
              <w:kinsoku w:val="0"/>
              <w:overflowPunct w:val="0"/>
              <w:rPr>
                <w:rFonts w:ascii="Times New Roman" w:hAnsi="Times New Roman" w:cs="Times New Roman"/>
                <w:sz w:val="18"/>
                <w:szCs w:val="18"/>
              </w:rPr>
            </w:pPr>
          </w:p>
        </w:tc>
        <w:tc>
          <w:tcPr>
            <w:tcW w:w="7237" w:type="dxa"/>
            <w:tcBorders>
              <w:top w:val="single" w:sz="4" w:space="0" w:color="D1D3D4"/>
              <w:left w:val="single" w:sz="4" w:space="0" w:color="D1D3D4"/>
              <w:bottom w:val="single" w:sz="4" w:space="0" w:color="D1D3D4"/>
              <w:right w:val="single" w:sz="4" w:space="0" w:color="D1D3D4"/>
            </w:tcBorders>
          </w:tcPr>
          <w:p w14:paraId="229DB271" w14:textId="77777777" w:rsidR="008B5D5B" w:rsidRDefault="008B5D5B">
            <w:pPr>
              <w:pStyle w:val="TableParagraph"/>
              <w:kinsoku w:val="0"/>
              <w:overflowPunct w:val="0"/>
              <w:rPr>
                <w:rFonts w:ascii="Times New Roman" w:hAnsi="Times New Roman" w:cs="Times New Roman"/>
                <w:sz w:val="18"/>
                <w:szCs w:val="18"/>
              </w:rPr>
            </w:pPr>
          </w:p>
        </w:tc>
      </w:tr>
      <w:tr w:rsidR="008B5D5B" w14:paraId="0E11108E" w14:textId="77777777">
        <w:trPr>
          <w:trHeight w:val="1907"/>
        </w:trPr>
        <w:tc>
          <w:tcPr>
            <w:tcW w:w="2835" w:type="dxa"/>
            <w:tcBorders>
              <w:top w:val="single" w:sz="4" w:space="0" w:color="D1D3D4"/>
              <w:left w:val="single" w:sz="4" w:space="0" w:color="D1D3D4"/>
              <w:bottom w:val="single" w:sz="4" w:space="0" w:color="D1D3D4"/>
              <w:right w:val="single" w:sz="4" w:space="0" w:color="D1D3D4"/>
            </w:tcBorders>
          </w:tcPr>
          <w:p w14:paraId="456D6EB8" w14:textId="77777777" w:rsidR="008B5D5B" w:rsidRDefault="008B5D5B">
            <w:pPr>
              <w:pStyle w:val="TableParagraph"/>
              <w:kinsoku w:val="0"/>
              <w:overflowPunct w:val="0"/>
              <w:rPr>
                <w:rFonts w:ascii="Open Sans SemiBold" w:hAnsi="Open Sans SemiBold" w:cs="Open Sans SemiBold"/>
                <w:b/>
                <w:bCs/>
                <w:sz w:val="18"/>
                <w:szCs w:val="18"/>
              </w:rPr>
            </w:pPr>
          </w:p>
          <w:p w14:paraId="123D71E5" w14:textId="77777777" w:rsidR="008B5D5B" w:rsidRDefault="008B5D5B">
            <w:pPr>
              <w:pStyle w:val="TableParagraph"/>
              <w:kinsoku w:val="0"/>
              <w:overflowPunct w:val="0"/>
              <w:rPr>
                <w:rFonts w:ascii="Open Sans SemiBold" w:hAnsi="Open Sans SemiBold" w:cs="Open Sans SemiBold"/>
                <w:b/>
                <w:bCs/>
                <w:sz w:val="18"/>
                <w:szCs w:val="18"/>
              </w:rPr>
            </w:pPr>
          </w:p>
          <w:p w14:paraId="5A472AFE" w14:textId="77777777" w:rsidR="008B5D5B" w:rsidRDefault="008B5D5B">
            <w:pPr>
              <w:pStyle w:val="TableParagraph"/>
              <w:kinsoku w:val="0"/>
              <w:overflowPunct w:val="0"/>
              <w:spacing w:before="94"/>
              <w:rPr>
                <w:rFonts w:ascii="Open Sans SemiBold" w:hAnsi="Open Sans SemiBold" w:cs="Open Sans SemiBold"/>
                <w:b/>
                <w:bCs/>
                <w:sz w:val="18"/>
                <w:szCs w:val="18"/>
              </w:rPr>
            </w:pPr>
          </w:p>
          <w:p w14:paraId="77493314" w14:textId="77777777" w:rsidR="008B5D5B" w:rsidRDefault="000B25AA">
            <w:pPr>
              <w:pStyle w:val="TableParagraph"/>
              <w:kinsoku w:val="0"/>
              <w:overflowPunct w:val="0"/>
              <w:spacing w:before="1"/>
              <w:ind w:left="170"/>
              <w:rPr>
                <w:rFonts w:ascii="Open Sans SemiBold" w:hAnsi="Open Sans SemiBold" w:cs="Open Sans SemiBold"/>
                <w:b/>
                <w:bCs/>
                <w:spacing w:val="-2"/>
                <w:sz w:val="18"/>
                <w:szCs w:val="18"/>
              </w:rPr>
            </w:pPr>
            <w:r>
              <w:rPr>
                <w:rFonts w:ascii="Open Sans" w:hAnsi="Open Sans" w:cs="Open Sans"/>
                <w:b/>
                <w:bCs/>
                <w:sz w:val="18"/>
                <w:szCs w:val="18"/>
              </w:rPr>
              <w:t>S</w:t>
            </w:r>
            <w:r>
              <w:rPr>
                <w:rFonts w:ascii="Open Sans SemiBold" w:hAnsi="Open Sans SemiBold" w:cs="Open Sans SemiBold"/>
                <w:b/>
                <w:bCs/>
                <w:sz w:val="18"/>
                <w:szCs w:val="18"/>
              </w:rPr>
              <w:t>ummary</w:t>
            </w:r>
            <w:r>
              <w:rPr>
                <w:rFonts w:ascii="Open Sans SemiBold" w:hAnsi="Open Sans SemiBold" w:cs="Open Sans SemiBold"/>
                <w:b/>
                <w:bCs/>
                <w:spacing w:val="14"/>
                <w:sz w:val="18"/>
                <w:szCs w:val="18"/>
              </w:rPr>
              <w:t xml:space="preserve"> </w:t>
            </w:r>
            <w:r>
              <w:rPr>
                <w:rFonts w:ascii="Open Sans SemiBold" w:hAnsi="Open Sans SemiBold" w:cs="Open Sans SemiBold"/>
                <w:b/>
                <w:bCs/>
                <w:sz w:val="18"/>
                <w:szCs w:val="18"/>
              </w:rPr>
              <w:t>of</w:t>
            </w:r>
            <w:r>
              <w:rPr>
                <w:rFonts w:ascii="Open Sans SemiBold" w:hAnsi="Open Sans SemiBold" w:cs="Open Sans SemiBold"/>
                <w:b/>
                <w:bCs/>
                <w:spacing w:val="15"/>
                <w:sz w:val="18"/>
                <w:szCs w:val="18"/>
              </w:rPr>
              <w:t xml:space="preserve"> </w:t>
            </w:r>
            <w:r>
              <w:rPr>
                <w:rFonts w:ascii="Open Sans SemiBold" w:hAnsi="Open Sans SemiBold" w:cs="Open Sans SemiBold"/>
                <w:b/>
                <w:bCs/>
                <w:sz w:val="18"/>
                <w:szCs w:val="18"/>
              </w:rPr>
              <w:t>the</w:t>
            </w:r>
            <w:r>
              <w:rPr>
                <w:rFonts w:ascii="Open Sans SemiBold" w:hAnsi="Open Sans SemiBold" w:cs="Open Sans SemiBold"/>
                <w:b/>
                <w:bCs/>
                <w:spacing w:val="15"/>
                <w:sz w:val="18"/>
                <w:szCs w:val="18"/>
              </w:rPr>
              <w:t xml:space="preserve"> </w:t>
            </w:r>
            <w:r>
              <w:rPr>
                <w:rFonts w:ascii="Open Sans SemiBold" w:hAnsi="Open Sans SemiBold" w:cs="Open Sans SemiBold"/>
                <w:b/>
                <w:bCs/>
                <w:spacing w:val="-2"/>
                <w:sz w:val="18"/>
                <w:szCs w:val="18"/>
              </w:rPr>
              <w:t>project</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4E397A2E" w14:textId="77777777" w:rsidR="008B5D5B" w:rsidRDefault="000B25AA">
            <w:pPr>
              <w:pStyle w:val="TableParagraph"/>
              <w:kinsoku w:val="0"/>
              <w:overflowPunct w:val="0"/>
              <w:spacing w:before="134" w:line="278" w:lineRule="auto"/>
              <w:ind w:left="169" w:right="158"/>
              <w:jc w:val="both"/>
              <w:rPr>
                <w:i/>
                <w:iCs/>
                <w:sz w:val="18"/>
                <w:szCs w:val="18"/>
              </w:rPr>
            </w:pPr>
            <w:r>
              <w:rPr>
                <w:i/>
                <w:iCs/>
                <w:sz w:val="18"/>
                <w:szCs w:val="18"/>
              </w:rPr>
              <w:t>A summary of the project should provide the reader with a clear understanding of the objectives of the project, how they will be achieved, and their relevance to the Call. This summary will be used as a short description of the project in the assessment process and in communications to the Project Selection Committee and other interested parties. It must therefore be short and precise and should not contain confidential information. Use plain typed text, avoiding formulas and other special characters. Max 2000 characters (with spaces).</w:t>
            </w:r>
          </w:p>
        </w:tc>
      </w:tr>
      <w:tr w:rsidR="008B5D5B" w14:paraId="31A7B65B" w14:textId="77777777">
        <w:trPr>
          <w:trHeight w:val="311"/>
        </w:trPr>
        <w:tc>
          <w:tcPr>
            <w:tcW w:w="2835" w:type="dxa"/>
            <w:tcBorders>
              <w:top w:val="single" w:sz="4" w:space="0" w:color="D1D3D4"/>
              <w:left w:val="single" w:sz="4" w:space="0" w:color="D1D3D4"/>
              <w:bottom w:val="single" w:sz="4" w:space="0" w:color="D1D3D4"/>
              <w:right w:val="single" w:sz="4" w:space="0" w:color="D1D3D4"/>
            </w:tcBorders>
          </w:tcPr>
          <w:p w14:paraId="3FB4C2E5" w14:textId="77777777" w:rsidR="008B5D5B" w:rsidRDefault="008B5D5B">
            <w:pPr>
              <w:pStyle w:val="TableParagraph"/>
              <w:kinsoku w:val="0"/>
              <w:overflowPunct w:val="0"/>
              <w:rPr>
                <w:rFonts w:ascii="Times New Roman" w:hAnsi="Times New Roman" w:cs="Times New Roman"/>
                <w:sz w:val="18"/>
                <w:szCs w:val="18"/>
              </w:rPr>
            </w:pPr>
          </w:p>
        </w:tc>
        <w:tc>
          <w:tcPr>
            <w:tcW w:w="7237" w:type="dxa"/>
            <w:tcBorders>
              <w:top w:val="single" w:sz="4" w:space="0" w:color="D1D3D4"/>
              <w:left w:val="single" w:sz="4" w:space="0" w:color="D1D3D4"/>
              <w:bottom w:val="single" w:sz="4" w:space="0" w:color="D1D3D4"/>
              <w:right w:val="single" w:sz="4" w:space="0" w:color="D1D3D4"/>
            </w:tcBorders>
          </w:tcPr>
          <w:p w14:paraId="14A5A495" w14:textId="77777777" w:rsidR="008B5D5B" w:rsidRDefault="008B5D5B">
            <w:pPr>
              <w:pStyle w:val="TableParagraph"/>
              <w:kinsoku w:val="0"/>
              <w:overflowPunct w:val="0"/>
              <w:rPr>
                <w:rFonts w:ascii="Times New Roman" w:hAnsi="Times New Roman" w:cs="Times New Roman"/>
                <w:sz w:val="18"/>
                <w:szCs w:val="18"/>
              </w:rPr>
            </w:pPr>
          </w:p>
        </w:tc>
      </w:tr>
      <w:tr w:rsidR="008B5D5B" w14:paraId="215C8B6B" w14:textId="77777777">
        <w:trPr>
          <w:trHeight w:val="1667"/>
        </w:trPr>
        <w:tc>
          <w:tcPr>
            <w:tcW w:w="2835" w:type="dxa"/>
            <w:tcBorders>
              <w:top w:val="single" w:sz="4" w:space="0" w:color="D1D3D4"/>
              <w:left w:val="single" w:sz="4" w:space="0" w:color="D1D3D4"/>
              <w:bottom w:val="single" w:sz="4" w:space="0" w:color="D1D3D4"/>
              <w:right w:val="single" w:sz="4" w:space="0" w:color="D1D3D4"/>
            </w:tcBorders>
          </w:tcPr>
          <w:p w14:paraId="0A0B8CD1" w14:textId="77777777" w:rsidR="008B5D5B" w:rsidRDefault="000B25AA">
            <w:pPr>
              <w:pStyle w:val="TableParagraph"/>
              <w:kinsoku w:val="0"/>
              <w:overflowPunct w:val="0"/>
              <w:spacing w:before="113" w:line="235" w:lineRule="auto"/>
              <w:ind w:left="170" w:right="538"/>
              <w:rPr>
                <w:rFonts w:ascii="Open Sans SemiBold" w:hAnsi="Open Sans SemiBold" w:cs="Open Sans SemiBold"/>
                <w:b/>
                <w:bCs/>
                <w:sz w:val="18"/>
                <w:szCs w:val="18"/>
              </w:rPr>
            </w:pPr>
            <w:r>
              <w:rPr>
                <w:rFonts w:ascii="Open Sans SemiBold" w:hAnsi="Open Sans SemiBold" w:cs="Open Sans SemiBold"/>
                <w:b/>
                <w:bCs/>
                <w:sz w:val="18"/>
                <w:szCs w:val="18"/>
              </w:rPr>
              <w:t>Has this application (or</w:t>
            </w:r>
            <w:r>
              <w:rPr>
                <w:rFonts w:ascii="Open Sans SemiBold" w:hAnsi="Open Sans SemiBold" w:cs="Open Sans SemiBold"/>
                <w:b/>
                <w:bCs/>
                <w:spacing w:val="40"/>
                <w:sz w:val="18"/>
                <w:szCs w:val="18"/>
              </w:rPr>
              <w:t xml:space="preserve"> </w:t>
            </w:r>
            <w:r>
              <w:rPr>
                <w:rFonts w:ascii="Open Sans SemiBold" w:hAnsi="Open Sans SemiBold" w:cs="Open Sans SemiBold"/>
                <w:b/>
                <w:bCs/>
                <w:sz w:val="18"/>
                <w:szCs w:val="18"/>
              </w:rPr>
              <w:t xml:space="preserve">a very similar one) been submitted in the past </w:t>
            </w:r>
            <w:proofErr w:type="gramStart"/>
            <w:r>
              <w:rPr>
                <w:rFonts w:ascii="Open Sans SemiBold" w:hAnsi="Open Sans SemiBold" w:cs="Open Sans SemiBold"/>
                <w:b/>
                <w:bCs/>
                <w:sz w:val="18"/>
                <w:szCs w:val="18"/>
              </w:rPr>
              <w:t>2</w:t>
            </w:r>
            <w:proofErr w:type="gramEnd"/>
          </w:p>
          <w:p w14:paraId="7825D389" w14:textId="77777777" w:rsidR="008B5D5B" w:rsidRDefault="000B25AA">
            <w:pPr>
              <w:pStyle w:val="TableParagraph"/>
              <w:kinsoku w:val="0"/>
              <w:overflowPunct w:val="0"/>
              <w:spacing w:line="235" w:lineRule="auto"/>
              <w:ind w:left="170" w:right="180"/>
              <w:rPr>
                <w:rFonts w:ascii="Open Sans SemiBold" w:hAnsi="Open Sans SemiBold" w:cs="Open Sans SemiBold"/>
                <w:b/>
                <w:bCs/>
                <w:sz w:val="18"/>
                <w:szCs w:val="18"/>
              </w:rPr>
            </w:pPr>
            <w:r>
              <w:rPr>
                <w:rFonts w:ascii="Open Sans SemiBold" w:hAnsi="Open Sans SemiBold" w:cs="Open Sans SemiBold"/>
                <w:b/>
                <w:bCs/>
                <w:sz w:val="18"/>
                <w:szCs w:val="18"/>
              </w:rPr>
              <w:t>years in response to a call for proposals under any other EU programme(s)?</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5E313603" w14:textId="77777777" w:rsidR="008B5D5B" w:rsidRDefault="008B5D5B">
            <w:pPr>
              <w:pStyle w:val="TableParagraph"/>
              <w:kinsoku w:val="0"/>
              <w:overflowPunct w:val="0"/>
              <w:rPr>
                <w:rFonts w:ascii="Open Sans SemiBold" w:hAnsi="Open Sans SemiBold" w:cs="Open Sans SemiBold"/>
                <w:b/>
                <w:bCs/>
                <w:sz w:val="18"/>
                <w:szCs w:val="18"/>
              </w:rPr>
            </w:pPr>
          </w:p>
          <w:p w14:paraId="20F20C0D" w14:textId="77777777" w:rsidR="008B5D5B" w:rsidRDefault="008B5D5B">
            <w:pPr>
              <w:pStyle w:val="TableParagraph"/>
              <w:kinsoku w:val="0"/>
              <w:overflowPunct w:val="0"/>
              <w:spacing w:before="242"/>
              <w:rPr>
                <w:rFonts w:ascii="Open Sans SemiBold" w:hAnsi="Open Sans SemiBold" w:cs="Open Sans SemiBold"/>
                <w:b/>
                <w:bCs/>
                <w:sz w:val="18"/>
                <w:szCs w:val="18"/>
              </w:rPr>
            </w:pPr>
          </w:p>
          <w:p w14:paraId="00C504FA" w14:textId="77777777" w:rsidR="008B5D5B" w:rsidRDefault="000B25AA">
            <w:pPr>
              <w:pStyle w:val="TableParagraph"/>
              <w:kinsoku w:val="0"/>
              <w:overflowPunct w:val="0"/>
              <w:spacing w:before="1"/>
              <w:ind w:left="169"/>
              <w:rPr>
                <w:i/>
                <w:iCs/>
                <w:spacing w:val="-5"/>
                <w:w w:val="90"/>
                <w:sz w:val="18"/>
                <w:szCs w:val="18"/>
              </w:rPr>
            </w:pPr>
            <w:r>
              <w:rPr>
                <w:i/>
                <w:iCs/>
                <w:w w:val="90"/>
                <w:sz w:val="18"/>
                <w:szCs w:val="18"/>
              </w:rPr>
              <w:t>Select</w:t>
            </w:r>
            <w:r>
              <w:rPr>
                <w:i/>
                <w:iCs/>
                <w:spacing w:val="8"/>
                <w:sz w:val="18"/>
                <w:szCs w:val="18"/>
              </w:rPr>
              <w:t xml:space="preserve"> </w:t>
            </w:r>
            <w:r>
              <w:rPr>
                <w:i/>
                <w:iCs/>
                <w:w w:val="90"/>
                <w:sz w:val="18"/>
                <w:szCs w:val="18"/>
              </w:rPr>
              <w:t>Yes</w:t>
            </w:r>
            <w:r>
              <w:rPr>
                <w:i/>
                <w:iCs/>
                <w:spacing w:val="9"/>
                <w:sz w:val="18"/>
                <w:szCs w:val="18"/>
              </w:rPr>
              <w:t xml:space="preserve"> </w:t>
            </w:r>
            <w:r>
              <w:rPr>
                <w:i/>
                <w:iCs/>
                <w:w w:val="90"/>
                <w:sz w:val="18"/>
                <w:szCs w:val="18"/>
              </w:rPr>
              <w:t>or</w:t>
            </w:r>
            <w:r>
              <w:rPr>
                <w:i/>
                <w:iCs/>
                <w:spacing w:val="8"/>
                <w:sz w:val="18"/>
                <w:szCs w:val="18"/>
              </w:rPr>
              <w:t xml:space="preserve"> </w:t>
            </w:r>
            <w:r>
              <w:rPr>
                <w:i/>
                <w:iCs/>
                <w:spacing w:val="-5"/>
                <w:w w:val="90"/>
                <w:sz w:val="18"/>
                <w:szCs w:val="18"/>
              </w:rPr>
              <w:t>No</w:t>
            </w:r>
          </w:p>
        </w:tc>
      </w:tr>
      <w:tr w:rsidR="008B5D5B" w14:paraId="23E5FC1A" w14:textId="77777777">
        <w:trPr>
          <w:trHeight w:val="310"/>
        </w:trPr>
        <w:tc>
          <w:tcPr>
            <w:tcW w:w="2835" w:type="dxa"/>
            <w:tcBorders>
              <w:top w:val="single" w:sz="4" w:space="0" w:color="D1D3D4"/>
              <w:left w:val="single" w:sz="4" w:space="0" w:color="D1D3D4"/>
              <w:bottom w:val="single" w:sz="4" w:space="0" w:color="D1D3D4"/>
              <w:right w:val="single" w:sz="4" w:space="0" w:color="D1D3D4"/>
            </w:tcBorders>
          </w:tcPr>
          <w:p w14:paraId="765D3BDF" w14:textId="77777777" w:rsidR="008B5D5B" w:rsidRDefault="008B5D5B">
            <w:pPr>
              <w:pStyle w:val="TableParagraph"/>
              <w:kinsoku w:val="0"/>
              <w:overflowPunct w:val="0"/>
              <w:rPr>
                <w:rFonts w:ascii="Times New Roman" w:hAnsi="Times New Roman" w:cs="Times New Roman"/>
                <w:sz w:val="18"/>
                <w:szCs w:val="18"/>
              </w:rPr>
            </w:pPr>
          </w:p>
        </w:tc>
        <w:tc>
          <w:tcPr>
            <w:tcW w:w="7237" w:type="dxa"/>
            <w:tcBorders>
              <w:top w:val="single" w:sz="4" w:space="0" w:color="D1D3D4"/>
              <w:left w:val="single" w:sz="4" w:space="0" w:color="D1D3D4"/>
              <w:bottom w:val="single" w:sz="4" w:space="0" w:color="D1D3D4"/>
              <w:right w:val="single" w:sz="4" w:space="0" w:color="D1D3D4"/>
            </w:tcBorders>
          </w:tcPr>
          <w:p w14:paraId="71CEC199" w14:textId="77777777" w:rsidR="008B5D5B" w:rsidRDefault="008B5D5B">
            <w:pPr>
              <w:pStyle w:val="TableParagraph"/>
              <w:kinsoku w:val="0"/>
              <w:overflowPunct w:val="0"/>
              <w:rPr>
                <w:rFonts w:ascii="Times New Roman" w:hAnsi="Times New Roman" w:cs="Times New Roman"/>
                <w:sz w:val="18"/>
                <w:szCs w:val="18"/>
              </w:rPr>
            </w:pPr>
          </w:p>
        </w:tc>
      </w:tr>
      <w:tr w:rsidR="008B5D5B" w14:paraId="799C7BAC" w14:textId="77777777">
        <w:trPr>
          <w:trHeight w:val="947"/>
        </w:trPr>
        <w:tc>
          <w:tcPr>
            <w:tcW w:w="2835" w:type="dxa"/>
            <w:tcBorders>
              <w:top w:val="single" w:sz="4" w:space="0" w:color="D1D3D4"/>
              <w:left w:val="single" w:sz="4" w:space="0" w:color="D1D3D4"/>
              <w:bottom w:val="single" w:sz="4" w:space="0" w:color="D1D3D4"/>
              <w:right w:val="single" w:sz="4" w:space="0" w:color="D1D3D4"/>
            </w:tcBorders>
          </w:tcPr>
          <w:p w14:paraId="49052C1D" w14:textId="77777777" w:rsidR="008B5D5B" w:rsidRDefault="000B25AA">
            <w:pPr>
              <w:pStyle w:val="TableParagraph"/>
              <w:kinsoku w:val="0"/>
              <w:overflowPunct w:val="0"/>
              <w:spacing w:before="113" w:line="235" w:lineRule="auto"/>
              <w:ind w:left="170" w:right="180"/>
              <w:rPr>
                <w:rFonts w:ascii="Open Sans SemiBold" w:hAnsi="Open Sans SemiBold" w:cs="Open Sans SemiBold"/>
                <w:b/>
                <w:bCs/>
                <w:spacing w:val="-2"/>
                <w:sz w:val="18"/>
                <w:szCs w:val="18"/>
              </w:rPr>
            </w:pPr>
            <w:r>
              <w:rPr>
                <w:rFonts w:ascii="Open Sans SemiBold" w:hAnsi="Open Sans SemiBold" w:cs="Open Sans SemiBold"/>
                <w:b/>
                <w:bCs/>
                <w:sz w:val="18"/>
                <w:szCs w:val="18"/>
              </w:rPr>
              <w:t xml:space="preserve">Please give the application reference or contract </w:t>
            </w:r>
            <w:r>
              <w:rPr>
                <w:rFonts w:ascii="Open Sans SemiBold" w:hAnsi="Open Sans SemiBold" w:cs="Open Sans SemiBold"/>
                <w:b/>
                <w:bCs/>
                <w:spacing w:val="-2"/>
                <w:sz w:val="18"/>
                <w:szCs w:val="18"/>
              </w:rPr>
              <w:t>number</w:t>
            </w:r>
          </w:p>
        </w:tc>
        <w:tc>
          <w:tcPr>
            <w:tcW w:w="7237" w:type="dxa"/>
            <w:tcBorders>
              <w:top w:val="single" w:sz="4" w:space="0" w:color="D1D3D4"/>
              <w:left w:val="single" w:sz="4" w:space="0" w:color="D1D3D4"/>
              <w:bottom w:val="single" w:sz="4" w:space="0" w:color="D1D3D4"/>
              <w:right w:val="single" w:sz="4" w:space="0" w:color="D1D3D4"/>
            </w:tcBorders>
            <w:shd w:val="clear" w:color="auto" w:fill="F2F7FF"/>
          </w:tcPr>
          <w:p w14:paraId="667A36FD" w14:textId="77777777" w:rsidR="008B5D5B" w:rsidRDefault="008B5D5B">
            <w:pPr>
              <w:pStyle w:val="TableParagraph"/>
              <w:kinsoku w:val="0"/>
              <w:overflowPunct w:val="0"/>
              <w:rPr>
                <w:rFonts w:ascii="Times New Roman" w:hAnsi="Times New Roman" w:cs="Times New Roman"/>
                <w:sz w:val="18"/>
                <w:szCs w:val="18"/>
              </w:rPr>
            </w:pPr>
          </w:p>
        </w:tc>
      </w:tr>
    </w:tbl>
    <w:p w14:paraId="034167AE" w14:textId="77777777" w:rsidR="008B5D5B" w:rsidRDefault="008B5D5B">
      <w:pPr>
        <w:rPr>
          <w:rFonts w:ascii="Open Sans SemiBold" w:hAnsi="Open Sans SemiBold" w:cs="Open Sans SemiBold"/>
          <w:b/>
          <w:bCs/>
          <w:sz w:val="15"/>
          <w:szCs w:val="15"/>
        </w:rPr>
        <w:sectPr w:rsidR="008B5D5B" w:rsidSect="00463D41">
          <w:pgSz w:w="11910" w:h="16840"/>
          <w:pgMar w:top="1020" w:right="640" w:bottom="1280" w:left="780" w:header="793" w:footer="1083" w:gutter="0"/>
          <w:cols w:space="720"/>
          <w:noEndnote/>
        </w:sectPr>
      </w:pPr>
    </w:p>
    <w:p w14:paraId="7F332ACA" w14:textId="77777777" w:rsidR="008B5D5B" w:rsidRDefault="008B5D5B">
      <w:pPr>
        <w:pStyle w:val="BodyText"/>
        <w:kinsoku w:val="0"/>
        <w:overflowPunct w:val="0"/>
        <w:spacing w:before="296"/>
        <w:rPr>
          <w:rFonts w:ascii="Open Sans SemiBold" w:hAnsi="Open Sans SemiBold" w:cs="Open Sans SemiBold"/>
          <w:b/>
          <w:bCs/>
          <w:i w:val="0"/>
          <w:iCs w:val="0"/>
          <w:sz w:val="22"/>
          <w:szCs w:val="22"/>
        </w:rPr>
      </w:pPr>
    </w:p>
    <w:p w14:paraId="68FD8A82" w14:textId="77777777" w:rsidR="008B5D5B" w:rsidRDefault="000B25AA">
      <w:pPr>
        <w:pStyle w:val="ListParagraph"/>
        <w:numPr>
          <w:ilvl w:val="0"/>
          <w:numId w:val="4"/>
        </w:numPr>
        <w:tabs>
          <w:tab w:val="left" w:pos="382"/>
        </w:tabs>
        <w:kinsoku w:val="0"/>
        <w:overflowPunct w:val="0"/>
        <w:ind w:left="382" w:hanging="255"/>
        <w:rPr>
          <w:b/>
          <w:bCs/>
          <w:color w:val="005C96"/>
          <w:spacing w:val="-2"/>
          <w:sz w:val="22"/>
          <w:szCs w:val="22"/>
        </w:rPr>
      </w:pPr>
      <w:r>
        <w:rPr>
          <w:b/>
          <w:bCs/>
          <w:color w:val="005C96"/>
          <w:spacing w:val="-2"/>
          <w:sz w:val="22"/>
          <w:szCs w:val="22"/>
        </w:rPr>
        <w:t>DECLARATIONS</w:t>
      </w:r>
    </w:p>
    <w:p w14:paraId="61B7890C" w14:textId="77777777" w:rsidR="008B5D5B" w:rsidRDefault="008B5D5B">
      <w:pPr>
        <w:pStyle w:val="BodyText"/>
        <w:kinsoku w:val="0"/>
        <w:overflowPunct w:val="0"/>
        <w:rPr>
          <w:rFonts w:ascii="Open Sans SemiBold" w:hAnsi="Open Sans SemiBold" w:cs="Open Sans SemiBold"/>
          <w:b/>
          <w:bCs/>
          <w:i w:val="0"/>
          <w:iCs w:val="0"/>
        </w:rPr>
      </w:pPr>
    </w:p>
    <w:tbl>
      <w:tblPr>
        <w:tblW w:w="0" w:type="auto"/>
        <w:tblInd w:w="137" w:type="dxa"/>
        <w:tblLayout w:type="fixed"/>
        <w:tblCellMar>
          <w:left w:w="0" w:type="dxa"/>
          <w:right w:w="0" w:type="dxa"/>
        </w:tblCellMar>
        <w:tblLook w:val="0000" w:firstRow="0" w:lastRow="0" w:firstColumn="0" w:lastColumn="0" w:noHBand="0" w:noVBand="0"/>
      </w:tblPr>
      <w:tblGrid>
        <w:gridCol w:w="9014"/>
        <w:gridCol w:w="1077"/>
      </w:tblGrid>
      <w:tr w:rsidR="008B5D5B" w14:paraId="1A560799" w14:textId="77777777">
        <w:trPr>
          <w:trHeight w:val="707"/>
        </w:trPr>
        <w:tc>
          <w:tcPr>
            <w:tcW w:w="9014" w:type="dxa"/>
            <w:tcBorders>
              <w:top w:val="single" w:sz="4" w:space="0" w:color="BCBEC0"/>
              <w:left w:val="single" w:sz="4" w:space="0" w:color="BCBEC0"/>
              <w:bottom w:val="single" w:sz="4" w:space="0" w:color="BCBEC0"/>
              <w:right w:val="single" w:sz="4" w:space="0" w:color="BCBEC0"/>
            </w:tcBorders>
          </w:tcPr>
          <w:p w14:paraId="591179CF" w14:textId="77777777" w:rsidR="008B5D5B" w:rsidRDefault="000B25AA">
            <w:pPr>
              <w:pStyle w:val="TableParagraph"/>
              <w:kinsoku w:val="0"/>
              <w:overflowPunct w:val="0"/>
              <w:spacing w:before="114" w:line="235" w:lineRule="auto"/>
              <w:ind w:left="453" w:right="532" w:hanging="284"/>
              <w:rPr>
                <w:rFonts w:ascii="Open Sans" w:hAnsi="Open Sans" w:cs="Open Sans"/>
                <w:sz w:val="18"/>
                <w:szCs w:val="18"/>
              </w:rPr>
            </w:pPr>
            <w:r>
              <w:rPr>
                <w:rFonts w:ascii="Open Sans" w:hAnsi="Open Sans" w:cs="Open Sans"/>
                <w:sz w:val="18"/>
                <w:szCs w:val="18"/>
              </w:rPr>
              <w:t>1.</w:t>
            </w:r>
            <w:r>
              <w:rPr>
                <w:rFonts w:ascii="Open Sans" w:hAnsi="Open Sans" w:cs="Open Sans"/>
                <w:spacing w:val="80"/>
                <w:sz w:val="18"/>
                <w:szCs w:val="18"/>
              </w:rPr>
              <w:t xml:space="preserve"> </w:t>
            </w:r>
            <w:r>
              <w:rPr>
                <w:rFonts w:ascii="Open Sans" w:hAnsi="Open Sans" w:cs="Open Sans"/>
                <w:sz w:val="18"/>
                <w:szCs w:val="18"/>
              </w:rPr>
              <w:t>We declare to have the explicit consent of all applicants on their participation and on the</w:t>
            </w:r>
            <w:r>
              <w:rPr>
                <w:rFonts w:ascii="Open Sans" w:hAnsi="Open Sans" w:cs="Open Sans"/>
                <w:spacing w:val="80"/>
                <w:sz w:val="18"/>
                <w:szCs w:val="18"/>
              </w:rPr>
              <w:t xml:space="preserve"> </w:t>
            </w:r>
            <w:r>
              <w:rPr>
                <w:rFonts w:ascii="Open Sans" w:hAnsi="Open Sans" w:cs="Open Sans"/>
                <w:sz w:val="18"/>
                <w:szCs w:val="18"/>
              </w:rPr>
              <w:t xml:space="preserve">content of this </w:t>
            </w:r>
            <w:proofErr w:type="gramStart"/>
            <w:r>
              <w:rPr>
                <w:rFonts w:ascii="Open Sans" w:hAnsi="Open Sans" w:cs="Open Sans"/>
                <w:sz w:val="18"/>
                <w:szCs w:val="18"/>
              </w:rPr>
              <w:t>application.*</w:t>
            </w:r>
            <w:proofErr w:type="gramEnd"/>
          </w:p>
        </w:tc>
        <w:tc>
          <w:tcPr>
            <w:tcW w:w="1077" w:type="dxa"/>
            <w:tcBorders>
              <w:top w:val="single" w:sz="4" w:space="0" w:color="BCBEC0"/>
              <w:left w:val="single" w:sz="4" w:space="0" w:color="BCBEC0"/>
              <w:bottom w:val="single" w:sz="4" w:space="0" w:color="BCBEC0"/>
              <w:right w:val="single" w:sz="4" w:space="0" w:color="BCBEC0"/>
            </w:tcBorders>
          </w:tcPr>
          <w:p w14:paraId="0E7ADBFC" w14:textId="77777777" w:rsidR="008B5D5B" w:rsidRDefault="000B25AA">
            <w:pPr>
              <w:pStyle w:val="TableParagraph"/>
              <w:kinsoku w:val="0"/>
              <w:overflowPunct w:val="0"/>
              <w:spacing w:before="207"/>
              <w:ind w:left="10"/>
              <w:jc w:val="center"/>
              <w:rPr>
                <w:rFonts w:ascii="Wingdings 2" w:hAnsi="Wingdings 2" w:cs="Wingdings 2"/>
                <w:spacing w:val="-10"/>
                <w:sz w:val="32"/>
                <w:szCs w:val="32"/>
              </w:rPr>
            </w:pPr>
            <w:r>
              <w:rPr>
                <w:rFonts w:ascii="Wingdings 2" w:hAnsi="Wingdings 2" w:cs="Wingdings 2"/>
                <w:spacing w:val="-10"/>
                <w:sz w:val="32"/>
                <w:szCs w:val="32"/>
              </w:rPr>
              <w:t></w:t>
            </w:r>
          </w:p>
        </w:tc>
      </w:tr>
      <w:tr w:rsidR="008B5D5B" w14:paraId="12C49DFA" w14:textId="77777777">
        <w:trPr>
          <w:trHeight w:val="947"/>
        </w:trPr>
        <w:tc>
          <w:tcPr>
            <w:tcW w:w="9014" w:type="dxa"/>
            <w:tcBorders>
              <w:top w:val="single" w:sz="4" w:space="0" w:color="BCBEC0"/>
              <w:left w:val="single" w:sz="4" w:space="0" w:color="BCBEC0"/>
              <w:bottom w:val="single" w:sz="4" w:space="0" w:color="BCBEC0"/>
              <w:right w:val="single" w:sz="4" w:space="0" w:color="BCBEC0"/>
            </w:tcBorders>
          </w:tcPr>
          <w:p w14:paraId="716E4322" w14:textId="77777777" w:rsidR="008B5D5B" w:rsidRDefault="000B25AA">
            <w:pPr>
              <w:pStyle w:val="TableParagraph"/>
              <w:kinsoku w:val="0"/>
              <w:overflowPunct w:val="0"/>
              <w:spacing w:before="114" w:line="235" w:lineRule="auto"/>
              <w:ind w:left="453" w:right="532" w:hanging="284"/>
              <w:rPr>
                <w:rFonts w:ascii="Open Sans" w:hAnsi="Open Sans" w:cs="Open Sans"/>
                <w:sz w:val="18"/>
                <w:szCs w:val="18"/>
              </w:rPr>
            </w:pPr>
            <w:r>
              <w:rPr>
                <w:rFonts w:ascii="Open Sans" w:hAnsi="Open Sans" w:cs="Open Sans"/>
                <w:sz w:val="18"/>
                <w:szCs w:val="18"/>
              </w:rPr>
              <w:t>2.</w:t>
            </w:r>
            <w:r>
              <w:rPr>
                <w:rFonts w:ascii="Open Sans" w:hAnsi="Open Sans" w:cs="Open Sans"/>
                <w:spacing w:val="80"/>
                <w:w w:val="150"/>
                <w:sz w:val="18"/>
                <w:szCs w:val="18"/>
              </w:rPr>
              <w:t xml:space="preserve"> </w:t>
            </w:r>
            <w:r>
              <w:rPr>
                <w:rFonts w:ascii="Open Sans" w:hAnsi="Open Sans" w:cs="Open Sans"/>
                <w:sz w:val="18"/>
                <w:szCs w:val="18"/>
              </w:rPr>
              <w:t>We</w:t>
            </w:r>
            <w:r>
              <w:rPr>
                <w:rFonts w:ascii="Open Sans" w:hAnsi="Open Sans" w:cs="Open Sans"/>
                <w:spacing w:val="26"/>
                <w:sz w:val="18"/>
                <w:szCs w:val="18"/>
              </w:rPr>
              <w:t xml:space="preserve"> </w:t>
            </w:r>
            <w:r>
              <w:rPr>
                <w:rFonts w:ascii="Open Sans" w:hAnsi="Open Sans" w:cs="Open Sans"/>
                <w:sz w:val="18"/>
                <w:szCs w:val="18"/>
              </w:rPr>
              <w:t>confirm</w:t>
            </w:r>
            <w:r>
              <w:rPr>
                <w:rFonts w:ascii="Open Sans" w:hAnsi="Open Sans" w:cs="Open Sans"/>
                <w:spacing w:val="26"/>
                <w:sz w:val="18"/>
                <w:szCs w:val="18"/>
              </w:rPr>
              <w:t xml:space="preserve"> </w:t>
            </w:r>
            <w:r>
              <w:rPr>
                <w:rFonts w:ascii="Open Sans" w:hAnsi="Open Sans" w:cs="Open Sans"/>
                <w:sz w:val="18"/>
                <w:szCs w:val="18"/>
              </w:rPr>
              <w:t>that</w:t>
            </w:r>
            <w:r>
              <w:rPr>
                <w:rFonts w:ascii="Open Sans" w:hAnsi="Open Sans" w:cs="Open Sans"/>
                <w:spacing w:val="26"/>
                <w:sz w:val="18"/>
                <w:szCs w:val="18"/>
              </w:rPr>
              <w:t xml:space="preserve"> </w:t>
            </w:r>
            <w:r>
              <w:rPr>
                <w:rFonts w:ascii="Open Sans" w:hAnsi="Open Sans" w:cs="Open Sans"/>
                <w:sz w:val="18"/>
                <w:szCs w:val="18"/>
              </w:rPr>
              <w:t>the</w:t>
            </w:r>
            <w:r>
              <w:rPr>
                <w:rFonts w:ascii="Open Sans" w:hAnsi="Open Sans" w:cs="Open Sans"/>
                <w:spacing w:val="26"/>
                <w:sz w:val="18"/>
                <w:szCs w:val="18"/>
              </w:rPr>
              <w:t xml:space="preserve"> </w:t>
            </w:r>
            <w:r>
              <w:rPr>
                <w:rFonts w:ascii="Open Sans" w:hAnsi="Open Sans" w:cs="Open Sans"/>
                <w:sz w:val="18"/>
                <w:szCs w:val="18"/>
              </w:rPr>
              <w:t>information</w:t>
            </w:r>
            <w:r>
              <w:rPr>
                <w:rFonts w:ascii="Open Sans" w:hAnsi="Open Sans" w:cs="Open Sans"/>
                <w:spacing w:val="26"/>
                <w:sz w:val="18"/>
                <w:szCs w:val="18"/>
              </w:rPr>
              <w:t xml:space="preserve"> </w:t>
            </w:r>
            <w:r>
              <w:rPr>
                <w:rFonts w:ascii="Open Sans" w:hAnsi="Open Sans" w:cs="Open Sans"/>
                <w:sz w:val="18"/>
                <w:szCs w:val="18"/>
              </w:rPr>
              <w:t>contained</w:t>
            </w:r>
            <w:r>
              <w:rPr>
                <w:rFonts w:ascii="Open Sans" w:hAnsi="Open Sans" w:cs="Open Sans"/>
                <w:spacing w:val="26"/>
                <w:sz w:val="18"/>
                <w:szCs w:val="18"/>
              </w:rPr>
              <w:t xml:space="preserve"> </w:t>
            </w:r>
            <w:r>
              <w:rPr>
                <w:rFonts w:ascii="Open Sans" w:hAnsi="Open Sans" w:cs="Open Sans"/>
                <w:sz w:val="18"/>
                <w:szCs w:val="18"/>
              </w:rPr>
              <w:t>in</w:t>
            </w:r>
            <w:r>
              <w:rPr>
                <w:rFonts w:ascii="Open Sans" w:hAnsi="Open Sans" w:cs="Open Sans"/>
                <w:spacing w:val="26"/>
                <w:sz w:val="18"/>
                <w:szCs w:val="18"/>
              </w:rPr>
              <w:t xml:space="preserve"> </w:t>
            </w:r>
            <w:r>
              <w:rPr>
                <w:rFonts w:ascii="Open Sans" w:hAnsi="Open Sans" w:cs="Open Sans"/>
                <w:sz w:val="18"/>
                <w:szCs w:val="18"/>
              </w:rPr>
              <w:t>this</w:t>
            </w:r>
            <w:r>
              <w:rPr>
                <w:rFonts w:ascii="Open Sans" w:hAnsi="Open Sans" w:cs="Open Sans"/>
                <w:spacing w:val="26"/>
                <w:sz w:val="18"/>
                <w:szCs w:val="18"/>
              </w:rPr>
              <w:t xml:space="preserve"> </w:t>
            </w:r>
            <w:r>
              <w:rPr>
                <w:rFonts w:ascii="Open Sans" w:hAnsi="Open Sans" w:cs="Open Sans"/>
                <w:sz w:val="18"/>
                <w:szCs w:val="18"/>
              </w:rPr>
              <w:t>application</w:t>
            </w:r>
            <w:r>
              <w:rPr>
                <w:rFonts w:ascii="Open Sans" w:hAnsi="Open Sans" w:cs="Open Sans"/>
                <w:spacing w:val="26"/>
                <w:sz w:val="18"/>
                <w:szCs w:val="18"/>
              </w:rPr>
              <w:t xml:space="preserve"> </w:t>
            </w:r>
            <w:r>
              <w:rPr>
                <w:rFonts w:ascii="Open Sans" w:hAnsi="Open Sans" w:cs="Open Sans"/>
                <w:sz w:val="18"/>
                <w:szCs w:val="18"/>
              </w:rPr>
              <w:t>is</w:t>
            </w:r>
            <w:r>
              <w:rPr>
                <w:rFonts w:ascii="Open Sans" w:hAnsi="Open Sans" w:cs="Open Sans"/>
                <w:spacing w:val="26"/>
                <w:sz w:val="18"/>
                <w:szCs w:val="18"/>
              </w:rPr>
              <w:t xml:space="preserve"> </w:t>
            </w:r>
            <w:r>
              <w:rPr>
                <w:rFonts w:ascii="Open Sans" w:hAnsi="Open Sans" w:cs="Open Sans"/>
                <w:sz w:val="18"/>
                <w:szCs w:val="18"/>
              </w:rPr>
              <w:t>correct</w:t>
            </w:r>
            <w:r>
              <w:rPr>
                <w:rFonts w:ascii="Open Sans" w:hAnsi="Open Sans" w:cs="Open Sans"/>
                <w:spacing w:val="26"/>
                <w:sz w:val="18"/>
                <w:szCs w:val="18"/>
              </w:rPr>
              <w:t xml:space="preserve"> </w:t>
            </w:r>
            <w:r>
              <w:rPr>
                <w:rFonts w:ascii="Open Sans" w:hAnsi="Open Sans" w:cs="Open Sans"/>
                <w:sz w:val="18"/>
                <w:szCs w:val="18"/>
              </w:rPr>
              <w:t>and</w:t>
            </w:r>
            <w:r>
              <w:rPr>
                <w:rFonts w:ascii="Open Sans" w:hAnsi="Open Sans" w:cs="Open Sans"/>
                <w:spacing w:val="26"/>
                <w:sz w:val="18"/>
                <w:szCs w:val="18"/>
              </w:rPr>
              <w:t xml:space="preserve"> </w:t>
            </w:r>
            <w:r>
              <w:rPr>
                <w:rFonts w:ascii="Open Sans" w:hAnsi="Open Sans" w:cs="Open Sans"/>
                <w:sz w:val="18"/>
                <w:szCs w:val="18"/>
              </w:rPr>
              <w:t>complete</w:t>
            </w:r>
            <w:r>
              <w:rPr>
                <w:rFonts w:ascii="Open Sans" w:hAnsi="Open Sans" w:cs="Open Sans"/>
                <w:spacing w:val="26"/>
                <w:sz w:val="18"/>
                <w:szCs w:val="18"/>
              </w:rPr>
              <w:t xml:space="preserve"> </w:t>
            </w:r>
            <w:r>
              <w:rPr>
                <w:rFonts w:ascii="Open Sans" w:hAnsi="Open Sans" w:cs="Open Sans"/>
                <w:sz w:val="18"/>
                <w:szCs w:val="18"/>
              </w:rPr>
              <w:t>and that</w:t>
            </w:r>
            <w:r>
              <w:rPr>
                <w:rFonts w:ascii="Open Sans" w:hAnsi="Open Sans" w:cs="Open Sans"/>
                <w:spacing w:val="23"/>
                <w:sz w:val="18"/>
                <w:szCs w:val="18"/>
              </w:rPr>
              <w:t xml:space="preserve"> </w:t>
            </w:r>
            <w:r>
              <w:rPr>
                <w:rFonts w:ascii="Open Sans" w:hAnsi="Open Sans" w:cs="Open Sans"/>
                <w:sz w:val="18"/>
                <w:szCs w:val="18"/>
              </w:rPr>
              <w:t>none</w:t>
            </w:r>
            <w:r>
              <w:rPr>
                <w:rFonts w:ascii="Open Sans" w:hAnsi="Open Sans" w:cs="Open Sans"/>
                <w:spacing w:val="23"/>
                <w:sz w:val="18"/>
                <w:szCs w:val="18"/>
              </w:rPr>
              <w:t xml:space="preserve"> </w:t>
            </w:r>
            <w:r>
              <w:rPr>
                <w:rFonts w:ascii="Open Sans" w:hAnsi="Open Sans" w:cs="Open Sans"/>
                <w:sz w:val="18"/>
                <w:szCs w:val="18"/>
              </w:rPr>
              <w:t>of</w:t>
            </w:r>
            <w:r>
              <w:rPr>
                <w:rFonts w:ascii="Open Sans" w:hAnsi="Open Sans" w:cs="Open Sans"/>
                <w:spacing w:val="23"/>
                <w:sz w:val="18"/>
                <w:szCs w:val="18"/>
              </w:rPr>
              <w:t xml:space="preserve"> </w:t>
            </w:r>
            <w:r>
              <w:rPr>
                <w:rFonts w:ascii="Open Sans" w:hAnsi="Open Sans" w:cs="Open Sans"/>
                <w:sz w:val="18"/>
                <w:szCs w:val="18"/>
              </w:rPr>
              <w:t>the</w:t>
            </w:r>
            <w:r>
              <w:rPr>
                <w:rFonts w:ascii="Open Sans" w:hAnsi="Open Sans" w:cs="Open Sans"/>
                <w:spacing w:val="23"/>
                <w:sz w:val="18"/>
                <w:szCs w:val="18"/>
              </w:rPr>
              <w:t xml:space="preserve"> </w:t>
            </w:r>
            <w:r>
              <w:rPr>
                <w:rFonts w:ascii="Open Sans" w:hAnsi="Open Sans" w:cs="Open Sans"/>
                <w:sz w:val="18"/>
                <w:szCs w:val="18"/>
              </w:rPr>
              <w:t>project</w:t>
            </w:r>
            <w:r>
              <w:rPr>
                <w:rFonts w:ascii="Open Sans" w:hAnsi="Open Sans" w:cs="Open Sans"/>
                <w:spacing w:val="23"/>
                <w:sz w:val="18"/>
                <w:szCs w:val="18"/>
              </w:rPr>
              <w:t xml:space="preserve"> </w:t>
            </w:r>
            <w:r>
              <w:rPr>
                <w:rFonts w:ascii="Open Sans" w:hAnsi="Open Sans" w:cs="Open Sans"/>
                <w:sz w:val="18"/>
                <w:szCs w:val="18"/>
              </w:rPr>
              <w:t>activities</w:t>
            </w:r>
            <w:r>
              <w:rPr>
                <w:rFonts w:ascii="Open Sans" w:hAnsi="Open Sans" w:cs="Open Sans"/>
                <w:spacing w:val="23"/>
                <w:sz w:val="18"/>
                <w:szCs w:val="18"/>
              </w:rPr>
              <w:t xml:space="preserve"> </w:t>
            </w:r>
            <w:r>
              <w:rPr>
                <w:rFonts w:ascii="Open Sans" w:hAnsi="Open Sans" w:cs="Open Sans"/>
                <w:sz w:val="18"/>
                <w:szCs w:val="18"/>
              </w:rPr>
              <w:t>have</w:t>
            </w:r>
            <w:r>
              <w:rPr>
                <w:rFonts w:ascii="Open Sans" w:hAnsi="Open Sans" w:cs="Open Sans"/>
                <w:spacing w:val="23"/>
                <w:sz w:val="18"/>
                <w:szCs w:val="18"/>
              </w:rPr>
              <w:t xml:space="preserve"> </w:t>
            </w:r>
            <w:r>
              <w:rPr>
                <w:rFonts w:ascii="Open Sans" w:hAnsi="Open Sans" w:cs="Open Sans"/>
                <w:sz w:val="18"/>
                <w:szCs w:val="18"/>
              </w:rPr>
              <w:t>started</w:t>
            </w:r>
            <w:r>
              <w:rPr>
                <w:rFonts w:ascii="Open Sans" w:hAnsi="Open Sans" w:cs="Open Sans"/>
                <w:spacing w:val="23"/>
                <w:sz w:val="18"/>
                <w:szCs w:val="18"/>
              </w:rPr>
              <w:t xml:space="preserve"> </w:t>
            </w:r>
            <w:r>
              <w:rPr>
                <w:rFonts w:ascii="Open Sans" w:hAnsi="Open Sans" w:cs="Open Sans"/>
                <w:sz w:val="18"/>
                <w:szCs w:val="18"/>
              </w:rPr>
              <w:t>before</w:t>
            </w:r>
            <w:r>
              <w:rPr>
                <w:rFonts w:ascii="Open Sans" w:hAnsi="Open Sans" w:cs="Open Sans"/>
                <w:spacing w:val="23"/>
                <w:sz w:val="18"/>
                <w:szCs w:val="18"/>
              </w:rPr>
              <w:t xml:space="preserve"> </w:t>
            </w:r>
            <w:r>
              <w:rPr>
                <w:rFonts w:ascii="Open Sans" w:hAnsi="Open Sans" w:cs="Open Sans"/>
                <w:sz w:val="18"/>
                <w:szCs w:val="18"/>
              </w:rPr>
              <w:t>the</w:t>
            </w:r>
            <w:r>
              <w:rPr>
                <w:rFonts w:ascii="Open Sans" w:hAnsi="Open Sans" w:cs="Open Sans"/>
                <w:spacing w:val="23"/>
                <w:sz w:val="18"/>
                <w:szCs w:val="18"/>
              </w:rPr>
              <w:t xml:space="preserve"> </w:t>
            </w:r>
            <w:r>
              <w:rPr>
                <w:rFonts w:ascii="Open Sans" w:hAnsi="Open Sans" w:cs="Open Sans"/>
                <w:sz w:val="18"/>
                <w:szCs w:val="18"/>
              </w:rPr>
              <w:t>application</w:t>
            </w:r>
            <w:r>
              <w:rPr>
                <w:rFonts w:ascii="Open Sans" w:hAnsi="Open Sans" w:cs="Open Sans"/>
                <w:spacing w:val="23"/>
                <w:sz w:val="18"/>
                <w:szCs w:val="18"/>
              </w:rPr>
              <w:t xml:space="preserve"> </w:t>
            </w:r>
            <w:r>
              <w:rPr>
                <w:rFonts w:ascii="Open Sans" w:hAnsi="Open Sans" w:cs="Open Sans"/>
                <w:sz w:val="18"/>
                <w:szCs w:val="18"/>
              </w:rPr>
              <w:t>was</w:t>
            </w:r>
            <w:r>
              <w:rPr>
                <w:rFonts w:ascii="Open Sans" w:hAnsi="Open Sans" w:cs="Open Sans"/>
                <w:spacing w:val="23"/>
                <w:sz w:val="18"/>
                <w:szCs w:val="18"/>
              </w:rPr>
              <w:t xml:space="preserve"> </w:t>
            </w:r>
            <w:r>
              <w:rPr>
                <w:rFonts w:ascii="Open Sans" w:hAnsi="Open Sans" w:cs="Open Sans"/>
                <w:sz w:val="18"/>
                <w:szCs w:val="18"/>
              </w:rPr>
              <w:t>submitted</w:t>
            </w:r>
            <w:r>
              <w:rPr>
                <w:rFonts w:ascii="Open Sans" w:hAnsi="Open Sans" w:cs="Open Sans"/>
                <w:spacing w:val="23"/>
                <w:sz w:val="18"/>
                <w:szCs w:val="18"/>
              </w:rPr>
              <w:t xml:space="preserve"> </w:t>
            </w:r>
            <w:r>
              <w:rPr>
                <w:rFonts w:ascii="Open Sans" w:hAnsi="Open Sans" w:cs="Open Sans"/>
                <w:sz w:val="18"/>
                <w:szCs w:val="18"/>
              </w:rPr>
              <w:t>(unless explicitly authorised in the Call Conditions).</w:t>
            </w:r>
          </w:p>
        </w:tc>
        <w:tc>
          <w:tcPr>
            <w:tcW w:w="1077" w:type="dxa"/>
            <w:tcBorders>
              <w:top w:val="single" w:sz="4" w:space="0" w:color="BCBEC0"/>
              <w:left w:val="single" w:sz="4" w:space="0" w:color="BCBEC0"/>
              <w:bottom w:val="single" w:sz="4" w:space="0" w:color="BCBEC0"/>
              <w:right w:val="single" w:sz="4" w:space="0" w:color="BCBEC0"/>
            </w:tcBorders>
          </w:tcPr>
          <w:p w14:paraId="2E12654A" w14:textId="77777777" w:rsidR="008B5D5B" w:rsidRDefault="000B25AA">
            <w:pPr>
              <w:pStyle w:val="TableParagraph"/>
              <w:kinsoku w:val="0"/>
              <w:overflowPunct w:val="0"/>
              <w:spacing w:before="327"/>
              <w:ind w:left="10"/>
              <w:jc w:val="center"/>
              <w:rPr>
                <w:rFonts w:ascii="Wingdings 2" w:hAnsi="Wingdings 2" w:cs="Wingdings 2"/>
                <w:spacing w:val="-10"/>
                <w:sz w:val="32"/>
                <w:szCs w:val="32"/>
              </w:rPr>
            </w:pPr>
            <w:r>
              <w:rPr>
                <w:rFonts w:ascii="Wingdings 2" w:hAnsi="Wingdings 2" w:cs="Wingdings 2"/>
                <w:spacing w:val="-10"/>
                <w:sz w:val="32"/>
                <w:szCs w:val="32"/>
              </w:rPr>
              <w:t></w:t>
            </w:r>
          </w:p>
        </w:tc>
      </w:tr>
      <w:tr w:rsidR="008B5D5B" w14:paraId="6669C26D" w14:textId="77777777">
        <w:trPr>
          <w:trHeight w:val="1187"/>
        </w:trPr>
        <w:tc>
          <w:tcPr>
            <w:tcW w:w="9014" w:type="dxa"/>
            <w:tcBorders>
              <w:top w:val="single" w:sz="4" w:space="0" w:color="BCBEC0"/>
              <w:left w:val="single" w:sz="4" w:space="0" w:color="BCBEC0"/>
              <w:bottom w:val="single" w:sz="4" w:space="0" w:color="BCBEC0"/>
              <w:right w:val="single" w:sz="4" w:space="0" w:color="BCBEC0"/>
            </w:tcBorders>
          </w:tcPr>
          <w:p w14:paraId="1BED4E59" w14:textId="77777777" w:rsidR="008B5D5B" w:rsidRDefault="000B25AA">
            <w:pPr>
              <w:pStyle w:val="TableParagraph"/>
              <w:numPr>
                <w:ilvl w:val="0"/>
                <w:numId w:val="3"/>
              </w:numPr>
              <w:tabs>
                <w:tab w:val="left" w:pos="452"/>
              </w:tabs>
              <w:kinsoku w:val="0"/>
              <w:overflowPunct w:val="0"/>
              <w:spacing w:before="110" w:line="243" w:lineRule="exact"/>
              <w:ind w:left="452" w:hanging="282"/>
              <w:rPr>
                <w:rFonts w:ascii="Open Sans" w:hAnsi="Open Sans" w:cs="Open Sans"/>
                <w:spacing w:val="-2"/>
                <w:sz w:val="18"/>
                <w:szCs w:val="18"/>
              </w:rPr>
            </w:pPr>
            <w:r>
              <w:rPr>
                <w:rFonts w:ascii="Open Sans" w:hAnsi="Open Sans" w:cs="Open Sans"/>
                <w:sz w:val="18"/>
                <w:szCs w:val="18"/>
              </w:rPr>
              <w:t>We</w:t>
            </w:r>
            <w:r>
              <w:rPr>
                <w:rFonts w:ascii="Open Sans" w:hAnsi="Open Sans" w:cs="Open Sans"/>
                <w:spacing w:val="3"/>
                <w:sz w:val="18"/>
                <w:szCs w:val="18"/>
              </w:rPr>
              <w:t xml:space="preserve"> </w:t>
            </w:r>
            <w:r>
              <w:rPr>
                <w:rFonts w:ascii="Open Sans" w:hAnsi="Open Sans" w:cs="Open Sans"/>
                <w:spacing w:val="-2"/>
                <w:sz w:val="18"/>
                <w:szCs w:val="18"/>
              </w:rPr>
              <w:t>declare:</w:t>
            </w:r>
          </w:p>
          <w:p w14:paraId="79E36D97" w14:textId="77777777" w:rsidR="008B5D5B" w:rsidRDefault="000B25AA">
            <w:pPr>
              <w:pStyle w:val="TableParagraph"/>
              <w:numPr>
                <w:ilvl w:val="1"/>
                <w:numId w:val="3"/>
              </w:numPr>
              <w:tabs>
                <w:tab w:val="left" w:pos="453"/>
              </w:tabs>
              <w:kinsoku w:val="0"/>
              <w:overflowPunct w:val="0"/>
              <w:spacing w:line="240" w:lineRule="exact"/>
              <w:ind w:hanging="283"/>
              <w:rPr>
                <w:rFonts w:ascii="Open Sans" w:hAnsi="Open Sans" w:cs="Open Sans"/>
                <w:spacing w:val="-2"/>
                <w:sz w:val="18"/>
                <w:szCs w:val="18"/>
              </w:rPr>
            </w:pPr>
            <w:r>
              <w:rPr>
                <w:rFonts w:ascii="Open Sans" w:hAnsi="Open Sans" w:cs="Open Sans"/>
                <w:sz w:val="18"/>
                <w:szCs w:val="18"/>
              </w:rPr>
              <w:t>to</w:t>
            </w:r>
            <w:r>
              <w:rPr>
                <w:rFonts w:ascii="Open Sans" w:hAnsi="Open Sans" w:cs="Open Sans"/>
                <w:spacing w:val="14"/>
                <w:sz w:val="18"/>
                <w:szCs w:val="18"/>
              </w:rPr>
              <w:t xml:space="preserve"> </w:t>
            </w:r>
            <w:r>
              <w:rPr>
                <w:rFonts w:ascii="Open Sans" w:hAnsi="Open Sans" w:cs="Open Sans"/>
                <w:sz w:val="18"/>
                <w:szCs w:val="18"/>
              </w:rPr>
              <w:t>be</w:t>
            </w:r>
            <w:r>
              <w:rPr>
                <w:rFonts w:ascii="Open Sans" w:hAnsi="Open Sans" w:cs="Open Sans"/>
                <w:spacing w:val="16"/>
                <w:sz w:val="18"/>
                <w:szCs w:val="18"/>
              </w:rPr>
              <w:t xml:space="preserve"> </w:t>
            </w:r>
            <w:r>
              <w:rPr>
                <w:rFonts w:ascii="Open Sans" w:hAnsi="Open Sans" w:cs="Open Sans"/>
                <w:sz w:val="18"/>
                <w:szCs w:val="18"/>
              </w:rPr>
              <w:t>fully</w:t>
            </w:r>
            <w:r>
              <w:rPr>
                <w:rFonts w:ascii="Open Sans" w:hAnsi="Open Sans" w:cs="Open Sans"/>
                <w:spacing w:val="16"/>
                <w:sz w:val="18"/>
                <w:szCs w:val="18"/>
              </w:rPr>
              <w:t xml:space="preserve"> </w:t>
            </w:r>
            <w:r>
              <w:rPr>
                <w:rFonts w:ascii="Open Sans" w:hAnsi="Open Sans" w:cs="Open Sans"/>
                <w:sz w:val="18"/>
                <w:szCs w:val="18"/>
              </w:rPr>
              <w:t>compliant</w:t>
            </w:r>
            <w:r>
              <w:rPr>
                <w:rFonts w:ascii="Open Sans" w:hAnsi="Open Sans" w:cs="Open Sans"/>
                <w:spacing w:val="16"/>
                <w:sz w:val="18"/>
                <w:szCs w:val="18"/>
              </w:rPr>
              <w:t xml:space="preserve"> </w:t>
            </w:r>
            <w:r>
              <w:rPr>
                <w:rFonts w:ascii="Open Sans" w:hAnsi="Open Sans" w:cs="Open Sans"/>
                <w:sz w:val="18"/>
                <w:szCs w:val="18"/>
              </w:rPr>
              <w:t>with</w:t>
            </w:r>
            <w:r>
              <w:rPr>
                <w:rFonts w:ascii="Open Sans" w:hAnsi="Open Sans" w:cs="Open Sans"/>
                <w:spacing w:val="17"/>
                <w:sz w:val="18"/>
                <w:szCs w:val="18"/>
              </w:rPr>
              <w:t xml:space="preserve"> </w:t>
            </w:r>
            <w:r>
              <w:rPr>
                <w:rFonts w:ascii="Open Sans" w:hAnsi="Open Sans" w:cs="Open Sans"/>
                <w:sz w:val="18"/>
                <w:szCs w:val="18"/>
              </w:rPr>
              <w:t>the</w:t>
            </w:r>
            <w:r>
              <w:rPr>
                <w:rFonts w:ascii="Open Sans" w:hAnsi="Open Sans" w:cs="Open Sans"/>
                <w:spacing w:val="16"/>
                <w:sz w:val="18"/>
                <w:szCs w:val="18"/>
              </w:rPr>
              <w:t xml:space="preserve"> </w:t>
            </w:r>
            <w:r>
              <w:rPr>
                <w:rFonts w:ascii="Open Sans" w:hAnsi="Open Sans" w:cs="Open Sans"/>
                <w:sz w:val="18"/>
                <w:szCs w:val="18"/>
              </w:rPr>
              <w:t>eligibility</w:t>
            </w:r>
            <w:r>
              <w:rPr>
                <w:rFonts w:ascii="Open Sans" w:hAnsi="Open Sans" w:cs="Open Sans"/>
                <w:spacing w:val="16"/>
                <w:sz w:val="18"/>
                <w:szCs w:val="18"/>
              </w:rPr>
              <w:t xml:space="preserve"> </w:t>
            </w:r>
            <w:r>
              <w:rPr>
                <w:rFonts w:ascii="Open Sans" w:hAnsi="Open Sans" w:cs="Open Sans"/>
                <w:sz w:val="18"/>
                <w:szCs w:val="18"/>
              </w:rPr>
              <w:t>criteria</w:t>
            </w:r>
            <w:r>
              <w:rPr>
                <w:rFonts w:ascii="Open Sans" w:hAnsi="Open Sans" w:cs="Open Sans"/>
                <w:spacing w:val="16"/>
                <w:sz w:val="18"/>
                <w:szCs w:val="18"/>
              </w:rPr>
              <w:t xml:space="preserve"> </w:t>
            </w:r>
            <w:r>
              <w:rPr>
                <w:rFonts w:ascii="Open Sans" w:hAnsi="Open Sans" w:cs="Open Sans"/>
                <w:sz w:val="18"/>
                <w:szCs w:val="18"/>
              </w:rPr>
              <w:t>set</w:t>
            </w:r>
            <w:r>
              <w:rPr>
                <w:rFonts w:ascii="Open Sans" w:hAnsi="Open Sans" w:cs="Open Sans"/>
                <w:spacing w:val="17"/>
                <w:sz w:val="18"/>
                <w:szCs w:val="18"/>
              </w:rPr>
              <w:t xml:space="preserve"> </w:t>
            </w:r>
            <w:r>
              <w:rPr>
                <w:rFonts w:ascii="Open Sans" w:hAnsi="Open Sans" w:cs="Open Sans"/>
                <w:sz w:val="18"/>
                <w:szCs w:val="18"/>
              </w:rPr>
              <w:t>out</w:t>
            </w:r>
            <w:r>
              <w:rPr>
                <w:rFonts w:ascii="Open Sans" w:hAnsi="Open Sans" w:cs="Open Sans"/>
                <w:spacing w:val="16"/>
                <w:sz w:val="18"/>
                <w:szCs w:val="18"/>
              </w:rPr>
              <w:t xml:space="preserve"> </w:t>
            </w:r>
            <w:r>
              <w:rPr>
                <w:rFonts w:ascii="Open Sans" w:hAnsi="Open Sans" w:cs="Open Sans"/>
                <w:sz w:val="18"/>
                <w:szCs w:val="18"/>
              </w:rPr>
              <w:t>in</w:t>
            </w:r>
            <w:r>
              <w:rPr>
                <w:rFonts w:ascii="Open Sans" w:hAnsi="Open Sans" w:cs="Open Sans"/>
                <w:spacing w:val="16"/>
                <w:sz w:val="18"/>
                <w:szCs w:val="18"/>
              </w:rPr>
              <w:t xml:space="preserve"> </w:t>
            </w:r>
            <w:r>
              <w:rPr>
                <w:rFonts w:ascii="Open Sans" w:hAnsi="Open Sans" w:cs="Open Sans"/>
                <w:sz w:val="18"/>
                <w:szCs w:val="18"/>
              </w:rPr>
              <w:t>the</w:t>
            </w:r>
            <w:r>
              <w:rPr>
                <w:rFonts w:ascii="Open Sans" w:hAnsi="Open Sans" w:cs="Open Sans"/>
                <w:spacing w:val="16"/>
                <w:sz w:val="18"/>
                <w:szCs w:val="18"/>
              </w:rPr>
              <w:t xml:space="preserve"> </w:t>
            </w:r>
            <w:r>
              <w:rPr>
                <w:rFonts w:ascii="Open Sans" w:hAnsi="Open Sans" w:cs="Open Sans"/>
                <w:sz w:val="18"/>
                <w:szCs w:val="18"/>
              </w:rPr>
              <w:t>Call</w:t>
            </w:r>
            <w:r>
              <w:rPr>
                <w:rFonts w:ascii="Open Sans" w:hAnsi="Open Sans" w:cs="Open Sans"/>
                <w:spacing w:val="17"/>
                <w:sz w:val="18"/>
                <w:szCs w:val="18"/>
              </w:rPr>
              <w:t xml:space="preserve"> </w:t>
            </w:r>
            <w:proofErr w:type="gramStart"/>
            <w:r>
              <w:rPr>
                <w:rFonts w:ascii="Open Sans" w:hAnsi="Open Sans" w:cs="Open Sans"/>
                <w:spacing w:val="-2"/>
                <w:sz w:val="18"/>
                <w:szCs w:val="18"/>
              </w:rPr>
              <w:t>Conditions;</w:t>
            </w:r>
            <w:proofErr w:type="gramEnd"/>
          </w:p>
          <w:p w14:paraId="24F04214" w14:textId="77777777" w:rsidR="008B5D5B" w:rsidRDefault="000B25AA">
            <w:pPr>
              <w:pStyle w:val="TableParagraph"/>
              <w:numPr>
                <w:ilvl w:val="1"/>
                <w:numId w:val="3"/>
              </w:numPr>
              <w:tabs>
                <w:tab w:val="left" w:pos="453"/>
              </w:tabs>
              <w:kinsoku w:val="0"/>
              <w:overflowPunct w:val="0"/>
              <w:spacing w:line="240" w:lineRule="exact"/>
              <w:ind w:hanging="283"/>
              <w:rPr>
                <w:rFonts w:ascii="Open Sans" w:hAnsi="Open Sans" w:cs="Open Sans"/>
                <w:color w:val="000000"/>
                <w:spacing w:val="-2"/>
                <w:sz w:val="18"/>
                <w:szCs w:val="18"/>
              </w:rPr>
            </w:pPr>
            <w:r>
              <w:rPr>
                <w:rFonts w:ascii="Open Sans" w:hAnsi="Open Sans" w:cs="Open Sans"/>
                <w:sz w:val="18"/>
                <w:szCs w:val="18"/>
              </w:rPr>
              <w:t>not</w:t>
            </w:r>
            <w:r>
              <w:rPr>
                <w:rFonts w:ascii="Open Sans" w:hAnsi="Open Sans" w:cs="Open Sans"/>
                <w:spacing w:val="13"/>
                <w:sz w:val="18"/>
                <w:szCs w:val="18"/>
              </w:rPr>
              <w:t xml:space="preserve"> </w:t>
            </w:r>
            <w:r>
              <w:rPr>
                <w:rFonts w:ascii="Open Sans" w:hAnsi="Open Sans" w:cs="Open Sans"/>
                <w:sz w:val="18"/>
                <w:szCs w:val="18"/>
              </w:rPr>
              <w:t>to</w:t>
            </w:r>
            <w:r>
              <w:rPr>
                <w:rFonts w:ascii="Open Sans" w:hAnsi="Open Sans" w:cs="Open Sans"/>
                <w:spacing w:val="16"/>
                <w:sz w:val="18"/>
                <w:szCs w:val="18"/>
              </w:rPr>
              <w:t xml:space="preserve"> </w:t>
            </w:r>
            <w:r>
              <w:rPr>
                <w:rFonts w:ascii="Open Sans" w:hAnsi="Open Sans" w:cs="Open Sans"/>
                <w:sz w:val="18"/>
                <w:szCs w:val="18"/>
              </w:rPr>
              <w:t>be</w:t>
            </w:r>
            <w:r>
              <w:rPr>
                <w:rFonts w:ascii="Open Sans" w:hAnsi="Open Sans" w:cs="Open Sans"/>
                <w:spacing w:val="16"/>
                <w:sz w:val="18"/>
                <w:szCs w:val="18"/>
              </w:rPr>
              <w:t xml:space="preserve"> </w:t>
            </w:r>
            <w:r>
              <w:rPr>
                <w:rFonts w:ascii="Open Sans" w:hAnsi="Open Sans" w:cs="Open Sans"/>
                <w:sz w:val="18"/>
                <w:szCs w:val="18"/>
              </w:rPr>
              <w:t>subject</w:t>
            </w:r>
            <w:r>
              <w:rPr>
                <w:rFonts w:ascii="Open Sans" w:hAnsi="Open Sans" w:cs="Open Sans"/>
                <w:spacing w:val="15"/>
                <w:sz w:val="18"/>
                <w:szCs w:val="18"/>
              </w:rPr>
              <w:t xml:space="preserve"> </w:t>
            </w:r>
            <w:r>
              <w:rPr>
                <w:rFonts w:ascii="Open Sans" w:hAnsi="Open Sans" w:cs="Open Sans"/>
                <w:sz w:val="18"/>
                <w:szCs w:val="18"/>
              </w:rPr>
              <w:t>to</w:t>
            </w:r>
            <w:r>
              <w:rPr>
                <w:rFonts w:ascii="Open Sans" w:hAnsi="Open Sans" w:cs="Open Sans"/>
                <w:spacing w:val="16"/>
                <w:sz w:val="18"/>
                <w:szCs w:val="18"/>
              </w:rPr>
              <w:t xml:space="preserve"> </w:t>
            </w:r>
            <w:r>
              <w:rPr>
                <w:rFonts w:ascii="Open Sans" w:hAnsi="Open Sans" w:cs="Open Sans"/>
                <w:sz w:val="18"/>
                <w:szCs w:val="18"/>
              </w:rPr>
              <w:t>any</w:t>
            </w:r>
            <w:r>
              <w:rPr>
                <w:rFonts w:ascii="Open Sans" w:hAnsi="Open Sans" w:cs="Open Sans"/>
                <w:spacing w:val="16"/>
                <w:sz w:val="18"/>
                <w:szCs w:val="18"/>
              </w:rPr>
              <w:t xml:space="preserve"> </w:t>
            </w:r>
            <w:r>
              <w:rPr>
                <w:rFonts w:ascii="Open Sans" w:hAnsi="Open Sans" w:cs="Open Sans"/>
                <w:sz w:val="18"/>
                <w:szCs w:val="18"/>
              </w:rPr>
              <w:t>exclusion</w:t>
            </w:r>
            <w:r>
              <w:rPr>
                <w:rFonts w:ascii="Open Sans" w:hAnsi="Open Sans" w:cs="Open Sans"/>
                <w:spacing w:val="15"/>
                <w:sz w:val="18"/>
                <w:szCs w:val="18"/>
              </w:rPr>
              <w:t xml:space="preserve"> </w:t>
            </w:r>
            <w:r>
              <w:rPr>
                <w:rFonts w:ascii="Open Sans" w:hAnsi="Open Sans" w:cs="Open Sans"/>
                <w:sz w:val="18"/>
                <w:szCs w:val="18"/>
              </w:rPr>
              <w:t>grounds</w:t>
            </w:r>
            <w:r>
              <w:rPr>
                <w:rFonts w:ascii="Open Sans" w:hAnsi="Open Sans" w:cs="Open Sans"/>
                <w:spacing w:val="16"/>
                <w:sz w:val="18"/>
                <w:szCs w:val="18"/>
              </w:rPr>
              <w:t xml:space="preserve"> </w:t>
            </w:r>
            <w:r>
              <w:rPr>
                <w:rFonts w:ascii="Open Sans" w:hAnsi="Open Sans" w:cs="Open Sans"/>
                <w:sz w:val="18"/>
                <w:szCs w:val="18"/>
              </w:rPr>
              <w:t>under</w:t>
            </w:r>
            <w:r>
              <w:rPr>
                <w:rFonts w:ascii="Open Sans" w:hAnsi="Open Sans" w:cs="Open Sans"/>
                <w:spacing w:val="16"/>
                <w:sz w:val="18"/>
                <w:szCs w:val="18"/>
              </w:rPr>
              <w:t xml:space="preserve"> </w:t>
            </w:r>
            <w:hyperlink r:id="rId12" w:history="1">
              <w:r>
                <w:rPr>
                  <w:rFonts w:ascii="Open Sans" w:hAnsi="Open Sans" w:cs="Open Sans"/>
                  <w:color w:val="005C96"/>
                  <w:sz w:val="18"/>
                  <w:szCs w:val="18"/>
                </w:rPr>
                <w:t>the</w:t>
              </w:r>
              <w:r>
                <w:rPr>
                  <w:rFonts w:ascii="Open Sans" w:hAnsi="Open Sans" w:cs="Open Sans"/>
                  <w:color w:val="005C96"/>
                  <w:spacing w:val="15"/>
                  <w:sz w:val="18"/>
                  <w:szCs w:val="18"/>
                </w:rPr>
                <w:t xml:space="preserve"> </w:t>
              </w:r>
              <w:r>
                <w:rPr>
                  <w:rFonts w:ascii="Open Sans" w:hAnsi="Open Sans" w:cs="Open Sans"/>
                  <w:color w:val="005C96"/>
                  <w:sz w:val="18"/>
                  <w:szCs w:val="18"/>
                </w:rPr>
                <w:t>EU</w:t>
              </w:r>
              <w:r>
                <w:rPr>
                  <w:rFonts w:ascii="Open Sans" w:hAnsi="Open Sans" w:cs="Open Sans"/>
                  <w:color w:val="005C96"/>
                  <w:spacing w:val="16"/>
                  <w:sz w:val="18"/>
                  <w:szCs w:val="18"/>
                </w:rPr>
                <w:t xml:space="preserve"> </w:t>
              </w:r>
              <w:r>
                <w:rPr>
                  <w:rFonts w:ascii="Open Sans" w:hAnsi="Open Sans" w:cs="Open Sans"/>
                  <w:color w:val="005C96"/>
                  <w:sz w:val="18"/>
                  <w:szCs w:val="18"/>
                </w:rPr>
                <w:t>Financial</w:t>
              </w:r>
              <w:r>
                <w:rPr>
                  <w:rFonts w:ascii="Open Sans" w:hAnsi="Open Sans" w:cs="Open Sans"/>
                  <w:color w:val="005C96"/>
                  <w:spacing w:val="16"/>
                  <w:sz w:val="18"/>
                  <w:szCs w:val="18"/>
                </w:rPr>
                <w:t xml:space="preserve"> </w:t>
              </w:r>
              <w:r>
                <w:rPr>
                  <w:rFonts w:ascii="Open Sans" w:hAnsi="Open Sans" w:cs="Open Sans"/>
                  <w:color w:val="005C96"/>
                  <w:sz w:val="18"/>
                  <w:szCs w:val="18"/>
                </w:rPr>
                <w:t>Regulation</w:t>
              </w:r>
              <w:r>
                <w:rPr>
                  <w:rFonts w:ascii="Open Sans" w:hAnsi="Open Sans" w:cs="Open Sans"/>
                  <w:color w:val="005C96"/>
                  <w:spacing w:val="16"/>
                  <w:sz w:val="18"/>
                  <w:szCs w:val="18"/>
                </w:rPr>
                <w:t xml:space="preserve"> </w:t>
              </w:r>
              <w:r>
                <w:rPr>
                  <w:rFonts w:ascii="Open Sans" w:hAnsi="Open Sans" w:cs="Open Sans"/>
                  <w:color w:val="005C96"/>
                  <w:spacing w:val="-2"/>
                  <w:sz w:val="18"/>
                  <w:szCs w:val="18"/>
                </w:rPr>
                <w:t>2018/1046</w:t>
              </w:r>
            </w:hyperlink>
            <w:r>
              <w:rPr>
                <w:rFonts w:ascii="Open Sans" w:hAnsi="Open Sans" w:cs="Open Sans"/>
                <w:color w:val="000000"/>
                <w:spacing w:val="-2"/>
                <w:sz w:val="18"/>
                <w:szCs w:val="18"/>
              </w:rPr>
              <w:t>;</w:t>
            </w:r>
          </w:p>
          <w:p w14:paraId="3023B549" w14:textId="77777777" w:rsidR="008B5D5B" w:rsidRDefault="000B25AA">
            <w:pPr>
              <w:pStyle w:val="TableParagraph"/>
              <w:numPr>
                <w:ilvl w:val="1"/>
                <w:numId w:val="3"/>
              </w:numPr>
              <w:tabs>
                <w:tab w:val="left" w:pos="453"/>
              </w:tabs>
              <w:kinsoku w:val="0"/>
              <w:overflowPunct w:val="0"/>
              <w:spacing w:line="243" w:lineRule="exact"/>
              <w:ind w:hanging="283"/>
              <w:rPr>
                <w:rFonts w:ascii="Open Sans" w:hAnsi="Open Sans" w:cs="Open Sans"/>
                <w:spacing w:val="-2"/>
                <w:sz w:val="18"/>
                <w:szCs w:val="18"/>
              </w:rPr>
            </w:pPr>
            <w:r>
              <w:rPr>
                <w:rFonts w:ascii="Open Sans" w:hAnsi="Open Sans" w:cs="Open Sans"/>
                <w:sz w:val="18"/>
                <w:szCs w:val="18"/>
              </w:rPr>
              <w:t>to</w:t>
            </w:r>
            <w:r>
              <w:rPr>
                <w:rFonts w:ascii="Open Sans" w:hAnsi="Open Sans" w:cs="Open Sans"/>
                <w:spacing w:val="15"/>
                <w:sz w:val="18"/>
                <w:szCs w:val="18"/>
              </w:rPr>
              <w:t xml:space="preserve"> </w:t>
            </w:r>
            <w:r>
              <w:rPr>
                <w:rFonts w:ascii="Open Sans" w:hAnsi="Open Sans" w:cs="Open Sans"/>
                <w:sz w:val="18"/>
                <w:szCs w:val="18"/>
              </w:rPr>
              <w:t>have</w:t>
            </w:r>
            <w:r>
              <w:rPr>
                <w:rFonts w:ascii="Open Sans" w:hAnsi="Open Sans" w:cs="Open Sans"/>
                <w:spacing w:val="18"/>
                <w:sz w:val="18"/>
                <w:szCs w:val="18"/>
              </w:rPr>
              <w:t xml:space="preserve"> </w:t>
            </w:r>
            <w:r>
              <w:rPr>
                <w:rFonts w:ascii="Open Sans" w:hAnsi="Open Sans" w:cs="Open Sans"/>
                <w:sz w:val="18"/>
                <w:szCs w:val="18"/>
              </w:rPr>
              <w:t>the</w:t>
            </w:r>
            <w:r>
              <w:rPr>
                <w:rFonts w:ascii="Open Sans" w:hAnsi="Open Sans" w:cs="Open Sans"/>
                <w:spacing w:val="18"/>
                <w:sz w:val="18"/>
                <w:szCs w:val="18"/>
              </w:rPr>
              <w:t xml:space="preserve"> </w:t>
            </w:r>
            <w:r>
              <w:rPr>
                <w:rFonts w:ascii="Open Sans" w:hAnsi="Open Sans" w:cs="Open Sans"/>
                <w:sz w:val="18"/>
                <w:szCs w:val="18"/>
              </w:rPr>
              <w:t>financial</w:t>
            </w:r>
            <w:r>
              <w:rPr>
                <w:rFonts w:ascii="Open Sans" w:hAnsi="Open Sans" w:cs="Open Sans"/>
                <w:spacing w:val="18"/>
                <w:sz w:val="18"/>
                <w:szCs w:val="18"/>
              </w:rPr>
              <w:t xml:space="preserve"> </w:t>
            </w:r>
            <w:r>
              <w:rPr>
                <w:rFonts w:ascii="Open Sans" w:hAnsi="Open Sans" w:cs="Open Sans"/>
                <w:sz w:val="18"/>
                <w:szCs w:val="18"/>
              </w:rPr>
              <w:t>and</w:t>
            </w:r>
            <w:r>
              <w:rPr>
                <w:rFonts w:ascii="Open Sans" w:hAnsi="Open Sans" w:cs="Open Sans"/>
                <w:spacing w:val="18"/>
                <w:sz w:val="18"/>
                <w:szCs w:val="18"/>
              </w:rPr>
              <w:t xml:space="preserve"> </w:t>
            </w:r>
            <w:r>
              <w:rPr>
                <w:rFonts w:ascii="Open Sans" w:hAnsi="Open Sans" w:cs="Open Sans"/>
                <w:sz w:val="18"/>
                <w:szCs w:val="18"/>
              </w:rPr>
              <w:t>operational</w:t>
            </w:r>
            <w:r>
              <w:rPr>
                <w:rFonts w:ascii="Open Sans" w:hAnsi="Open Sans" w:cs="Open Sans"/>
                <w:spacing w:val="18"/>
                <w:sz w:val="18"/>
                <w:szCs w:val="18"/>
              </w:rPr>
              <w:t xml:space="preserve"> </w:t>
            </w:r>
            <w:r>
              <w:rPr>
                <w:rFonts w:ascii="Open Sans" w:hAnsi="Open Sans" w:cs="Open Sans"/>
                <w:sz w:val="18"/>
                <w:szCs w:val="18"/>
              </w:rPr>
              <w:t>capacity</w:t>
            </w:r>
            <w:r>
              <w:rPr>
                <w:rFonts w:ascii="Open Sans" w:hAnsi="Open Sans" w:cs="Open Sans"/>
                <w:spacing w:val="18"/>
                <w:sz w:val="18"/>
                <w:szCs w:val="18"/>
              </w:rPr>
              <w:t xml:space="preserve"> </w:t>
            </w:r>
            <w:r>
              <w:rPr>
                <w:rFonts w:ascii="Open Sans" w:hAnsi="Open Sans" w:cs="Open Sans"/>
                <w:sz w:val="18"/>
                <w:szCs w:val="18"/>
              </w:rPr>
              <w:t>to</w:t>
            </w:r>
            <w:r>
              <w:rPr>
                <w:rFonts w:ascii="Open Sans" w:hAnsi="Open Sans" w:cs="Open Sans"/>
                <w:spacing w:val="18"/>
                <w:sz w:val="18"/>
                <w:szCs w:val="18"/>
              </w:rPr>
              <w:t xml:space="preserve"> </w:t>
            </w:r>
            <w:r>
              <w:rPr>
                <w:rFonts w:ascii="Open Sans" w:hAnsi="Open Sans" w:cs="Open Sans"/>
                <w:sz w:val="18"/>
                <w:szCs w:val="18"/>
              </w:rPr>
              <w:t>carry</w:t>
            </w:r>
            <w:r>
              <w:rPr>
                <w:rFonts w:ascii="Open Sans" w:hAnsi="Open Sans" w:cs="Open Sans"/>
                <w:spacing w:val="18"/>
                <w:sz w:val="18"/>
                <w:szCs w:val="18"/>
              </w:rPr>
              <w:t xml:space="preserve"> </w:t>
            </w:r>
            <w:r>
              <w:rPr>
                <w:rFonts w:ascii="Open Sans" w:hAnsi="Open Sans" w:cs="Open Sans"/>
                <w:sz w:val="18"/>
                <w:szCs w:val="18"/>
              </w:rPr>
              <w:t>out</w:t>
            </w:r>
            <w:r>
              <w:rPr>
                <w:rFonts w:ascii="Open Sans" w:hAnsi="Open Sans" w:cs="Open Sans"/>
                <w:spacing w:val="18"/>
                <w:sz w:val="18"/>
                <w:szCs w:val="18"/>
              </w:rPr>
              <w:t xml:space="preserve"> </w:t>
            </w:r>
            <w:r>
              <w:rPr>
                <w:rFonts w:ascii="Open Sans" w:hAnsi="Open Sans" w:cs="Open Sans"/>
                <w:sz w:val="18"/>
                <w:szCs w:val="18"/>
              </w:rPr>
              <w:t>the</w:t>
            </w:r>
            <w:r>
              <w:rPr>
                <w:rFonts w:ascii="Open Sans" w:hAnsi="Open Sans" w:cs="Open Sans"/>
                <w:spacing w:val="18"/>
                <w:sz w:val="18"/>
                <w:szCs w:val="18"/>
              </w:rPr>
              <w:t xml:space="preserve"> </w:t>
            </w:r>
            <w:r>
              <w:rPr>
                <w:rFonts w:ascii="Open Sans" w:hAnsi="Open Sans" w:cs="Open Sans"/>
                <w:sz w:val="18"/>
                <w:szCs w:val="18"/>
              </w:rPr>
              <w:t>proposed</w:t>
            </w:r>
            <w:r>
              <w:rPr>
                <w:rFonts w:ascii="Open Sans" w:hAnsi="Open Sans" w:cs="Open Sans"/>
                <w:spacing w:val="18"/>
                <w:sz w:val="18"/>
                <w:szCs w:val="18"/>
              </w:rPr>
              <w:t xml:space="preserve"> </w:t>
            </w:r>
            <w:r>
              <w:rPr>
                <w:rFonts w:ascii="Open Sans" w:hAnsi="Open Sans" w:cs="Open Sans"/>
                <w:spacing w:val="-2"/>
                <w:sz w:val="18"/>
                <w:szCs w:val="18"/>
              </w:rPr>
              <w:t>project.</w:t>
            </w:r>
          </w:p>
        </w:tc>
        <w:tc>
          <w:tcPr>
            <w:tcW w:w="1077" w:type="dxa"/>
            <w:tcBorders>
              <w:top w:val="single" w:sz="4" w:space="0" w:color="BCBEC0"/>
              <w:left w:val="single" w:sz="4" w:space="0" w:color="BCBEC0"/>
              <w:bottom w:val="single" w:sz="4" w:space="0" w:color="BCBEC0"/>
              <w:right w:val="single" w:sz="4" w:space="0" w:color="BCBEC0"/>
            </w:tcBorders>
          </w:tcPr>
          <w:p w14:paraId="64EE77F3" w14:textId="77777777" w:rsidR="008B5D5B" w:rsidRDefault="008B5D5B">
            <w:pPr>
              <w:pStyle w:val="TableParagraph"/>
              <w:kinsoku w:val="0"/>
              <w:overflowPunct w:val="0"/>
              <w:spacing w:before="11"/>
              <w:rPr>
                <w:rFonts w:ascii="Open Sans SemiBold" w:hAnsi="Open Sans SemiBold" w:cs="Open Sans SemiBold"/>
                <w:b/>
                <w:bCs/>
                <w:sz w:val="32"/>
                <w:szCs w:val="32"/>
              </w:rPr>
            </w:pPr>
          </w:p>
          <w:p w14:paraId="2B7C9B97" w14:textId="77777777" w:rsidR="008B5D5B" w:rsidRDefault="000B25AA">
            <w:pPr>
              <w:pStyle w:val="TableParagraph"/>
              <w:kinsoku w:val="0"/>
              <w:overflowPunct w:val="0"/>
              <w:ind w:left="10"/>
              <w:jc w:val="center"/>
              <w:rPr>
                <w:rFonts w:ascii="Wingdings 2" w:hAnsi="Wingdings 2" w:cs="Wingdings 2"/>
                <w:spacing w:val="-10"/>
                <w:sz w:val="32"/>
                <w:szCs w:val="32"/>
              </w:rPr>
            </w:pPr>
            <w:r>
              <w:rPr>
                <w:rFonts w:ascii="Wingdings 2" w:hAnsi="Wingdings 2" w:cs="Wingdings 2"/>
                <w:spacing w:val="-10"/>
                <w:sz w:val="32"/>
                <w:szCs w:val="32"/>
              </w:rPr>
              <w:t></w:t>
            </w:r>
          </w:p>
        </w:tc>
      </w:tr>
      <w:tr w:rsidR="008B5D5B" w14:paraId="519CD869" w14:textId="77777777">
        <w:trPr>
          <w:trHeight w:val="764"/>
        </w:trPr>
        <w:tc>
          <w:tcPr>
            <w:tcW w:w="10091" w:type="dxa"/>
            <w:gridSpan w:val="2"/>
            <w:tcBorders>
              <w:top w:val="single" w:sz="4" w:space="0" w:color="BCBEC0"/>
              <w:left w:val="single" w:sz="4" w:space="0" w:color="BCBEC0"/>
              <w:bottom w:val="single" w:sz="4" w:space="0" w:color="BCBEC0"/>
              <w:right w:val="single" w:sz="4" w:space="0" w:color="BCBEC0"/>
            </w:tcBorders>
            <w:shd w:val="clear" w:color="auto" w:fill="F2F7FF"/>
          </w:tcPr>
          <w:p w14:paraId="0254AFE2" w14:textId="77777777" w:rsidR="008B5D5B" w:rsidRDefault="000B25AA">
            <w:pPr>
              <w:pStyle w:val="TableParagraph"/>
              <w:kinsoku w:val="0"/>
              <w:overflowPunct w:val="0"/>
              <w:spacing w:before="134"/>
              <w:ind w:left="170"/>
              <w:rPr>
                <w:b/>
                <w:bCs/>
                <w:i/>
                <w:iCs/>
                <w:spacing w:val="-2"/>
                <w:sz w:val="18"/>
                <w:szCs w:val="18"/>
              </w:rPr>
            </w:pPr>
            <w:r>
              <w:rPr>
                <w:b/>
                <w:bCs/>
                <w:i/>
                <w:iCs/>
                <w:spacing w:val="-2"/>
                <w:sz w:val="18"/>
                <w:szCs w:val="18"/>
              </w:rPr>
              <w:t>Double</w:t>
            </w:r>
            <w:r>
              <w:rPr>
                <w:b/>
                <w:bCs/>
                <w:i/>
                <w:iCs/>
                <w:spacing w:val="-6"/>
                <w:sz w:val="18"/>
                <w:szCs w:val="18"/>
              </w:rPr>
              <w:t xml:space="preserve"> </w:t>
            </w:r>
            <w:r>
              <w:rPr>
                <w:b/>
                <w:bCs/>
                <w:i/>
                <w:iCs/>
                <w:spacing w:val="-2"/>
                <w:sz w:val="18"/>
                <w:szCs w:val="18"/>
              </w:rPr>
              <w:t>funding</w:t>
            </w:r>
          </w:p>
          <w:p w14:paraId="05EC343E" w14:textId="77777777" w:rsidR="008B5D5B" w:rsidRDefault="000B25AA">
            <w:pPr>
              <w:pStyle w:val="TableParagraph"/>
              <w:kinsoku w:val="0"/>
              <w:overflowPunct w:val="0"/>
              <w:spacing w:before="89"/>
              <w:ind w:left="170"/>
              <w:rPr>
                <w:i/>
                <w:iCs/>
                <w:spacing w:val="-2"/>
                <w:sz w:val="18"/>
                <w:szCs w:val="18"/>
              </w:rPr>
            </w:pPr>
            <w:r>
              <w:rPr>
                <w:i/>
                <w:iCs/>
                <w:sz w:val="18"/>
                <w:szCs w:val="18"/>
              </w:rPr>
              <w:t>!</w:t>
            </w:r>
            <w:r>
              <w:rPr>
                <w:i/>
                <w:iCs/>
                <w:spacing w:val="11"/>
                <w:sz w:val="18"/>
                <w:szCs w:val="18"/>
              </w:rPr>
              <w:t xml:space="preserve"> </w:t>
            </w:r>
            <w:r>
              <w:rPr>
                <w:i/>
                <w:iCs/>
                <w:sz w:val="18"/>
                <w:szCs w:val="18"/>
              </w:rPr>
              <w:t>Please</w:t>
            </w:r>
            <w:r>
              <w:rPr>
                <w:i/>
                <w:iCs/>
                <w:spacing w:val="12"/>
                <w:sz w:val="18"/>
                <w:szCs w:val="18"/>
              </w:rPr>
              <w:t xml:space="preserve"> </w:t>
            </w:r>
            <w:r>
              <w:rPr>
                <w:i/>
                <w:iCs/>
                <w:sz w:val="18"/>
                <w:szCs w:val="18"/>
              </w:rPr>
              <w:t>note</w:t>
            </w:r>
            <w:r>
              <w:rPr>
                <w:i/>
                <w:iCs/>
                <w:spacing w:val="12"/>
                <w:sz w:val="18"/>
                <w:szCs w:val="18"/>
              </w:rPr>
              <w:t xml:space="preserve"> </w:t>
            </w:r>
            <w:r>
              <w:rPr>
                <w:i/>
                <w:iCs/>
                <w:sz w:val="18"/>
                <w:szCs w:val="18"/>
              </w:rPr>
              <w:t>that</w:t>
            </w:r>
            <w:r>
              <w:rPr>
                <w:i/>
                <w:iCs/>
                <w:spacing w:val="12"/>
                <w:sz w:val="18"/>
                <w:szCs w:val="18"/>
              </w:rPr>
              <w:t xml:space="preserve"> </w:t>
            </w:r>
            <w:r>
              <w:rPr>
                <w:i/>
                <w:iCs/>
                <w:sz w:val="18"/>
                <w:szCs w:val="18"/>
              </w:rPr>
              <w:t>there</w:t>
            </w:r>
            <w:r>
              <w:rPr>
                <w:i/>
                <w:iCs/>
                <w:spacing w:val="12"/>
                <w:sz w:val="18"/>
                <w:szCs w:val="18"/>
              </w:rPr>
              <w:t xml:space="preserve"> </w:t>
            </w:r>
            <w:r>
              <w:rPr>
                <w:i/>
                <w:iCs/>
                <w:sz w:val="18"/>
                <w:szCs w:val="18"/>
              </w:rPr>
              <w:t>is</w:t>
            </w:r>
            <w:r>
              <w:rPr>
                <w:i/>
                <w:iCs/>
                <w:spacing w:val="12"/>
                <w:sz w:val="18"/>
                <w:szCs w:val="18"/>
              </w:rPr>
              <w:t xml:space="preserve"> </w:t>
            </w:r>
            <w:r>
              <w:rPr>
                <w:i/>
                <w:iCs/>
                <w:sz w:val="18"/>
                <w:szCs w:val="18"/>
              </w:rPr>
              <w:t>a</w:t>
            </w:r>
            <w:r>
              <w:rPr>
                <w:i/>
                <w:iCs/>
                <w:spacing w:val="12"/>
                <w:sz w:val="18"/>
                <w:szCs w:val="18"/>
              </w:rPr>
              <w:t xml:space="preserve"> </w:t>
            </w:r>
            <w:r>
              <w:rPr>
                <w:i/>
                <w:iCs/>
                <w:sz w:val="18"/>
                <w:szCs w:val="18"/>
              </w:rPr>
              <w:t>strict</w:t>
            </w:r>
            <w:r>
              <w:rPr>
                <w:i/>
                <w:iCs/>
                <w:spacing w:val="12"/>
                <w:sz w:val="18"/>
                <w:szCs w:val="18"/>
              </w:rPr>
              <w:t xml:space="preserve"> </w:t>
            </w:r>
            <w:r>
              <w:rPr>
                <w:i/>
                <w:iCs/>
                <w:sz w:val="18"/>
                <w:szCs w:val="18"/>
              </w:rPr>
              <w:t>prohibition</w:t>
            </w:r>
            <w:r>
              <w:rPr>
                <w:i/>
                <w:iCs/>
                <w:spacing w:val="12"/>
                <w:sz w:val="18"/>
                <w:szCs w:val="18"/>
              </w:rPr>
              <w:t xml:space="preserve"> </w:t>
            </w:r>
            <w:r>
              <w:rPr>
                <w:i/>
                <w:iCs/>
                <w:sz w:val="18"/>
                <w:szCs w:val="18"/>
              </w:rPr>
              <w:t>of</w:t>
            </w:r>
            <w:r>
              <w:rPr>
                <w:i/>
                <w:iCs/>
                <w:spacing w:val="12"/>
                <w:sz w:val="18"/>
                <w:szCs w:val="18"/>
              </w:rPr>
              <w:t xml:space="preserve"> </w:t>
            </w:r>
            <w:r>
              <w:rPr>
                <w:i/>
                <w:iCs/>
                <w:sz w:val="18"/>
                <w:szCs w:val="18"/>
              </w:rPr>
              <w:t>double</w:t>
            </w:r>
            <w:r>
              <w:rPr>
                <w:i/>
                <w:iCs/>
                <w:spacing w:val="12"/>
                <w:sz w:val="18"/>
                <w:szCs w:val="18"/>
              </w:rPr>
              <w:t xml:space="preserve"> </w:t>
            </w:r>
            <w:r>
              <w:rPr>
                <w:i/>
                <w:iCs/>
                <w:sz w:val="18"/>
                <w:szCs w:val="18"/>
              </w:rPr>
              <w:t>funding</w:t>
            </w:r>
            <w:r>
              <w:rPr>
                <w:i/>
                <w:iCs/>
                <w:spacing w:val="12"/>
                <w:sz w:val="18"/>
                <w:szCs w:val="18"/>
              </w:rPr>
              <w:t xml:space="preserve"> </w:t>
            </w:r>
            <w:r>
              <w:rPr>
                <w:i/>
                <w:iCs/>
                <w:sz w:val="18"/>
                <w:szCs w:val="18"/>
              </w:rPr>
              <w:t>from</w:t>
            </w:r>
            <w:r>
              <w:rPr>
                <w:i/>
                <w:iCs/>
                <w:spacing w:val="12"/>
                <w:sz w:val="18"/>
                <w:szCs w:val="18"/>
              </w:rPr>
              <w:t xml:space="preserve"> </w:t>
            </w:r>
            <w:r>
              <w:rPr>
                <w:i/>
                <w:iCs/>
                <w:sz w:val="18"/>
                <w:szCs w:val="18"/>
              </w:rPr>
              <w:t>the</w:t>
            </w:r>
            <w:r>
              <w:rPr>
                <w:i/>
                <w:iCs/>
                <w:spacing w:val="12"/>
                <w:sz w:val="18"/>
                <w:szCs w:val="18"/>
              </w:rPr>
              <w:t xml:space="preserve"> </w:t>
            </w:r>
            <w:r>
              <w:rPr>
                <w:i/>
                <w:iCs/>
                <w:sz w:val="18"/>
                <w:szCs w:val="18"/>
              </w:rPr>
              <w:t>EU</w:t>
            </w:r>
            <w:r>
              <w:rPr>
                <w:i/>
                <w:iCs/>
                <w:spacing w:val="12"/>
                <w:sz w:val="18"/>
                <w:szCs w:val="18"/>
              </w:rPr>
              <w:t xml:space="preserve"> </w:t>
            </w:r>
            <w:r>
              <w:rPr>
                <w:i/>
                <w:iCs/>
                <w:spacing w:val="-2"/>
                <w:sz w:val="18"/>
                <w:szCs w:val="18"/>
              </w:rPr>
              <w:t>budget.</w:t>
            </w:r>
          </w:p>
        </w:tc>
      </w:tr>
      <w:tr w:rsidR="008B5D5B" w14:paraId="5631977C" w14:textId="77777777">
        <w:trPr>
          <w:trHeight w:val="707"/>
        </w:trPr>
        <w:tc>
          <w:tcPr>
            <w:tcW w:w="9014" w:type="dxa"/>
            <w:tcBorders>
              <w:top w:val="single" w:sz="4" w:space="0" w:color="BCBEC0"/>
              <w:left w:val="single" w:sz="4" w:space="0" w:color="BCBEC0"/>
              <w:bottom w:val="single" w:sz="4" w:space="0" w:color="BCBEC0"/>
              <w:right w:val="single" w:sz="4" w:space="0" w:color="BCBEC0"/>
            </w:tcBorders>
          </w:tcPr>
          <w:p w14:paraId="0927133A" w14:textId="77777777" w:rsidR="008B5D5B" w:rsidRDefault="000B25AA">
            <w:pPr>
              <w:pStyle w:val="TableParagraph"/>
              <w:kinsoku w:val="0"/>
              <w:overflowPunct w:val="0"/>
              <w:spacing w:before="114" w:line="235" w:lineRule="auto"/>
              <w:ind w:left="453" w:right="532" w:hanging="284"/>
              <w:rPr>
                <w:rFonts w:ascii="Open Sans" w:hAnsi="Open Sans" w:cs="Open Sans"/>
                <w:sz w:val="18"/>
                <w:szCs w:val="18"/>
              </w:rPr>
            </w:pPr>
            <w:r>
              <w:rPr>
                <w:rFonts w:ascii="Open Sans" w:hAnsi="Open Sans" w:cs="Open Sans"/>
                <w:sz w:val="18"/>
                <w:szCs w:val="18"/>
              </w:rPr>
              <w:t>4.</w:t>
            </w:r>
            <w:r>
              <w:rPr>
                <w:rFonts w:ascii="Open Sans" w:hAnsi="Open Sans" w:cs="Open Sans"/>
                <w:spacing w:val="80"/>
                <w:sz w:val="18"/>
                <w:szCs w:val="18"/>
              </w:rPr>
              <w:t xml:space="preserve"> </w:t>
            </w:r>
            <w:r>
              <w:rPr>
                <w:rFonts w:ascii="Open Sans" w:hAnsi="Open Sans" w:cs="Open Sans"/>
                <w:sz w:val="18"/>
                <w:szCs w:val="18"/>
              </w:rPr>
              <w:t>We confirm that to our best knowledge neither the project as a whole nor any parts of it have</w:t>
            </w:r>
            <w:r>
              <w:rPr>
                <w:rFonts w:ascii="Open Sans" w:hAnsi="Open Sans" w:cs="Open Sans"/>
                <w:spacing w:val="80"/>
                <w:sz w:val="18"/>
                <w:szCs w:val="18"/>
              </w:rPr>
              <w:t xml:space="preserve"> </w:t>
            </w:r>
            <w:r>
              <w:rPr>
                <w:rFonts w:ascii="Open Sans" w:hAnsi="Open Sans" w:cs="Open Sans"/>
                <w:sz w:val="18"/>
                <w:szCs w:val="18"/>
              </w:rPr>
              <w:t>benefitted from any other EU grant.</w:t>
            </w:r>
          </w:p>
        </w:tc>
        <w:tc>
          <w:tcPr>
            <w:tcW w:w="1077" w:type="dxa"/>
            <w:tcBorders>
              <w:top w:val="single" w:sz="4" w:space="0" w:color="BCBEC0"/>
              <w:left w:val="single" w:sz="4" w:space="0" w:color="BCBEC0"/>
              <w:bottom w:val="single" w:sz="4" w:space="0" w:color="BCBEC0"/>
              <w:right w:val="single" w:sz="4" w:space="0" w:color="BCBEC0"/>
            </w:tcBorders>
          </w:tcPr>
          <w:p w14:paraId="3B195729" w14:textId="77777777" w:rsidR="008B5D5B" w:rsidRDefault="000B25AA">
            <w:pPr>
              <w:pStyle w:val="TableParagraph"/>
              <w:kinsoku w:val="0"/>
              <w:overflowPunct w:val="0"/>
              <w:spacing w:before="207"/>
              <w:ind w:left="10"/>
              <w:jc w:val="center"/>
              <w:rPr>
                <w:rFonts w:ascii="Wingdings 2" w:hAnsi="Wingdings 2" w:cs="Wingdings 2"/>
                <w:spacing w:val="-10"/>
                <w:sz w:val="32"/>
                <w:szCs w:val="32"/>
              </w:rPr>
            </w:pPr>
            <w:r>
              <w:rPr>
                <w:rFonts w:ascii="Wingdings 2" w:hAnsi="Wingdings 2" w:cs="Wingdings 2"/>
                <w:spacing w:val="-10"/>
                <w:sz w:val="32"/>
                <w:szCs w:val="32"/>
              </w:rPr>
              <w:t></w:t>
            </w:r>
          </w:p>
        </w:tc>
      </w:tr>
      <w:tr w:rsidR="008B5D5B" w14:paraId="6842B630" w14:textId="77777777">
        <w:trPr>
          <w:trHeight w:val="707"/>
        </w:trPr>
        <w:tc>
          <w:tcPr>
            <w:tcW w:w="9014" w:type="dxa"/>
            <w:tcBorders>
              <w:top w:val="single" w:sz="4" w:space="0" w:color="BCBEC0"/>
              <w:left w:val="single" w:sz="4" w:space="0" w:color="BCBEC0"/>
              <w:bottom w:val="single" w:sz="4" w:space="0" w:color="BCBEC0"/>
              <w:right w:val="single" w:sz="4" w:space="0" w:color="BCBEC0"/>
            </w:tcBorders>
          </w:tcPr>
          <w:p w14:paraId="478D56D9" w14:textId="77777777" w:rsidR="008B5D5B" w:rsidRDefault="000B25AA">
            <w:pPr>
              <w:pStyle w:val="TableParagraph"/>
              <w:kinsoku w:val="0"/>
              <w:overflowPunct w:val="0"/>
              <w:spacing w:before="114" w:line="235" w:lineRule="auto"/>
              <w:ind w:left="453" w:right="211" w:hanging="284"/>
              <w:rPr>
                <w:rFonts w:ascii="Open Sans" w:hAnsi="Open Sans" w:cs="Open Sans"/>
                <w:sz w:val="18"/>
                <w:szCs w:val="18"/>
              </w:rPr>
            </w:pPr>
            <w:r>
              <w:rPr>
                <w:rFonts w:ascii="Open Sans" w:hAnsi="Open Sans" w:cs="Open Sans"/>
                <w:sz w:val="18"/>
                <w:szCs w:val="18"/>
              </w:rPr>
              <w:t>5.</w:t>
            </w:r>
            <w:r>
              <w:rPr>
                <w:rFonts w:ascii="Open Sans" w:hAnsi="Open Sans" w:cs="Open Sans"/>
                <w:spacing w:val="80"/>
                <w:sz w:val="18"/>
                <w:szCs w:val="18"/>
              </w:rPr>
              <w:t xml:space="preserve"> </w:t>
            </w:r>
            <w:r>
              <w:rPr>
                <w:rFonts w:ascii="Open Sans" w:hAnsi="Open Sans" w:cs="Open Sans"/>
                <w:sz w:val="18"/>
                <w:szCs w:val="18"/>
              </w:rPr>
              <w:t>We confirm that to our best knowledge neither the project as a whole nor any parts of it are (nor</w:t>
            </w:r>
            <w:r>
              <w:rPr>
                <w:rFonts w:ascii="Open Sans" w:hAnsi="Open Sans" w:cs="Open Sans"/>
                <w:spacing w:val="80"/>
                <w:sz w:val="18"/>
                <w:szCs w:val="18"/>
              </w:rPr>
              <w:t xml:space="preserve"> </w:t>
            </w:r>
            <w:r>
              <w:rPr>
                <w:rFonts w:ascii="Open Sans" w:hAnsi="Open Sans" w:cs="Open Sans"/>
                <w:sz w:val="18"/>
                <w:szCs w:val="18"/>
              </w:rPr>
              <w:t>will be) submitted for any other EU grant.</w:t>
            </w:r>
          </w:p>
        </w:tc>
        <w:tc>
          <w:tcPr>
            <w:tcW w:w="1077" w:type="dxa"/>
            <w:tcBorders>
              <w:top w:val="single" w:sz="4" w:space="0" w:color="BCBEC0"/>
              <w:left w:val="single" w:sz="4" w:space="0" w:color="BCBEC0"/>
              <w:bottom w:val="single" w:sz="4" w:space="0" w:color="BCBEC0"/>
              <w:right w:val="single" w:sz="4" w:space="0" w:color="BCBEC0"/>
            </w:tcBorders>
          </w:tcPr>
          <w:p w14:paraId="1449A4C4" w14:textId="77777777" w:rsidR="008B5D5B" w:rsidRDefault="000B25AA">
            <w:pPr>
              <w:pStyle w:val="TableParagraph"/>
              <w:kinsoku w:val="0"/>
              <w:overflowPunct w:val="0"/>
              <w:spacing w:before="207"/>
              <w:ind w:left="10"/>
              <w:jc w:val="center"/>
              <w:rPr>
                <w:rFonts w:ascii="Wingdings 2" w:hAnsi="Wingdings 2" w:cs="Wingdings 2"/>
                <w:spacing w:val="-10"/>
                <w:sz w:val="32"/>
                <w:szCs w:val="32"/>
              </w:rPr>
            </w:pPr>
            <w:r>
              <w:rPr>
                <w:rFonts w:ascii="Wingdings 2" w:hAnsi="Wingdings 2" w:cs="Wingdings 2"/>
                <w:spacing w:val="-10"/>
                <w:sz w:val="32"/>
                <w:szCs w:val="32"/>
              </w:rPr>
              <w:t></w:t>
            </w:r>
          </w:p>
        </w:tc>
      </w:tr>
    </w:tbl>
    <w:p w14:paraId="304976FB" w14:textId="6FA74D23" w:rsidR="008B5D5B" w:rsidRDefault="000B25AA">
      <w:pPr>
        <w:pStyle w:val="BodyText"/>
        <w:kinsoku w:val="0"/>
        <w:overflowPunct w:val="0"/>
        <w:spacing w:before="293" w:line="278" w:lineRule="auto"/>
        <w:ind w:left="410" w:right="265" w:hanging="284"/>
        <w:jc w:val="both"/>
      </w:pPr>
      <w:r>
        <w:rPr>
          <w:w w:val="110"/>
        </w:rPr>
        <w:t>*</w:t>
      </w:r>
      <w:r>
        <w:rPr>
          <w:spacing w:val="40"/>
          <w:w w:val="110"/>
        </w:rPr>
        <w:t xml:space="preserve"> </w:t>
      </w:r>
      <w:r>
        <w:rPr>
          <w:w w:val="105"/>
        </w:rPr>
        <w:t xml:space="preserve">The coordinator is only responsible for the information relating to their own organisation. Each applicant remains </w:t>
      </w:r>
      <w:r>
        <w:t xml:space="preserve">responsible for the information declared for their organisation. </w:t>
      </w:r>
    </w:p>
    <w:p w14:paraId="53F980DB" w14:textId="77777777" w:rsidR="008B5D5B" w:rsidRDefault="000B25AA">
      <w:pPr>
        <w:pStyle w:val="BodyText"/>
        <w:kinsoku w:val="0"/>
        <w:overflowPunct w:val="0"/>
        <w:spacing w:before="293" w:line="278" w:lineRule="auto"/>
        <w:ind w:left="410" w:right="265" w:hanging="284"/>
        <w:jc w:val="both"/>
      </w:pPr>
      <w:r>
        <w:rPr>
          <w:b/>
          <w:bCs/>
        </w:rPr>
        <w:t>False</w:t>
      </w:r>
      <w:r>
        <w:rPr>
          <w:b/>
          <w:bCs/>
          <w:spacing w:val="15"/>
        </w:rPr>
        <w:t xml:space="preserve"> </w:t>
      </w:r>
      <w:r>
        <w:rPr>
          <w:b/>
          <w:bCs/>
        </w:rPr>
        <w:t>statements</w:t>
      </w:r>
      <w:r>
        <w:rPr>
          <w:b/>
          <w:bCs/>
          <w:spacing w:val="16"/>
        </w:rPr>
        <w:t xml:space="preserve"> </w:t>
      </w:r>
      <w:r>
        <w:t>or</w:t>
      </w:r>
      <w:r>
        <w:rPr>
          <w:spacing w:val="15"/>
        </w:rPr>
        <w:t xml:space="preserve"> </w:t>
      </w:r>
      <w:r>
        <w:t>incorrect</w:t>
      </w:r>
      <w:r>
        <w:rPr>
          <w:spacing w:val="16"/>
        </w:rPr>
        <w:t xml:space="preserve"> </w:t>
      </w:r>
      <w:r>
        <w:t>information</w:t>
      </w:r>
      <w:r>
        <w:rPr>
          <w:spacing w:val="15"/>
        </w:rPr>
        <w:t xml:space="preserve"> </w:t>
      </w:r>
      <w:r>
        <w:t>may</w:t>
      </w:r>
      <w:r>
        <w:rPr>
          <w:spacing w:val="16"/>
        </w:rPr>
        <w:t xml:space="preserve"> </w:t>
      </w:r>
      <w:r>
        <w:t>lead</w:t>
      </w:r>
      <w:r>
        <w:rPr>
          <w:spacing w:val="16"/>
        </w:rPr>
        <w:t xml:space="preserve"> </w:t>
      </w:r>
      <w:r>
        <w:t>to</w:t>
      </w:r>
      <w:r>
        <w:rPr>
          <w:spacing w:val="15"/>
        </w:rPr>
        <w:t xml:space="preserve"> </w:t>
      </w:r>
      <w:r>
        <w:t>administrative</w:t>
      </w:r>
      <w:r>
        <w:rPr>
          <w:spacing w:val="16"/>
        </w:rPr>
        <w:t xml:space="preserve"> </w:t>
      </w:r>
      <w:r>
        <w:t>sanctions</w:t>
      </w:r>
      <w:r>
        <w:rPr>
          <w:spacing w:val="15"/>
        </w:rPr>
        <w:t xml:space="preserve"> </w:t>
      </w:r>
      <w:r>
        <w:t>under</w:t>
      </w:r>
      <w:r>
        <w:rPr>
          <w:spacing w:val="16"/>
        </w:rPr>
        <w:t xml:space="preserve"> </w:t>
      </w:r>
      <w:r>
        <w:t>the</w:t>
      </w:r>
      <w:r>
        <w:rPr>
          <w:spacing w:val="16"/>
        </w:rPr>
        <w:t xml:space="preserve"> </w:t>
      </w:r>
      <w:r>
        <w:t>EU</w:t>
      </w:r>
      <w:r>
        <w:rPr>
          <w:spacing w:val="15"/>
        </w:rPr>
        <w:t xml:space="preserve"> </w:t>
      </w:r>
      <w:r>
        <w:t>Financial</w:t>
      </w:r>
      <w:r>
        <w:rPr>
          <w:spacing w:val="16"/>
        </w:rPr>
        <w:t xml:space="preserve"> </w:t>
      </w:r>
      <w:r>
        <w:rPr>
          <w:spacing w:val="-2"/>
        </w:rPr>
        <w:t>Regulation.</w:t>
      </w:r>
    </w:p>
    <w:p w14:paraId="25D146F9" w14:textId="77777777" w:rsidR="008B5D5B" w:rsidRDefault="008B5D5B">
      <w:pPr>
        <w:pStyle w:val="BodyText"/>
        <w:kinsoku w:val="0"/>
        <w:overflowPunct w:val="0"/>
        <w:spacing w:before="103"/>
      </w:pPr>
    </w:p>
    <w:p w14:paraId="689C8A22" w14:textId="77777777" w:rsidR="008B5D5B" w:rsidRDefault="000B25AA">
      <w:pPr>
        <w:pStyle w:val="Heading2"/>
        <w:numPr>
          <w:ilvl w:val="0"/>
          <w:numId w:val="4"/>
        </w:numPr>
        <w:tabs>
          <w:tab w:val="left" w:pos="378"/>
        </w:tabs>
        <w:kinsoku w:val="0"/>
        <w:overflowPunct w:val="0"/>
        <w:ind w:left="378" w:hanging="251"/>
        <w:rPr>
          <w:color w:val="005C96"/>
          <w:spacing w:val="-2"/>
        </w:rPr>
      </w:pPr>
      <w:r>
        <w:rPr>
          <w:color w:val="005C96"/>
          <w:spacing w:val="-2"/>
        </w:rPr>
        <w:t>PARTICIPANTS</w:t>
      </w:r>
    </w:p>
    <w:p w14:paraId="586C25B9" w14:textId="77777777" w:rsidR="008B5D5B" w:rsidRDefault="00767539">
      <w:pPr>
        <w:pStyle w:val="BodyText"/>
        <w:kinsoku w:val="0"/>
        <w:overflowPunct w:val="0"/>
        <w:spacing w:before="7"/>
        <w:rPr>
          <w:rFonts w:ascii="Open Sans SemiBold" w:hAnsi="Open Sans SemiBold" w:cs="Open Sans SemiBold"/>
          <w:b/>
          <w:bCs/>
          <w:i w:val="0"/>
          <w:iCs w:val="0"/>
          <w:sz w:val="13"/>
          <w:szCs w:val="13"/>
        </w:rPr>
      </w:pPr>
      <w:r>
        <w:rPr>
          <w:noProof/>
        </w:rPr>
        <mc:AlternateContent>
          <mc:Choice Requires="wps">
            <w:drawing>
              <wp:anchor distT="0" distB="0" distL="0" distR="0" simplePos="0" relativeHeight="251648512" behindDoc="0" locked="0" layoutInCell="0" allowOverlap="1" wp14:anchorId="4AC193D9" wp14:editId="7F51C1FF">
                <wp:simplePos x="0" y="0"/>
                <wp:positionH relativeFrom="page">
                  <wp:posOffset>585470</wp:posOffset>
                </wp:positionH>
                <wp:positionV relativeFrom="paragraph">
                  <wp:posOffset>135255</wp:posOffset>
                </wp:positionV>
                <wp:extent cx="6402070" cy="303530"/>
                <wp:effectExtent l="0" t="0" r="0" b="1270"/>
                <wp:wrapTopAndBottom/>
                <wp:docPr id="95246770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2070" cy="303530"/>
                        </a:xfrm>
                        <a:prstGeom prst="rect">
                          <a:avLst/>
                        </a:prstGeom>
                        <a:solidFill>
                          <a:srgbClr val="F2F7FF"/>
                        </a:solidFill>
                        <a:ln w="6350" cmpd="sng">
                          <a:solidFill>
                            <a:srgbClr val="BCBEC0"/>
                          </a:solidFill>
                          <a:miter lim="800000"/>
                          <a:headEnd/>
                          <a:tailEnd/>
                        </a:ln>
                      </wps:spPr>
                      <wps:txbx>
                        <w:txbxContent>
                          <w:p w14:paraId="4E321755" w14:textId="77777777" w:rsidR="008B5D5B" w:rsidRDefault="000B25AA">
                            <w:pPr>
                              <w:pStyle w:val="BodyText"/>
                              <w:kinsoku w:val="0"/>
                              <w:overflowPunct w:val="0"/>
                              <w:spacing w:before="134"/>
                              <w:ind w:left="165"/>
                              <w:rPr>
                                <w:color w:val="000000"/>
                                <w:spacing w:val="-2"/>
                              </w:rPr>
                            </w:pPr>
                            <w:r>
                              <w:rPr>
                                <w:color w:val="000000"/>
                              </w:rPr>
                              <w:t>List</w:t>
                            </w:r>
                            <w:r>
                              <w:rPr>
                                <w:color w:val="000000"/>
                                <w:spacing w:val="16"/>
                              </w:rPr>
                              <w:t xml:space="preserve"> </w:t>
                            </w:r>
                            <w:r>
                              <w:rPr>
                                <w:color w:val="000000"/>
                              </w:rPr>
                              <w:t>of</w:t>
                            </w:r>
                            <w:r>
                              <w:rPr>
                                <w:color w:val="000000"/>
                                <w:spacing w:val="17"/>
                              </w:rPr>
                              <w:t xml:space="preserve"> </w:t>
                            </w:r>
                            <w:r>
                              <w:rPr>
                                <w:color w:val="000000"/>
                              </w:rPr>
                              <w:t>participating</w:t>
                            </w:r>
                            <w:r>
                              <w:rPr>
                                <w:color w:val="000000"/>
                                <w:spacing w:val="16"/>
                              </w:rPr>
                              <w:t xml:space="preserve"> </w:t>
                            </w:r>
                            <w:r>
                              <w:rPr>
                                <w:color w:val="000000"/>
                              </w:rPr>
                              <w:t>legal</w:t>
                            </w:r>
                            <w:r>
                              <w:rPr>
                                <w:color w:val="000000"/>
                                <w:spacing w:val="17"/>
                              </w:rPr>
                              <w:t xml:space="preserve"> </w:t>
                            </w:r>
                            <w:r>
                              <w:rPr>
                                <w:color w:val="000000"/>
                              </w:rPr>
                              <w:t>entities</w:t>
                            </w:r>
                            <w:r>
                              <w:rPr>
                                <w:color w:val="000000"/>
                                <w:spacing w:val="16"/>
                              </w:rPr>
                              <w:t xml:space="preserve"> </w:t>
                            </w:r>
                            <w:r>
                              <w:rPr>
                                <w:color w:val="000000"/>
                              </w:rPr>
                              <w:t>in</w:t>
                            </w:r>
                            <w:r>
                              <w:rPr>
                                <w:color w:val="000000"/>
                                <w:spacing w:val="17"/>
                              </w:rPr>
                              <w:t xml:space="preserve"> </w:t>
                            </w:r>
                            <w:r>
                              <w:rPr>
                                <w:color w:val="000000"/>
                              </w:rPr>
                              <w:t>the</w:t>
                            </w:r>
                            <w:r>
                              <w:rPr>
                                <w:color w:val="000000"/>
                                <w:spacing w:val="16"/>
                              </w:rPr>
                              <w:t xml:space="preserve"> </w:t>
                            </w:r>
                            <w:r>
                              <w:rPr>
                                <w:color w:val="000000"/>
                              </w:rPr>
                              <w:t>project.</w:t>
                            </w:r>
                            <w:r>
                              <w:rPr>
                                <w:color w:val="000000"/>
                                <w:spacing w:val="17"/>
                              </w:rPr>
                              <w:t xml:space="preserve"> </w:t>
                            </w:r>
                            <w:r>
                              <w:rPr>
                                <w:color w:val="000000"/>
                              </w:rPr>
                              <w:t>Please</w:t>
                            </w:r>
                            <w:r>
                              <w:rPr>
                                <w:color w:val="000000"/>
                                <w:spacing w:val="17"/>
                              </w:rPr>
                              <w:t xml:space="preserve"> </w:t>
                            </w:r>
                            <w:r>
                              <w:rPr>
                                <w:color w:val="000000"/>
                              </w:rPr>
                              <w:t>enter</w:t>
                            </w:r>
                            <w:r>
                              <w:rPr>
                                <w:color w:val="000000"/>
                                <w:spacing w:val="16"/>
                              </w:rPr>
                              <w:t xml:space="preserve"> </w:t>
                            </w:r>
                            <w:r>
                              <w:rPr>
                                <w:color w:val="000000"/>
                              </w:rPr>
                              <w:t>the</w:t>
                            </w:r>
                            <w:r>
                              <w:rPr>
                                <w:color w:val="000000"/>
                                <w:spacing w:val="17"/>
                              </w:rPr>
                              <w:t xml:space="preserve"> </w:t>
                            </w:r>
                            <w:r>
                              <w:rPr>
                                <w:color w:val="000000"/>
                              </w:rPr>
                              <w:t>data</w:t>
                            </w:r>
                            <w:r>
                              <w:rPr>
                                <w:color w:val="000000"/>
                                <w:spacing w:val="16"/>
                              </w:rPr>
                              <w:t xml:space="preserve"> </w:t>
                            </w:r>
                            <w:r>
                              <w:rPr>
                                <w:color w:val="000000"/>
                              </w:rPr>
                              <w:t>of</w:t>
                            </w:r>
                            <w:r>
                              <w:rPr>
                                <w:color w:val="000000"/>
                                <w:spacing w:val="17"/>
                              </w:rPr>
                              <w:t xml:space="preserve"> </w:t>
                            </w:r>
                            <w:r>
                              <w:rPr>
                                <w:color w:val="000000"/>
                              </w:rPr>
                              <w:t>all</w:t>
                            </w:r>
                            <w:r>
                              <w:rPr>
                                <w:color w:val="000000"/>
                                <w:spacing w:val="16"/>
                              </w:rPr>
                              <w:t xml:space="preserve"> </w:t>
                            </w:r>
                            <w:r>
                              <w:rPr>
                                <w:color w:val="000000"/>
                              </w:rPr>
                              <w:t>legal</w:t>
                            </w:r>
                            <w:r>
                              <w:rPr>
                                <w:color w:val="000000"/>
                                <w:spacing w:val="17"/>
                              </w:rPr>
                              <w:t xml:space="preserve"> </w:t>
                            </w:r>
                            <w:r>
                              <w:rPr>
                                <w:color w:val="000000"/>
                              </w:rPr>
                              <w:t>entities</w:t>
                            </w:r>
                            <w:r>
                              <w:rPr>
                                <w:color w:val="000000"/>
                                <w:spacing w:val="16"/>
                              </w:rPr>
                              <w:t xml:space="preserve"> </w:t>
                            </w:r>
                            <w:r>
                              <w:rPr>
                                <w:color w:val="000000"/>
                              </w:rPr>
                              <w:t>participating</w:t>
                            </w:r>
                            <w:r>
                              <w:rPr>
                                <w:color w:val="000000"/>
                                <w:spacing w:val="17"/>
                              </w:rPr>
                              <w:t xml:space="preserve"> </w:t>
                            </w:r>
                            <w:r>
                              <w:rPr>
                                <w:color w:val="000000"/>
                              </w:rPr>
                              <w:t>in</w:t>
                            </w:r>
                            <w:r>
                              <w:rPr>
                                <w:color w:val="000000"/>
                                <w:spacing w:val="17"/>
                              </w:rPr>
                              <w:t xml:space="preserve"> </w:t>
                            </w:r>
                            <w:r>
                              <w:rPr>
                                <w:color w:val="000000"/>
                              </w:rPr>
                              <w:t>the</w:t>
                            </w:r>
                            <w:r>
                              <w:rPr>
                                <w:color w:val="000000"/>
                                <w:spacing w:val="16"/>
                              </w:rPr>
                              <w:t xml:space="preserve"> </w:t>
                            </w:r>
                            <w:r>
                              <w:rPr>
                                <w:color w:val="000000"/>
                                <w:spacing w:val="-2"/>
                              </w:rPr>
                              <w:t>project.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w14:anchorId="4AC193D9">
                <v:stroke joinstyle="miter"/>
                <v:path gradientshapeok="t" o:connecttype="rect"/>
              </v:shapetype>
              <v:shape id="Text Box 8" style="position:absolute;margin-left:46.1pt;margin-top:10.65pt;width:504.1pt;height:23.9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7" o:allowincell="f" fillcolor="#f2f7ff" strokecolor="#bcbec0"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">
                <v:path arrowok="t"/>
                <v:textbox inset="0,0,0,0">
                  <w:txbxContent>
                    <w:p w:rsidR="00000000" w:rsidRDefault="00000000" w14:paraId="4E321755" w14:textId="77777777">
                      <w:pPr>
                        <w:pStyle w:val="BodyText"/>
                        <w:kinsoku w:val="0"/>
                        <w:overflowPunct w:val="0"/>
                        <w:spacing w:before="134"/>
                        <w:ind w:left="165"/>
                        <w:rPr>
                          <w:color w:val="000000"/>
                          <w:spacing w:val="-2"/>
                        </w:rPr>
                      </w:pPr>
                      <w:r>
                        <w:rPr>
                          <w:color w:val="000000"/>
                        </w:rPr>
                        <w:t>List</w:t>
                      </w:r>
                      <w:r>
                        <w:rPr>
                          <w:color w:val="000000"/>
                          <w:spacing w:val="16"/>
                        </w:rPr>
                        <w:t xml:space="preserve"> </w:t>
                      </w:r>
                      <w:r>
                        <w:rPr>
                          <w:color w:val="000000"/>
                        </w:rPr>
                        <w:t>of</w:t>
                      </w:r>
                      <w:r>
                        <w:rPr>
                          <w:color w:val="000000"/>
                          <w:spacing w:val="17"/>
                        </w:rPr>
                        <w:t xml:space="preserve"> </w:t>
                      </w:r>
                      <w:r>
                        <w:rPr>
                          <w:color w:val="000000"/>
                        </w:rPr>
                        <w:t>participating</w:t>
                      </w:r>
                      <w:r>
                        <w:rPr>
                          <w:color w:val="000000"/>
                          <w:spacing w:val="16"/>
                        </w:rPr>
                        <w:t xml:space="preserve"> </w:t>
                      </w:r>
                      <w:r>
                        <w:rPr>
                          <w:color w:val="000000"/>
                        </w:rPr>
                        <w:t>legal</w:t>
                      </w:r>
                      <w:r>
                        <w:rPr>
                          <w:color w:val="000000"/>
                          <w:spacing w:val="17"/>
                        </w:rPr>
                        <w:t xml:space="preserve"> </w:t>
                      </w:r>
                      <w:r>
                        <w:rPr>
                          <w:color w:val="000000"/>
                        </w:rPr>
                        <w:t>entities</w:t>
                      </w:r>
                      <w:r>
                        <w:rPr>
                          <w:color w:val="000000"/>
                          <w:spacing w:val="16"/>
                        </w:rPr>
                        <w:t xml:space="preserve"> </w:t>
                      </w:r>
                      <w:r>
                        <w:rPr>
                          <w:color w:val="000000"/>
                        </w:rPr>
                        <w:t>in</w:t>
                      </w:r>
                      <w:r>
                        <w:rPr>
                          <w:color w:val="000000"/>
                          <w:spacing w:val="17"/>
                        </w:rPr>
                        <w:t xml:space="preserve"> </w:t>
                      </w:r>
                      <w:r>
                        <w:rPr>
                          <w:color w:val="000000"/>
                        </w:rPr>
                        <w:t>the</w:t>
                      </w:r>
                      <w:r>
                        <w:rPr>
                          <w:color w:val="000000"/>
                          <w:spacing w:val="16"/>
                        </w:rPr>
                        <w:t xml:space="preserve"> </w:t>
                      </w:r>
                      <w:r>
                        <w:rPr>
                          <w:color w:val="000000"/>
                        </w:rPr>
                        <w:t>project.</w:t>
                      </w:r>
                      <w:r>
                        <w:rPr>
                          <w:color w:val="000000"/>
                          <w:spacing w:val="17"/>
                        </w:rPr>
                        <w:t xml:space="preserve"> </w:t>
                      </w:r>
                      <w:r>
                        <w:rPr>
                          <w:color w:val="000000"/>
                        </w:rPr>
                        <w:t>Please</w:t>
                      </w:r>
                      <w:r>
                        <w:rPr>
                          <w:color w:val="000000"/>
                          <w:spacing w:val="17"/>
                        </w:rPr>
                        <w:t xml:space="preserve"> </w:t>
                      </w:r>
                      <w:r>
                        <w:rPr>
                          <w:color w:val="000000"/>
                        </w:rPr>
                        <w:t>enter</w:t>
                      </w:r>
                      <w:r>
                        <w:rPr>
                          <w:color w:val="000000"/>
                          <w:spacing w:val="16"/>
                        </w:rPr>
                        <w:t xml:space="preserve"> </w:t>
                      </w:r>
                      <w:r>
                        <w:rPr>
                          <w:color w:val="000000"/>
                        </w:rPr>
                        <w:t>the</w:t>
                      </w:r>
                      <w:r>
                        <w:rPr>
                          <w:color w:val="000000"/>
                          <w:spacing w:val="17"/>
                        </w:rPr>
                        <w:t xml:space="preserve"> </w:t>
                      </w:r>
                      <w:r>
                        <w:rPr>
                          <w:color w:val="000000"/>
                        </w:rPr>
                        <w:t>data</w:t>
                      </w:r>
                      <w:r>
                        <w:rPr>
                          <w:color w:val="000000"/>
                          <w:spacing w:val="16"/>
                        </w:rPr>
                        <w:t xml:space="preserve"> </w:t>
                      </w:r>
                      <w:r>
                        <w:rPr>
                          <w:color w:val="000000"/>
                        </w:rPr>
                        <w:t>of</w:t>
                      </w:r>
                      <w:r>
                        <w:rPr>
                          <w:color w:val="000000"/>
                          <w:spacing w:val="17"/>
                        </w:rPr>
                        <w:t xml:space="preserve"> </w:t>
                      </w:r>
                      <w:r>
                        <w:rPr>
                          <w:color w:val="000000"/>
                        </w:rPr>
                        <w:t>all</w:t>
                      </w:r>
                      <w:r>
                        <w:rPr>
                          <w:color w:val="000000"/>
                          <w:spacing w:val="16"/>
                        </w:rPr>
                        <w:t xml:space="preserve"> </w:t>
                      </w:r>
                      <w:r>
                        <w:rPr>
                          <w:color w:val="000000"/>
                        </w:rPr>
                        <w:t>legal</w:t>
                      </w:r>
                      <w:r>
                        <w:rPr>
                          <w:color w:val="000000"/>
                          <w:spacing w:val="17"/>
                        </w:rPr>
                        <w:t xml:space="preserve"> </w:t>
                      </w:r>
                      <w:r>
                        <w:rPr>
                          <w:color w:val="000000"/>
                        </w:rPr>
                        <w:t>entities</w:t>
                      </w:r>
                      <w:r>
                        <w:rPr>
                          <w:color w:val="000000"/>
                          <w:spacing w:val="16"/>
                        </w:rPr>
                        <w:t xml:space="preserve"> </w:t>
                      </w:r>
                      <w:r>
                        <w:rPr>
                          <w:color w:val="000000"/>
                        </w:rPr>
                        <w:t>participating</w:t>
                      </w:r>
                      <w:r>
                        <w:rPr>
                          <w:color w:val="000000"/>
                          <w:spacing w:val="17"/>
                        </w:rPr>
                        <w:t xml:space="preserve"> </w:t>
                      </w:r>
                      <w:r>
                        <w:rPr>
                          <w:color w:val="000000"/>
                        </w:rPr>
                        <w:t>in</w:t>
                      </w:r>
                      <w:r>
                        <w:rPr>
                          <w:color w:val="000000"/>
                          <w:spacing w:val="17"/>
                        </w:rPr>
                        <w:t xml:space="preserve"> </w:t>
                      </w:r>
                      <w:r>
                        <w:rPr>
                          <w:color w:val="000000"/>
                        </w:rPr>
                        <w:t>the</w:t>
                      </w:r>
                      <w:r>
                        <w:rPr>
                          <w:color w:val="000000"/>
                          <w:spacing w:val="16"/>
                        </w:rPr>
                        <w:t xml:space="preserve"> </w:t>
                      </w:r>
                      <w:r>
                        <w:rPr>
                          <w:color w:val="000000"/>
                          <w:spacing w:val="-2"/>
                        </w:rPr>
                        <w:t>project.</w:t>
                      </w:r>
                    </w:p>
                  </w:txbxContent>
                </v:textbox>
                <w10:wrap type="topAndBottom" anchorx="page"/>
              </v:shape>
            </w:pict>
          </mc:Fallback>
        </mc:AlternateContent>
      </w:r>
    </w:p>
    <w:p w14:paraId="47F00F36" w14:textId="77777777" w:rsidR="008B5D5B" w:rsidRDefault="008B5D5B">
      <w:pPr>
        <w:pStyle w:val="BodyText"/>
        <w:kinsoku w:val="0"/>
        <w:overflowPunct w:val="0"/>
        <w:spacing w:before="36"/>
        <w:rPr>
          <w:rFonts w:ascii="Open Sans SemiBold" w:hAnsi="Open Sans SemiBold" w:cs="Open Sans SemiBold"/>
          <w:b/>
          <w:bCs/>
          <w:i w:val="0"/>
          <w:iCs w:val="0"/>
        </w:rPr>
      </w:pPr>
    </w:p>
    <w:p w14:paraId="5F845EC3" w14:textId="77777777" w:rsidR="008B5D5B" w:rsidRDefault="000B25AA">
      <w:pPr>
        <w:pStyle w:val="ListParagraph"/>
        <w:numPr>
          <w:ilvl w:val="1"/>
          <w:numId w:val="4"/>
        </w:numPr>
        <w:tabs>
          <w:tab w:val="left" w:pos="426"/>
        </w:tabs>
        <w:kinsoku w:val="0"/>
        <w:overflowPunct w:val="0"/>
        <w:ind w:left="426" w:hanging="299"/>
        <w:rPr>
          <w:b/>
          <w:bCs/>
          <w:color w:val="005C96"/>
          <w:spacing w:val="-4"/>
          <w:sz w:val="18"/>
          <w:szCs w:val="18"/>
        </w:rPr>
      </w:pPr>
      <w:r>
        <w:rPr>
          <w:b/>
          <w:bCs/>
          <w:color w:val="005C96"/>
          <w:sz w:val="18"/>
          <w:szCs w:val="18"/>
        </w:rPr>
        <w:t>Organisational</w:t>
      </w:r>
      <w:r>
        <w:rPr>
          <w:b/>
          <w:bCs/>
          <w:color w:val="005C96"/>
          <w:spacing w:val="45"/>
          <w:sz w:val="18"/>
          <w:szCs w:val="18"/>
        </w:rPr>
        <w:t xml:space="preserve"> </w:t>
      </w:r>
      <w:r>
        <w:rPr>
          <w:b/>
          <w:bCs/>
          <w:color w:val="005C96"/>
          <w:spacing w:val="-4"/>
          <w:sz w:val="18"/>
          <w:szCs w:val="18"/>
        </w:rPr>
        <w:t>data</w:t>
      </w:r>
    </w:p>
    <w:p w14:paraId="74343800" w14:textId="77777777" w:rsidR="008B5D5B" w:rsidRDefault="008B5D5B">
      <w:pPr>
        <w:pStyle w:val="BodyText"/>
        <w:kinsoku w:val="0"/>
        <w:overflowPunct w:val="0"/>
        <w:spacing w:before="10"/>
        <w:rPr>
          <w:rFonts w:ascii="Open Sans SemiBold" w:hAnsi="Open Sans SemiBold" w:cs="Open Sans SemiBold"/>
          <w:b/>
          <w:bCs/>
          <w:i w:val="0"/>
          <w:iCs w:val="0"/>
          <w:sz w:val="14"/>
          <w:szCs w:val="14"/>
        </w:rPr>
      </w:pPr>
    </w:p>
    <w:tbl>
      <w:tblPr>
        <w:tblW w:w="0" w:type="auto"/>
        <w:tblInd w:w="137" w:type="dxa"/>
        <w:tblLayout w:type="fixed"/>
        <w:tblCellMar>
          <w:left w:w="0" w:type="dxa"/>
          <w:right w:w="0" w:type="dxa"/>
        </w:tblCellMar>
        <w:tblLook w:val="0000" w:firstRow="0" w:lastRow="0" w:firstColumn="0" w:lastColumn="0" w:noHBand="0" w:noVBand="0"/>
      </w:tblPr>
      <w:tblGrid>
        <w:gridCol w:w="2835"/>
        <w:gridCol w:w="1815"/>
        <w:gridCol w:w="1815"/>
        <w:gridCol w:w="1815"/>
        <w:gridCol w:w="1815"/>
      </w:tblGrid>
      <w:tr w:rsidR="008B5D5B" w14:paraId="40460738"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12555E0D" w14:textId="77777777" w:rsidR="008B5D5B" w:rsidRDefault="000B25AA">
            <w:pPr>
              <w:pStyle w:val="TableParagraph"/>
              <w:kinsoku w:val="0"/>
              <w:overflowPunct w:val="0"/>
              <w:spacing w:before="82"/>
              <w:ind w:left="170"/>
              <w:rPr>
                <w:rFonts w:ascii="Open Sans SemiBold" w:hAnsi="Open Sans SemiBold" w:cs="Open Sans SemiBold"/>
                <w:b/>
                <w:bCs/>
                <w:spacing w:val="-4"/>
                <w:sz w:val="18"/>
                <w:szCs w:val="18"/>
              </w:rPr>
            </w:pPr>
            <w:r>
              <w:rPr>
                <w:rFonts w:ascii="Open Sans SemiBold" w:hAnsi="Open Sans SemiBold" w:cs="Open Sans SemiBold"/>
                <w:b/>
                <w:bCs/>
                <w:sz w:val="18"/>
                <w:szCs w:val="18"/>
              </w:rPr>
              <w:t>Legal</w:t>
            </w:r>
            <w:r>
              <w:rPr>
                <w:rFonts w:ascii="Open Sans SemiBold" w:hAnsi="Open Sans SemiBold" w:cs="Open Sans SemiBold"/>
                <w:b/>
                <w:bCs/>
                <w:spacing w:val="14"/>
                <w:sz w:val="18"/>
                <w:szCs w:val="18"/>
              </w:rPr>
              <w:t xml:space="preserve"> </w:t>
            </w:r>
            <w:r>
              <w:rPr>
                <w:rFonts w:ascii="Open Sans SemiBold" w:hAnsi="Open Sans SemiBold" w:cs="Open Sans SemiBold"/>
                <w:b/>
                <w:bCs/>
                <w:spacing w:val="-4"/>
                <w:sz w:val="18"/>
                <w:szCs w:val="18"/>
              </w:rPr>
              <w:t>name</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005CA8C"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2938550C"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1236E52"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74C2C22" w14:textId="77777777" w:rsidR="008B5D5B" w:rsidRDefault="008B5D5B">
            <w:pPr>
              <w:pStyle w:val="TableParagraph"/>
              <w:kinsoku w:val="0"/>
              <w:overflowPunct w:val="0"/>
              <w:rPr>
                <w:rFonts w:ascii="Times New Roman" w:hAnsi="Times New Roman" w:cs="Times New Roman"/>
                <w:sz w:val="18"/>
                <w:szCs w:val="18"/>
              </w:rPr>
            </w:pPr>
          </w:p>
        </w:tc>
      </w:tr>
      <w:tr w:rsidR="008B5D5B" w14:paraId="5B637B6A" w14:textId="77777777">
        <w:trPr>
          <w:trHeight w:val="1427"/>
        </w:trPr>
        <w:tc>
          <w:tcPr>
            <w:tcW w:w="2835" w:type="dxa"/>
            <w:tcBorders>
              <w:top w:val="single" w:sz="4" w:space="0" w:color="BCBEC0"/>
              <w:left w:val="single" w:sz="4" w:space="0" w:color="BCBEC0"/>
              <w:bottom w:val="single" w:sz="4" w:space="0" w:color="BCBEC0"/>
              <w:right w:val="single" w:sz="4" w:space="0" w:color="BCBEC0"/>
            </w:tcBorders>
          </w:tcPr>
          <w:p w14:paraId="598FB45A" w14:textId="77777777" w:rsidR="008B5D5B" w:rsidRDefault="000B25AA">
            <w:pPr>
              <w:pStyle w:val="TableParagraph"/>
              <w:kinsoku w:val="0"/>
              <w:overflowPunct w:val="0"/>
              <w:spacing w:before="82"/>
              <w:ind w:left="170"/>
              <w:rPr>
                <w:rFonts w:ascii="Open Sans SemiBold" w:hAnsi="Open Sans SemiBold" w:cs="Open Sans SemiBold"/>
                <w:b/>
                <w:bCs/>
                <w:spacing w:val="-4"/>
                <w:sz w:val="18"/>
                <w:szCs w:val="18"/>
              </w:rPr>
            </w:pPr>
            <w:r>
              <w:rPr>
                <w:rFonts w:ascii="Open Sans SemiBold" w:hAnsi="Open Sans SemiBold" w:cs="Open Sans SemiBold"/>
                <w:b/>
                <w:bCs/>
                <w:spacing w:val="-4"/>
                <w:sz w:val="18"/>
                <w:szCs w:val="18"/>
              </w:rPr>
              <w:t>Role</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906C5B2" w14:textId="77777777" w:rsidR="008B5D5B" w:rsidRDefault="000B25AA">
            <w:pPr>
              <w:pStyle w:val="TableParagraph"/>
              <w:kinsoku w:val="0"/>
              <w:overflowPunct w:val="0"/>
              <w:spacing w:before="105" w:line="278" w:lineRule="auto"/>
              <w:ind w:left="182" w:right="172"/>
              <w:jc w:val="center"/>
              <w:rPr>
                <w:i/>
                <w:iCs/>
                <w:spacing w:val="-2"/>
                <w:sz w:val="18"/>
                <w:szCs w:val="18"/>
              </w:rPr>
            </w:pPr>
            <w:r>
              <w:rPr>
                <w:i/>
                <w:iCs/>
                <w:sz w:val="18"/>
                <w:szCs w:val="18"/>
              </w:rPr>
              <w:t>Select</w:t>
            </w:r>
            <w:r>
              <w:rPr>
                <w:i/>
                <w:iCs/>
                <w:spacing w:val="-2"/>
                <w:sz w:val="18"/>
                <w:szCs w:val="18"/>
              </w:rPr>
              <w:t xml:space="preserve"> </w:t>
            </w:r>
            <w:r>
              <w:rPr>
                <w:i/>
                <w:iCs/>
                <w:sz w:val="18"/>
                <w:szCs w:val="18"/>
              </w:rPr>
              <w:t>from</w:t>
            </w:r>
            <w:r>
              <w:rPr>
                <w:i/>
                <w:iCs/>
                <w:spacing w:val="-2"/>
                <w:sz w:val="18"/>
                <w:szCs w:val="18"/>
              </w:rPr>
              <w:t xml:space="preserve"> </w:t>
            </w:r>
            <w:r>
              <w:rPr>
                <w:i/>
                <w:iCs/>
                <w:sz w:val="18"/>
                <w:szCs w:val="18"/>
              </w:rPr>
              <w:t>a</w:t>
            </w:r>
            <w:r>
              <w:rPr>
                <w:i/>
                <w:iCs/>
                <w:spacing w:val="-2"/>
                <w:sz w:val="18"/>
                <w:szCs w:val="18"/>
              </w:rPr>
              <w:t xml:space="preserve"> </w:t>
            </w:r>
            <w:r>
              <w:rPr>
                <w:i/>
                <w:iCs/>
                <w:sz w:val="18"/>
                <w:szCs w:val="18"/>
              </w:rPr>
              <w:t xml:space="preserve">list </w:t>
            </w:r>
            <w:r>
              <w:rPr>
                <w:i/>
                <w:iCs/>
                <w:spacing w:val="-2"/>
                <w:sz w:val="18"/>
                <w:szCs w:val="18"/>
              </w:rPr>
              <w:t>(Coordinator, Beneficiary, Associated Partner)</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13DB382D" w14:textId="77777777" w:rsidR="008B5D5B" w:rsidRDefault="000B25AA">
            <w:pPr>
              <w:pStyle w:val="TableParagraph"/>
              <w:kinsoku w:val="0"/>
              <w:overflowPunct w:val="0"/>
              <w:spacing w:before="105" w:line="278" w:lineRule="auto"/>
              <w:ind w:left="181" w:right="172"/>
              <w:jc w:val="center"/>
              <w:rPr>
                <w:i/>
                <w:iCs/>
                <w:spacing w:val="-2"/>
                <w:sz w:val="18"/>
                <w:szCs w:val="18"/>
              </w:rPr>
            </w:pPr>
            <w:r>
              <w:rPr>
                <w:i/>
                <w:iCs/>
                <w:sz w:val="18"/>
                <w:szCs w:val="18"/>
              </w:rPr>
              <w:t>Select</w:t>
            </w:r>
            <w:r>
              <w:rPr>
                <w:i/>
                <w:iCs/>
                <w:spacing w:val="-2"/>
                <w:sz w:val="18"/>
                <w:szCs w:val="18"/>
              </w:rPr>
              <w:t xml:space="preserve"> </w:t>
            </w:r>
            <w:r>
              <w:rPr>
                <w:i/>
                <w:iCs/>
                <w:sz w:val="18"/>
                <w:szCs w:val="18"/>
              </w:rPr>
              <w:t>from</w:t>
            </w:r>
            <w:r>
              <w:rPr>
                <w:i/>
                <w:iCs/>
                <w:spacing w:val="-2"/>
                <w:sz w:val="18"/>
                <w:szCs w:val="18"/>
              </w:rPr>
              <w:t xml:space="preserve"> </w:t>
            </w:r>
            <w:r>
              <w:rPr>
                <w:i/>
                <w:iCs/>
                <w:sz w:val="18"/>
                <w:szCs w:val="18"/>
              </w:rPr>
              <w:t>a</w:t>
            </w:r>
            <w:r>
              <w:rPr>
                <w:i/>
                <w:iCs/>
                <w:spacing w:val="-2"/>
                <w:sz w:val="18"/>
                <w:szCs w:val="18"/>
              </w:rPr>
              <w:t xml:space="preserve"> </w:t>
            </w:r>
            <w:r>
              <w:rPr>
                <w:i/>
                <w:iCs/>
                <w:sz w:val="18"/>
                <w:szCs w:val="18"/>
              </w:rPr>
              <w:t xml:space="preserve">list </w:t>
            </w:r>
            <w:r>
              <w:rPr>
                <w:i/>
                <w:iCs/>
                <w:spacing w:val="-2"/>
                <w:sz w:val="18"/>
                <w:szCs w:val="18"/>
              </w:rPr>
              <w:t>(Coordinator, Beneficiary, Associated Partner)</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C06C939" w14:textId="77777777" w:rsidR="008B5D5B" w:rsidRDefault="000B25AA">
            <w:pPr>
              <w:pStyle w:val="TableParagraph"/>
              <w:kinsoku w:val="0"/>
              <w:overflowPunct w:val="0"/>
              <w:spacing w:before="105" w:line="278" w:lineRule="auto"/>
              <w:ind w:left="180" w:right="173"/>
              <w:jc w:val="center"/>
              <w:rPr>
                <w:i/>
                <w:iCs/>
                <w:spacing w:val="-2"/>
                <w:sz w:val="18"/>
                <w:szCs w:val="18"/>
              </w:rPr>
            </w:pPr>
            <w:r>
              <w:rPr>
                <w:i/>
                <w:iCs/>
                <w:sz w:val="18"/>
                <w:szCs w:val="18"/>
              </w:rPr>
              <w:t>Select</w:t>
            </w:r>
            <w:r>
              <w:rPr>
                <w:i/>
                <w:iCs/>
                <w:spacing w:val="-2"/>
                <w:sz w:val="18"/>
                <w:szCs w:val="18"/>
              </w:rPr>
              <w:t xml:space="preserve"> </w:t>
            </w:r>
            <w:r>
              <w:rPr>
                <w:i/>
                <w:iCs/>
                <w:sz w:val="18"/>
                <w:szCs w:val="18"/>
              </w:rPr>
              <w:t>from</w:t>
            </w:r>
            <w:r>
              <w:rPr>
                <w:i/>
                <w:iCs/>
                <w:spacing w:val="-2"/>
                <w:sz w:val="18"/>
                <w:szCs w:val="18"/>
              </w:rPr>
              <w:t xml:space="preserve"> </w:t>
            </w:r>
            <w:r>
              <w:rPr>
                <w:i/>
                <w:iCs/>
                <w:sz w:val="18"/>
                <w:szCs w:val="18"/>
              </w:rPr>
              <w:t>a</w:t>
            </w:r>
            <w:r>
              <w:rPr>
                <w:i/>
                <w:iCs/>
                <w:spacing w:val="-2"/>
                <w:sz w:val="18"/>
                <w:szCs w:val="18"/>
              </w:rPr>
              <w:t xml:space="preserve"> </w:t>
            </w:r>
            <w:r>
              <w:rPr>
                <w:i/>
                <w:iCs/>
                <w:sz w:val="18"/>
                <w:szCs w:val="18"/>
              </w:rPr>
              <w:t xml:space="preserve">list </w:t>
            </w:r>
            <w:r>
              <w:rPr>
                <w:i/>
                <w:iCs/>
                <w:spacing w:val="-2"/>
                <w:sz w:val="18"/>
                <w:szCs w:val="18"/>
              </w:rPr>
              <w:t>(Coordinator, Beneficiary, Associated Partner)</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0B62765D" w14:textId="77777777" w:rsidR="008B5D5B" w:rsidRDefault="000B25AA">
            <w:pPr>
              <w:pStyle w:val="TableParagraph"/>
              <w:kinsoku w:val="0"/>
              <w:overflowPunct w:val="0"/>
              <w:spacing w:before="105" w:line="278" w:lineRule="auto"/>
              <w:ind w:left="180" w:right="175"/>
              <w:jc w:val="center"/>
              <w:rPr>
                <w:i/>
                <w:iCs/>
                <w:spacing w:val="-2"/>
                <w:sz w:val="18"/>
                <w:szCs w:val="18"/>
              </w:rPr>
            </w:pPr>
            <w:r>
              <w:rPr>
                <w:i/>
                <w:iCs/>
                <w:sz w:val="18"/>
                <w:szCs w:val="18"/>
              </w:rPr>
              <w:t>Select</w:t>
            </w:r>
            <w:r>
              <w:rPr>
                <w:i/>
                <w:iCs/>
                <w:spacing w:val="-2"/>
                <w:sz w:val="18"/>
                <w:szCs w:val="18"/>
              </w:rPr>
              <w:t xml:space="preserve"> </w:t>
            </w:r>
            <w:r>
              <w:rPr>
                <w:i/>
                <w:iCs/>
                <w:sz w:val="18"/>
                <w:szCs w:val="18"/>
              </w:rPr>
              <w:t>from</w:t>
            </w:r>
            <w:r>
              <w:rPr>
                <w:i/>
                <w:iCs/>
                <w:spacing w:val="-2"/>
                <w:sz w:val="18"/>
                <w:szCs w:val="18"/>
              </w:rPr>
              <w:t xml:space="preserve"> </w:t>
            </w:r>
            <w:r>
              <w:rPr>
                <w:i/>
                <w:iCs/>
                <w:sz w:val="18"/>
                <w:szCs w:val="18"/>
              </w:rPr>
              <w:t>a</w:t>
            </w:r>
            <w:r>
              <w:rPr>
                <w:i/>
                <w:iCs/>
                <w:spacing w:val="-2"/>
                <w:sz w:val="18"/>
                <w:szCs w:val="18"/>
              </w:rPr>
              <w:t xml:space="preserve"> </w:t>
            </w:r>
            <w:r>
              <w:rPr>
                <w:i/>
                <w:iCs/>
                <w:sz w:val="18"/>
                <w:szCs w:val="18"/>
              </w:rPr>
              <w:t xml:space="preserve">list </w:t>
            </w:r>
            <w:r>
              <w:rPr>
                <w:i/>
                <w:iCs/>
                <w:spacing w:val="-2"/>
                <w:sz w:val="18"/>
                <w:szCs w:val="18"/>
              </w:rPr>
              <w:t>(Coordinator, Beneficiary, Associated Partner)</w:t>
            </w:r>
          </w:p>
        </w:tc>
      </w:tr>
      <w:tr w:rsidR="008B5D5B" w14:paraId="7D0D8BBD"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1282831A" w14:textId="77777777" w:rsidR="008B5D5B" w:rsidRDefault="000B25AA">
            <w:pPr>
              <w:pStyle w:val="TableParagraph"/>
              <w:kinsoku w:val="0"/>
              <w:overflowPunct w:val="0"/>
              <w:spacing w:before="81"/>
              <w:ind w:left="169"/>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Acronym</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33EC3E02"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0913AA19"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2712C9D"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AC97154" w14:textId="77777777" w:rsidR="008B5D5B" w:rsidRDefault="008B5D5B">
            <w:pPr>
              <w:pStyle w:val="TableParagraph"/>
              <w:kinsoku w:val="0"/>
              <w:overflowPunct w:val="0"/>
              <w:rPr>
                <w:rFonts w:ascii="Times New Roman" w:hAnsi="Times New Roman" w:cs="Times New Roman"/>
                <w:sz w:val="18"/>
                <w:szCs w:val="18"/>
              </w:rPr>
            </w:pPr>
          </w:p>
        </w:tc>
      </w:tr>
      <w:tr w:rsidR="008B5D5B" w14:paraId="4BD553CA"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0BB6C4E7" w14:textId="77777777" w:rsidR="008B5D5B" w:rsidRDefault="000B25AA">
            <w:pPr>
              <w:pStyle w:val="TableParagraph"/>
              <w:kinsoku w:val="0"/>
              <w:overflowPunct w:val="0"/>
              <w:spacing w:before="81"/>
              <w:ind w:left="169"/>
              <w:rPr>
                <w:rFonts w:ascii="Open Sans SemiBold" w:hAnsi="Open Sans SemiBold" w:cs="Open Sans SemiBold"/>
                <w:b/>
                <w:bCs/>
                <w:spacing w:val="-2"/>
                <w:sz w:val="18"/>
                <w:szCs w:val="18"/>
              </w:rPr>
            </w:pPr>
            <w:r>
              <w:rPr>
                <w:rFonts w:ascii="Open Sans SemiBold" w:hAnsi="Open Sans SemiBold" w:cs="Open Sans SemiBold"/>
                <w:b/>
                <w:bCs/>
                <w:sz w:val="18"/>
                <w:szCs w:val="18"/>
              </w:rPr>
              <w:t>Legal</w:t>
            </w:r>
            <w:r>
              <w:rPr>
                <w:rFonts w:ascii="Open Sans SemiBold" w:hAnsi="Open Sans SemiBold" w:cs="Open Sans SemiBold"/>
                <w:b/>
                <w:bCs/>
                <w:spacing w:val="14"/>
                <w:sz w:val="18"/>
                <w:szCs w:val="18"/>
              </w:rPr>
              <w:t xml:space="preserve"> </w:t>
            </w:r>
            <w:r>
              <w:rPr>
                <w:rFonts w:ascii="Open Sans SemiBold" w:hAnsi="Open Sans SemiBold" w:cs="Open Sans SemiBold"/>
                <w:b/>
                <w:bCs/>
                <w:spacing w:val="-2"/>
                <w:sz w:val="18"/>
                <w:szCs w:val="18"/>
              </w:rPr>
              <w:t>status</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DAC9354" w14:textId="77777777" w:rsidR="008B5D5B" w:rsidRDefault="000B25AA">
            <w:pPr>
              <w:pStyle w:val="TableParagraph"/>
              <w:kinsoku w:val="0"/>
              <w:overflowPunct w:val="0"/>
              <w:spacing w:before="105"/>
              <w:ind w:left="224"/>
              <w:rPr>
                <w:i/>
                <w:iCs/>
                <w:spacing w:val="-4"/>
                <w:sz w:val="18"/>
                <w:szCs w:val="18"/>
              </w:rPr>
            </w:pPr>
            <w:r>
              <w:rPr>
                <w:i/>
                <w:iCs/>
                <w:sz w:val="18"/>
                <w:szCs w:val="18"/>
              </w:rPr>
              <w:t>Select from</w:t>
            </w:r>
            <w:r>
              <w:rPr>
                <w:i/>
                <w:iCs/>
                <w:spacing w:val="1"/>
                <w:sz w:val="18"/>
                <w:szCs w:val="18"/>
              </w:rPr>
              <w:t xml:space="preserve"> </w:t>
            </w:r>
            <w:r>
              <w:rPr>
                <w:i/>
                <w:iCs/>
                <w:sz w:val="18"/>
                <w:szCs w:val="18"/>
              </w:rPr>
              <w:t>a</w:t>
            </w:r>
            <w:r>
              <w:rPr>
                <w:i/>
                <w:iCs/>
                <w:spacing w:val="1"/>
                <w:sz w:val="18"/>
                <w:szCs w:val="18"/>
              </w:rPr>
              <w:t xml:space="preserve"> </w:t>
            </w:r>
            <w:r>
              <w:rPr>
                <w:i/>
                <w:iCs/>
                <w:spacing w:val="-4"/>
                <w:sz w:val="18"/>
                <w:szCs w:val="18"/>
              </w:rPr>
              <w:t>list</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09CED4F" w14:textId="77777777" w:rsidR="008B5D5B" w:rsidRDefault="000B25AA">
            <w:pPr>
              <w:pStyle w:val="TableParagraph"/>
              <w:kinsoku w:val="0"/>
              <w:overflowPunct w:val="0"/>
              <w:spacing w:before="105"/>
              <w:ind w:left="223"/>
              <w:rPr>
                <w:i/>
                <w:iCs/>
                <w:spacing w:val="-4"/>
                <w:sz w:val="18"/>
                <w:szCs w:val="18"/>
              </w:rPr>
            </w:pPr>
            <w:r>
              <w:rPr>
                <w:i/>
                <w:iCs/>
                <w:sz w:val="18"/>
                <w:szCs w:val="18"/>
              </w:rPr>
              <w:t>Select from</w:t>
            </w:r>
            <w:r>
              <w:rPr>
                <w:i/>
                <w:iCs/>
                <w:spacing w:val="1"/>
                <w:sz w:val="18"/>
                <w:szCs w:val="18"/>
              </w:rPr>
              <w:t xml:space="preserve"> </w:t>
            </w:r>
            <w:r>
              <w:rPr>
                <w:i/>
                <w:iCs/>
                <w:sz w:val="18"/>
                <w:szCs w:val="18"/>
              </w:rPr>
              <w:t>a</w:t>
            </w:r>
            <w:r>
              <w:rPr>
                <w:i/>
                <w:iCs/>
                <w:spacing w:val="1"/>
                <w:sz w:val="18"/>
                <w:szCs w:val="18"/>
              </w:rPr>
              <w:t xml:space="preserve"> </w:t>
            </w:r>
            <w:r>
              <w:rPr>
                <w:i/>
                <w:iCs/>
                <w:spacing w:val="-4"/>
                <w:sz w:val="18"/>
                <w:szCs w:val="18"/>
              </w:rPr>
              <w:t>list</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F48C9D6" w14:textId="77777777" w:rsidR="008B5D5B" w:rsidRDefault="000B25AA">
            <w:pPr>
              <w:pStyle w:val="TableParagraph"/>
              <w:kinsoku w:val="0"/>
              <w:overflowPunct w:val="0"/>
              <w:spacing w:before="105"/>
              <w:ind w:left="222"/>
              <w:rPr>
                <w:i/>
                <w:iCs/>
                <w:spacing w:val="-4"/>
                <w:sz w:val="18"/>
                <w:szCs w:val="18"/>
              </w:rPr>
            </w:pPr>
            <w:r>
              <w:rPr>
                <w:i/>
                <w:iCs/>
                <w:sz w:val="18"/>
                <w:szCs w:val="18"/>
              </w:rPr>
              <w:t>Select from</w:t>
            </w:r>
            <w:r>
              <w:rPr>
                <w:i/>
                <w:iCs/>
                <w:spacing w:val="1"/>
                <w:sz w:val="18"/>
                <w:szCs w:val="18"/>
              </w:rPr>
              <w:t xml:space="preserve"> </w:t>
            </w:r>
            <w:r>
              <w:rPr>
                <w:i/>
                <w:iCs/>
                <w:sz w:val="18"/>
                <w:szCs w:val="18"/>
              </w:rPr>
              <w:t>a</w:t>
            </w:r>
            <w:r>
              <w:rPr>
                <w:i/>
                <w:iCs/>
                <w:spacing w:val="1"/>
                <w:sz w:val="18"/>
                <w:szCs w:val="18"/>
              </w:rPr>
              <w:t xml:space="preserve"> </w:t>
            </w:r>
            <w:r>
              <w:rPr>
                <w:i/>
                <w:iCs/>
                <w:spacing w:val="-4"/>
                <w:sz w:val="18"/>
                <w:szCs w:val="18"/>
              </w:rPr>
              <w:t>list</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2674044A" w14:textId="77777777" w:rsidR="008B5D5B" w:rsidRDefault="000B25AA">
            <w:pPr>
              <w:pStyle w:val="TableParagraph"/>
              <w:kinsoku w:val="0"/>
              <w:overflowPunct w:val="0"/>
              <w:spacing w:before="105"/>
              <w:ind w:left="222"/>
              <w:rPr>
                <w:i/>
                <w:iCs/>
                <w:spacing w:val="-4"/>
                <w:sz w:val="18"/>
                <w:szCs w:val="18"/>
              </w:rPr>
            </w:pPr>
            <w:r>
              <w:rPr>
                <w:i/>
                <w:iCs/>
                <w:sz w:val="18"/>
                <w:szCs w:val="18"/>
              </w:rPr>
              <w:t>Select from</w:t>
            </w:r>
            <w:r>
              <w:rPr>
                <w:i/>
                <w:iCs/>
                <w:spacing w:val="1"/>
                <w:sz w:val="18"/>
                <w:szCs w:val="18"/>
              </w:rPr>
              <w:t xml:space="preserve"> </w:t>
            </w:r>
            <w:r>
              <w:rPr>
                <w:i/>
                <w:iCs/>
                <w:sz w:val="18"/>
                <w:szCs w:val="18"/>
              </w:rPr>
              <w:t>a</w:t>
            </w:r>
            <w:r>
              <w:rPr>
                <w:i/>
                <w:iCs/>
                <w:spacing w:val="1"/>
                <w:sz w:val="18"/>
                <w:szCs w:val="18"/>
              </w:rPr>
              <w:t xml:space="preserve"> </w:t>
            </w:r>
            <w:r>
              <w:rPr>
                <w:i/>
                <w:iCs/>
                <w:spacing w:val="-4"/>
                <w:sz w:val="18"/>
                <w:szCs w:val="18"/>
              </w:rPr>
              <w:t>list</w:t>
            </w:r>
          </w:p>
        </w:tc>
      </w:tr>
    </w:tbl>
    <w:p w14:paraId="51FC3C1B" w14:textId="77777777" w:rsidR="008B5D5B" w:rsidRDefault="008B5D5B">
      <w:pPr>
        <w:rPr>
          <w:rFonts w:ascii="Open Sans SemiBold" w:hAnsi="Open Sans SemiBold" w:cs="Open Sans SemiBold"/>
          <w:b/>
          <w:bCs/>
          <w:sz w:val="14"/>
          <w:szCs w:val="14"/>
        </w:rPr>
        <w:sectPr w:rsidR="008B5D5B" w:rsidSect="00463D41">
          <w:pgSz w:w="11910" w:h="16840"/>
          <w:pgMar w:top="1020" w:right="640" w:bottom="1280" w:left="780" w:header="793" w:footer="1083" w:gutter="0"/>
          <w:cols w:space="720"/>
          <w:noEndnote/>
        </w:sectPr>
      </w:pPr>
    </w:p>
    <w:p w14:paraId="549ABBD6"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4F24ED63" w14:textId="77777777" w:rsidR="008B5D5B" w:rsidRDefault="008B5D5B">
      <w:pPr>
        <w:pStyle w:val="BodyText"/>
        <w:kinsoku w:val="0"/>
        <w:overflowPunct w:val="0"/>
        <w:spacing w:before="117" w:after="1"/>
        <w:rPr>
          <w:rFonts w:ascii="Open Sans SemiBold" w:hAnsi="Open Sans SemiBold" w:cs="Open Sans SemiBold"/>
          <w:b/>
          <w:bCs/>
          <w:i w:val="0"/>
          <w:iCs w:val="0"/>
          <w:sz w:val="20"/>
          <w:szCs w:val="20"/>
        </w:rPr>
      </w:pPr>
    </w:p>
    <w:tbl>
      <w:tblPr>
        <w:tblW w:w="0" w:type="auto"/>
        <w:tblInd w:w="137" w:type="dxa"/>
        <w:tblLayout w:type="fixed"/>
        <w:tblCellMar>
          <w:left w:w="0" w:type="dxa"/>
          <w:right w:w="0" w:type="dxa"/>
        </w:tblCellMar>
        <w:tblLook w:val="0000" w:firstRow="0" w:lastRow="0" w:firstColumn="0" w:lastColumn="0" w:noHBand="0" w:noVBand="0"/>
      </w:tblPr>
      <w:tblGrid>
        <w:gridCol w:w="2835"/>
        <w:gridCol w:w="1815"/>
        <w:gridCol w:w="1815"/>
        <w:gridCol w:w="1815"/>
        <w:gridCol w:w="1815"/>
      </w:tblGrid>
      <w:tr w:rsidR="008B5D5B" w14:paraId="38884363" w14:textId="77777777">
        <w:trPr>
          <w:trHeight w:val="2684"/>
        </w:trPr>
        <w:tc>
          <w:tcPr>
            <w:tcW w:w="2835" w:type="dxa"/>
            <w:tcBorders>
              <w:top w:val="single" w:sz="4" w:space="0" w:color="BCBEC0"/>
              <w:left w:val="single" w:sz="4" w:space="0" w:color="BCBEC0"/>
              <w:bottom w:val="single" w:sz="4" w:space="0" w:color="BCBEC0"/>
              <w:right w:val="single" w:sz="4" w:space="0" w:color="BCBEC0"/>
            </w:tcBorders>
          </w:tcPr>
          <w:p w14:paraId="56B3D757" w14:textId="77777777" w:rsidR="008B5D5B" w:rsidRDefault="000B25AA">
            <w:pPr>
              <w:pStyle w:val="TableParagraph"/>
              <w:kinsoku w:val="0"/>
              <w:overflowPunct w:val="0"/>
              <w:spacing w:before="86" w:line="235" w:lineRule="auto"/>
              <w:ind w:left="170" w:right="180"/>
              <w:rPr>
                <w:rFonts w:ascii="Open Sans SemiBold" w:hAnsi="Open Sans SemiBold" w:cs="Open Sans SemiBold"/>
                <w:b/>
                <w:bCs/>
                <w:sz w:val="18"/>
                <w:szCs w:val="18"/>
              </w:rPr>
            </w:pPr>
            <w:r>
              <w:rPr>
                <w:rFonts w:ascii="Open Sans SemiBold" w:hAnsi="Open Sans SemiBold" w:cs="Open Sans SemiBold"/>
                <w:b/>
                <w:bCs/>
                <w:sz w:val="18"/>
                <w:szCs w:val="18"/>
              </w:rPr>
              <w:t>PIC (participant identification code)</w:t>
            </w:r>
          </w:p>
          <w:p w14:paraId="4C58FF6B" w14:textId="77777777" w:rsidR="008B5D5B" w:rsidRDefault="000B25AA">
            <w:pPr>
              <w:pStyle w:val="TableParagraph"/>
              <w:kinsoku w:val="0"/>
              <w:overflowPunct w:val="0"/>
              <w:spacing w:before="132" w:line="278" w:lineRule="auto"/>
              <w:ind w:left="170" w:right="441"/>
              <w:rPr>
                <w:i/>
                <w:iCs/>
                <w:sz w:val="18"/>
                <w:szCs w:val="18"/>
              </w:rPr>
            </w:pPr>
            <w:r>
              <w:rPr>
                <w:i/>
                <w:iCs/>
                <w:sz w:val="18"/>
                <w:szCs w:val="18"/>
              </w:rPr>
              <w:t xml:space="preserve">Enter the 9-digit code, if your legal entity is already validated by the Central Validation Service and has a Participant Identification Code (PIC), as it </w:t>
            </w:r>
            <w:proofErr w:type="gramStart"/>
            <w:r>
              <w:rPr>
                <w:i/>
                <w:iCs/>
                <w:sz w:val="18"/>
                <w:szCs w:val="18"/>
              </w:rPr>
              <w:t>has</w:t>
            </w:r>
            <w:proofErr w:type="gramEnd"/>
          </w:p>
          <w:p w14:paraId="0D4B8B68" w14:textId="77777777" w:rsidR="008B5D5B" w:rsidRDefault="000B25AA">
            <w:pPr>
              <w:pStyle w:val="TableParagraph"/>
              <w:kinsoku w:val="0"/>
              <w:overflowPunct w:val="0"/>
              <w:spacing w:line="278" w:lineRule="auto"/>
              <w:ind w:left="170" w:right="180"/>
              <w:rPr>
                <w:i/>
                <w:iCs/>
                <w:sz w:val="18"/>
                <w:szCs w:val="18"/>
              </w:rPr>
            </w:pPr>
            <w:r>
              <w:rPr>
                <w:i/>
                <w:iCs/>
                <w:sz w:val="18"/>
                <w:szCs w:val="18"/>
              </w:rPr>
              <w:t>previously registered for other EU programmes.</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262FDEF6"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15895677"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0C6D790"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748A253" w14:textId="77777777" w:rsidR="008B5D5B" w:rsidRDefault="008B5D5B">
            <w:pPr>
              <w:pStyle w:val="TableParagraph"/>
              <w:kinsoku w:val="0"/>
              <w:overflowPunct w:val="0"/>
              <w:rPr>
                <w:rFonts w:ascii="Times New Roman" w:hAnsi="Times New Roman" w:cs="Times New Roman"/>
                <w:sz w:val="18"/>
                <w:szCs w:val="18"/>
              </w:rPr>
            </w:pPr>
          </w:p>
        </w:tc>
      </w:tr>
      <w:tr w:rsidR="008B5D5B" w14:paraId="5C496CC4"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5E8E02C2" w14:textId="77777777" w:rsidR="008B5D5B" w:rsidRDefault="000B25AA">
            <w:pPr>
              <w:pStyle w:val="TableParagraph"/>
              <w:kinsoku w:val="0"/>
              <w:overflowPunct w:val="0"/>
              <w:spacing w:before="81"/>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Entity</w:t>
            </w:r>
            <w:r>
              <w:rPr>
                <w:rFonts w:ascii="Open Sans SemiBold" w:hAnsi="Open Sans SemiBold" w:cs="Open Sans SemiBold"/>
                <w:b/>
                <w:bCs/>
                <w:spacing w:val="32"/>
                <w:sz w:val="18"/>
                <w:szCs w:val="18"/>
              </w:rPr>
              <w:t xml:space="preserve"> </w:t>
            </w:r>
            <w:r>
              <w:rPr>
                <w:rFonts w:ascii="Open Sans SemiBold" w:hAnsi="Open Sans SemiBold" w:cs="Open Sans SemiBold"/>
                <w:b/>
                <w:bCs/>
                <w:sz w:val="18"/>
                <w:szCs w:val="18"/>
              </w:rPr>
              <w:t>registration</w:t>
            </w:r>
            <w:r>
              <w:rPr>
                <w:rFonts w:ascii="Open Sans SemiBold" w:hAnsi="Open Sans SemiBold" w:cs="Open Sans SemiBold"/>
                <w:b/>
                <w:bCs/>
                <w:spacing w:val="33"/>
                <w:sz w:val="18"/>
                <w:szCs w:val="18"/>
              </w:rPr>
              <w:t xml:space="preserve"> </w:t>
            </w:r>
            <w:r>
              <w:rPr>
                <w:rFonts w:ascii="Open Sans SemiBold" w:hAnsi="Open Sans SemiBold" w:cs="Open Sans SemiBold"/>
                <w:b/>
                <w:bCs/>
                <w:spacing w:val="-2"/>
                <w:sz w:val="18"/>
                <w:szCs w:val="18"/>
              </w:rPr>
              <w:t>number</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090CA57F"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4535A485"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35F562AD"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21D750F4" w14:textId="77777777" w:rsidR="008B5D5B" w:rsidRDefault="008B5D5B">
            <w:pPr>
              <w:pStyle w:val="TableParagraph"/>
              <w:kinsoku w:val="0"/>
              <w:overflowPunct w:val="0"/>
              <w:rPr>
                <w:rFonts w:ascii="Times New Roman" w:hAnsi="Times New Roman" w:cs="Times New Roman"/>
                <w:sz w:val="18"/>
                <w:szCs w:val="18"/>
              </w:rPr>
            </w:pPr>
          </w:p>
        </w:tc>
      </w:tr>
      <w:tr w:rsidR="008B5D5B" w14:paraId="7ADBFBE1"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07DE8A07" w14:textId="77777777" w:rsidR="008B5D5B" w:rsidRDefault="000B25AA">
            <w:pPr>
              <w:pStyle w:val="TableParagraph"/>
              <w:kinsoku w:val="0"/>
              <w:overflowPunct w:val="0"/>
              <w:spacing w:before="81"/>
              <w:ind w:left="170"/>
              <w:rPr>
                <w:i/>
                <w:iCs/>
                <w:spacing w:val="-2"/>
                <w:sz w:val="18"/>
                <w:szCs w:val="18"/>
              </w:rPr>
            </w:pPr>
            <w:r>
              <w:rPr>
                <w:rFonts w:ascii="Open Sans SemiBold" w:hAnsi="Open Sans SemiBold" w:cs="Open Sans SemiBold"/>
                <w:b/>
                <w:bCs/>
                <w:sz w:val="18"/>
                <w:szCs w:val="18"/>
              </w:rPr>
              <w:t>VAT</w:t>
            </w:r>
            <w:r>
              <w:rPr>
                <w:rFonts w:ascii="Open Sans SemiBold" w:hAnsi="Open Sans SemiBold" w:cs="Open Sans SemiBold"/>
                <w:b/>
                <w:bCs/>
                <w:spacing w:val="9"/>
                <w:sz w:val="18"/>
                <w:szCs w:val="18"/>
              </w:rPr>
              <w:t xml:space="preserve"> </w:t>
            </w:r>
            <w:r>
              <w:rPr>
                <w:rFonts w:ascii="Open Sans SemiBold" w:hAnsi="Open Sans SemiBold" w:cs="Open Sans SemiBold"/>
                <w:b/>
                <w:bCs/>
                <w:sz w:val="18"/>
                <w:szCs w:val="18"/>
              </w:rPr>
              <w:t>number</w:t>
            </w:r>
            <w:r>
              <w:rPr>
                <w:rFonts w:ascii="Open Sans SemiBold" w:hAnsi="Open Sans SemiBold" w:cs="Open Sans SemiBold"/>
                <w:b/>
                <w:bCs/>
                <w:spacing w:val="10"/>
                <w:sz w:val="18"/>
                <w:szCs w:val="18"/>
              </w:rPr>
              <w:t xml:space="preserve"> </w:t>
            </w:r>
            <w:r>
              <w:rPr>
                <w:i/>
                <w:iCs/>
                <w:sz w:val="18"/>
                <w:szCs w:val="18"/>
              </w:rPr>
              <w:t>(if</w:t>
            </w:r>
            <w:r>
              <w:rPr>
                <w:i/>
                <w:iCs/>
                <w:spacing w:val="7"/>
                <w:sz w:val="18"/>
                <w:szCs w:val="18"/>
              </w:rPr>
              <w:t xml:space="preserve"> </w:t>
            </w:r>
            <w:r>
              <w:rPr>
                <w:i/>
                <w:iCs/>
                <w:spacing w:val="-2"/>
                <w:sz w:val="18"/>
                <w:szCs w:val="18"/>
              </w:rPr>
              <w:t>applicable)</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F61D474"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72062E5"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07ED5AA"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CD7B8DD" w14:textId="77777777" w:rsidR="008B5D5B" w:rsidRDefault="008B5D5B">
            <w:pPr>
              <w:pStyle w:val="TableParagraph"/>
              <w:kinsoku w:val="0"/>
              <w:overflowPunct w:val="0"/>
              <w:rPr>
                <w:rFonts w:ascii="Times New Roman" w:hAnsi="Times New Roman" w:cs="Times New Roman"/>
                <w:sz w:val="18"/>
                <w:szCs w:val="18"/>
              </w:rPr>
            </w:pPr>
          </w:p>
        </w:tc>
      </w:tr>
      <w:tr w:rsidR="008B5D5B" w14:paraId="7B64AFB8"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645AE1D8" w14:textId="77777777" w:rsidR="008B5D5B" w:rsidRDefault="000B25AA">
            <w:pPr>
              <w:pStyle w:val="TableParagraph"/>
              <w:kinsoku w:val="0"/>
              <w:overflowPunct w:val="0"/>
              <w:spacing w:before="81"/>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VAT</w:t>
            </w:r>
            <w:r>
              <w:rPr>
                <w:rFonts w:ascii="Open Sans SemiBold" w:hAnsi="Open Sans SemiBold" w:cs="Open Sans SemiBold"/>
                <w:b/>
                <w:bCs/>
                <w:spacing w:val="-4"/>
                <w:sz w:val="18"/>
                <w:szCs w:val="18"/>
              </w:rPr>
              <w:t xml:space="preserve"> </w:t>
            </w:r>
            <w:r>
              <w:rPr>
                <w:rFonts w:ascii="Open Sans SemiBold" w:hAnsi="Open Sans SemiBold" w:cs="Open Sans SemiBold"/>
                <w:b/>
                <w:bCs/>
                <w:spacing w:val="-2"/>
                <w:sz w:val="18"/>
                <w:szCs w:val="18"/>
              </w:rPr>
              <w:t>recoverable</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0D970618" w14:textId="77777777" w:rsidR="008B5D5B" w:rsidRDefault="000B25AA">
            <w:pPr>
              <w:pStyle w:val="TableParagraph"/>
              <w:kinsoku w:val="0"/>
              <w:overflowPunct w:val="0"/>
              <w:spacing w:before="105"/>
              <w:ind w:left="300"/>
              <w:rPr>
                <w:i/>
                <w:iCs/>
                <w:spacing w:val="-4"/>
                <w:sz w:val="18"/>
                <w:szCs w:val="18"/>
              </w:rPr>
            </w:pPr>
            <w:r>
              <w:rPr>
                <w:i/>
                <w:iCs/>
                <w:sz w:val="18"/>
                <w:szCs w:val="18"/>
              </w:rPr>
              <w:t>Select from</w:t>
            </w:r>
            <w:r>
              <w:rPr>
                <w:i/>
                <w:iCs/>
                <w:spacing w:val="1"/>
                <w:sz w:val="18"/>
                <w:szCs w:val="18"/>
              </w:rPr>
              <w:t xml:space="preserve"> </w:t>
            </w:r>
            <w:r>
              <w:rPr>
                <w:i/>
                <w:iCs/>
                <w:spacing w:val="-4"/>
                <w:sz w:val="18"/>
                <w:szCs w:val="18"/>
              </w:rPr>
              <w:t>list</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5D18C66" w14:textId="77777777" w:rsidR="008B5D5B" w:rsidRDefault="000B25AA">
            <w:pPr>
              <w:pStyle w:val="TableParagraph"/>
              <w:kinsoku w:val="0"/>
              <w:overflowPunct w:val="0"/>
              <w:spacing w:before="105"/>
              <w:ind w:left="300"/>
              <w:rPr>
                <w:i/>
                <w:iCs/>
                <w:spacing w:val="-4"/>
                <w:sz w:val="18"/>
                <w:szCs w:val="18"/>
              </w:rPr>
            </w:pPr>
            <w:r>
              <w:rPr>
                <w:i/>
                <w:iCs/>
                <w:sz w:val="18"/>
                <w:szCs w:val="18"/>
              </w:rPr>
              <w:t>Select from</w:t>
            </w:r>
            <w:r>
              <w:rPr>
                <w:i/>
                <w:iCs/>
                <w:spacing w:val="1"/>
                <w:sz w:val="18"/>
                <w:szCs w:val="18"/>
              </w:rPr>
              <w:t xml:space="preserve"> </w:t>
            </w:r>
            <w:r>
              <w:rPr>
                <w:i/>
                <w:iCs/>
                <w:spacing w:val="-4"/>
                <w:sz w:val="18"/>
                <w:szCs w:val="18"/>
              </w:rPr>
              <w:t>list</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0304226A" w14:textId="77777777" w:rsidR="008B5D5B" w:rsidRDefault="000B25AA">
            <w:pPr>
              <w:pStyle w:val="TableParagraph"/>
              <w:kinsoku w:val="0"/>
              <w:overflowPunct w:val="0"/>
              <w:spacing w:before="105"/>
              <w:ind w:left="299"/>
              <w:rPr>
                <w:i/>
                <w:iCs/>
                <w:spacing w:val="-4"/>
                <w:sz w:val="18"/>
                <w:szCs w:val="18"/>
              </w:rPr>
            </w:pPr>
            <w:r>
              <w:rPr>
                <w:i/>
                <w:iCs/>
                <w:sz w:val="18"/>
                <w:szCs w:val="18"/>
              </w:rPr>
              <w:t>Select from</w:t>
            </w:r>
            <w:r>
              <w:rPr>
                <w:i/>
                <w:iCs/>
                <w:spacing w:val="1"/>
                <w:sz w:val="18"/>
                <w:szCs w:val="18"/>
              </w:rPr>
              <w:t xml:space="preserve"> </w:t>
            </w:r>
            <w:r>
              <w:rPr>
                <w:i/>
                <w:iCs/>
                <w:spacing w:val="-4"/>
                <w:sz w:val="18"/>
                <w:szCs w:val="18"/>
              </w:rPr>
              <w:t>list</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0A8EBA3" w14:textId="77777777" w:rsidR="008B5D5B" w:rsidRDefault="000B25AA">
            <w:pPr>
              <w:pStyle w:val="TableParagraph"/>
              <w:kinsoku w:val="0"/>
              <w:overflowPunct w:val="0"/>
              <w:spacing w:before="105"/>
              <w:ind w:left="298"/>
              <w:rPr>
                <w:i/>
                <w:iCs/>
                <w:spacing w:val="-4"/>
                <w:sz w:val="18"/>
                <w:szCs w:val="18"/>
              </w:rPr>
            </w:pPr>
            <w:r>
              <w:rPr>
                <w:i/>
                <w:iCs/>
                <w:sz w:val="18"/>
                <w:szCs w:val="18"/>
              </w:rPr>
              <w:t>Select from</w:t>
            </w:r>
            <w:r>
              <w:rPr>
                <w:i/>
                <w:iCs/>
                <w:spacing w:val="1"/>
                <w:sz w:val="18"/>
                <w:szCs w:val="18"/>
              </w:rPr>
              <w:t xml:space="preserve"> </w:t>
            </w:r>
            <w:r>
              <w:rPr>
                <w:i/>
                <w:iCs/>
                <w:spacing w:val="-4"/>
                <w:sz w:val="18"/>
                <w:szCs w:val="18"/>
              </w:rPr>
              <w:t>list</w:t>
            </w:r>
          </w:p>
        </w:tc>
      </w:tr>
      <w:tr w:rsidR="008B5D5B" w14:paraId="45D3180F" w14:textId="77777777">
        <w:trPr>
          <w:trHeight w:val="411"/>
        </w:trPr>
        <w:tc>
          <w:tcPr>
            <w:tcW w:w="10095" w:type="dxa"/>
            <w:gridSpan w:val="5"/>
            <w:tcBorders>
              <w:top w:val="single" w:sz="4" w:space="0" w:color="BCBEC0"/>
              <w:left w:val="single" w:sz="4" w:space="0" w:color="BCBEC0"/>
              <w:bottom w:val="single" w:sz="4" w:space="0" w:color="BCBEC0"/>
              <w:right w:val="single" w:sz="4" w:space="0" w:color="BCBEC0"/>
            </w:tcBorders>
          </w:tcPr>
          <w:p w14:paraId="60B61F13" w14:textId="77777777" w:rsidR="008B5D5B" w:rsidRDefault="000B25AA">
            <w:pPr>
              <w:pStyle w:val="TableParagraph"/>
              <w:kinsoku w:val="0"/>
              <w:overflowPunct w:val="0"/>
              <w:spacing w:before="81"/>
              <w:ind w:left="218"/>
              <w:rPr>
                <w:rFonts w:ascii="Open Sans SemiBold" w:hAnsi="Open Sans SemiBold" w:cs="Open Sans SemiBold"/>
                <w:b/>
                <w:bCs/>
                <w:spacing w:val="-2"/>
                <w:sz w:val="18"/>
                <w:szCs w:val="18"/>
              </w:rPr>
            </w:pPr>
            <w:r>
              <w:rPr>
                <w:rFonts w:ascii="Open Sans SemiBold" w:hAnsi="Open Sans SemiBold" w:cs="Open Sans SemiBold"/>
                <w:b/>
                <w:bCs/>
                <w:sz w:val="18"/>
                <w:szCs w:val="18"/>
              </w:rPr>
              <w:t>Address</w:t>
            </w:r>
            <w:r>
              <w:rPr>
                <w:rFonts w:ascii="Open Sans SemiBold" w:hAnsi="Open Sans SemiBold" w:cs="Open Sans SemiBold"/>
                <w:b/>
                <w:bCs/>
                <w:spacing w:val="13"/>
                <w:sz w:val="18"/>
                <w:szCs w:val="18"/>
              </w:rPr>
              <w:t xml:space="preserve"> </w:t>
            </w:r>
            <w:r>
              <w:rPr>
                <w:rFonts w:ascii="Open Sans SemiBold" w:hAnsi="Open Sans SemiBold" w:cs="Open Sans SemiBold"/>
                <w:b/>
                <w:bCs/>
                <w:sz w:val="18"/>
                <w:szCs w:val="18"/>
              </w:rPr>
              <w:t>of</w:t>
            </w:r>
            <w:r>
              <w:rPr>
                <w:rFonts w:ascii="Open Sans SemiBold" w:hAnsi="Open Sans SemiBold" w:cs="Open Sans SemiBold"/>
                <w:b/>
                <w:bCs/>
                <w:spacing w:val="13"/>
                <w:sz w:val="18"/>
                <w:szCs w:val="18"/>
              </w:rPr>
              <w:t xml:space="preserve"> </w:t>
            </w:r>
            <w:r>
              <w:rPr>
                <w:rFonts w:ascii="Open Sans SemiBold" w:hAnsi="Open Sans SemiBold" w:cs="Open Sans SemiBold"/>
                <w:b/>
                <w:bCs/>
                <w:sz w:val="18"/>
                <w:szCs w:val="18"/>
              </w:rPr>
              <w:t>the</w:t>
            </w:r>
            <w:r>
              <w:rPr>
                <w:rFonts w:ascii="Open Sans SemiBold" w:hAnsi="Open Sans SemiBold" w:cs="Open Sans SemiBold"/>
                <w:b/>
                <w:bCs/>
                <w:spacing w:val="14"/>
                <w:sz w:val="18"/>
                <w:szCs w:val="18"/>
              </w:rPr>
              <w:t xml:space="preserve"> </w:t>
            </w:r>
            <w:r>
              <w:rPr>
                <w:rFonts w:ascii="Open Sans SemiBold" w:hAnsi="Open Sans SemiBold" w:cs="Open Sans SemiBold"/>
                <w:b/>
                <w:bCs/>
                <w:spacing w:val="-2"/>
                <w:sz w:val="18"/>
                <w:szCs w:val="18"/>
              </w:rPr>
              <w:t>organisation</w:t>
            </w:r>
          </w:p>
        </w:tc>
      </w:tr>
      <w:tr w:rsidR="008B5D5B" w14:paraId="2BED2E8B"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4E4ED077" w14:textId="77777777" w:rsidR="008B5D5B" w:rsidRDefault="000B25AA">
            <w:pPr>
              <w:pStyle w:val="TableParagraph"/>
              <w:kinsoku w:val="0"/>
              <w:overflowPunct w:val="0"/>
              <w:spacing w:before="81"/>
              <w:ind w:left="170"/>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Street</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40A036FA"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D69F52D"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44EFAFD1"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3A38B10E" w14:textId="77777777" w:rsidR="008B5D5B" w:rsidRDefault="008B5D5B">
            <w:pPr>
              <w:pStyle w:val="TableParagraph"/>
              <w:kinsoku w:val="0"/>
              <w:overflowPunct w:val="0"/>
              <w:rPr>
                <w:rFonts w:ascii="Times New Roman" w:hAnsi="Times New Roman" w:cs="Times New Roman"/>
                <w:sz w:val="18"/>
                <w:szCs w:val="18"/>
              </w:rPr>
            </w:pPr>
          </w:p>
        </w:tc>
      </w:tr>
      <w:tr w:rsidR="008B5D5B" w14:paraId="4141B28E"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451F56C6" w14:textId="77777777" w:rsidR="008B5D5B" w:rsidRDefault="000B25AA">
            <w:pPr>
              <w:pStyle w:val="TableParagraph"/>
              <w:kinsoku w:val="0"/>
              <w:overflowPunct w:val="0"/>
              <w:spacing w:before="81"/>
              <w:ind w:left="170"/>
              <w:rPr>
                <w:rFonts w:ascii="Open Sans SemiBold" w:hAnsi="Open Sans SemiBold" w:cs="Open Sans SemiBold"/>
                <w:b/>
                <w:bCs/>
                <w:spacing w:val="-4"/>
                <w:sz w:val="18"/>
                <w:szCs w:val="18"/>
              </w:rPr>
            </w:pPr>
            <w:r>
              <w:rPr>
                <w:rFonts w:ascii="Open Sans SemiBold" w:hAnsi="Open Sans SemiBold" w:cs="Open Sans SemiBold"/>
                <w:b/>
                <w:bCs/>
                <w:spacing w:val="-4"/>
                <w:sz w:val="18"/>
                <w:szCs w:val="18"/>
              </w:rPr>
              <w:t>City</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E50C052"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AEEF430"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1C1AAC95"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465B8D1F" w14:textId="77777777" w:rsidR="008B5D5B" w:rsidRDefault="008B5D5B">
            <w:pPr>
              <w:pStyle w:val="TableParagraph"/>
              <w:kinsoku w:val="0"/>
              <w:overflowPunct w:val="0"/>
              <w:rPr>
                <w:rFonts w:ascii="Times New Roman" w:hAnsi="Times New Roman" w:cs="Times New Roman"/>
                <w:sz w:val="18"/>
                <w:szCs w:val="18"/>
              </w:rPr>
            </w:pPr>
          </w:p>
        </w:tc>
      </w:tr>
      <w:tr w:rsidR="008B5D5B" w14:paraId="3A58774D"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106BD8B1" w14:textId="77777777" w:rsidR="008B5D5B" w:rsidRDefault="000B25AA">
            <w:pPr>
              <w:pStyle w:val="TableParagraph"/>
              <w:kinsoku w:val="0"/>
              <w:overflowPunct w:val="0"/>
              <w:spacing w:before="81"/>
              <w:ind w:left="170"/>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Postcode</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1464AF62"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5A8F51A"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DCFD09E"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8832612" w14:textId="77777777" w:rsidR="008B5D5B" w:rsidRDefault="008B5D5B">
            <w:pPr>
              <w:pStyle w:val="TableParagraph"/>
              <w:kinsoku w:val="0"/>
              <w:overflowPunct w:val="0"/>
              <w:rPr>
                <w:rFonts w:ascii="Times New Roman" w:hAnsi="Times New Roman" w:cs="Times New Roman"/>
                <w:sz w:val="18"/>
                <w:szCs w:val="18"/>
              </w:rPr>
            </w:pPr>
          </w:p>
        </w:tc>
      </w:tr>
      <w:tr w:rsidR="008B5D5B" w14:paraId="6F24216E"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6EE59AFD" w14:textId="77777777" w:rsidR="008B5D5B" w:rsidRDefault="000B25AA">
            <w:pPr>
              <w:pStyle w:val="TableParagraph"/>
              <w:kinsoku w:val="0"/>
              <w:overflowPunct w:val="0"/>
              <w:spacing w:before="81"/>
              <w:ind w:left="170"/>
              <w:rPr>
                <w:i/>
                <w:iCs/>
                <w:spacing w:val="-2"/>
                <w:sz w:val="18"/>
                <w:szCs w:val="18"/>
              </w:rPr>
            </w:pPr>
            <w:r>
              <w:rPr>
                <w:rFonts w:ascii="Open Sans SemiBold" w:hAnsi="Open Sans SemiBold" w:cs="Open Sans SemiBold"/>
                <w:b/>
                <w:bCs/>
                <w:sz w:val="18"/>
                <w:szCs w:val="18"/>
              </w:rPr>
              <w:t>Region</w:t>
            </w:r>
            <w:r>
              <w:rPr>
                <w:rFonts w:ascii="Open Sans SemiBold" w:hAnsi="Open Sans SemiBold" w:cs="Open Sans SemiBold"/>
                <w:b/>
                <w:bCs/>
                <w:spacing w:val="16"/>
                <w:sz w:val="18"/>
                <w:szCs w:val="18"/>
              </w:rPr>
              <w:t xml:space="preserve"> </w:t>
            </w:r>
            <w:r>
              <w:rPr>
                <w:i/>
                <w:iCs/>
                <w:sz w:val="18"/>
                <w:szCs w:val="18"/>
              </w:rPr>
              <w:t>(if</w:t>
            </w:r>
            <w:r>
              <w:rPr>
                <w:i/>
                <w:iCs/>
                <w:spacing w:val="14"/>
                <w:sz w:val="18"/>
                <w:szCs w:val="18"/>
              </w:rPr>
              <w:t xml:space="preserve"> </w:t>
            </w:r>
            <w:r>
              <w:rPr>
                <w:i/>
                <w:iCs/>
                <w:spacing w:val="-2"/>
                <w:sz w:val="18"/>
                <w:szCs w:val="18"/>
              </w:rPr>
              <w:t>applicable)</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977C9D4"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0386B5D7"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1FABB44"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AEF0873" w14:textId="77777777" w:rsidR="008B5D5B" w:rsidRDefault="008B5D5B">
            <w:pPr>
              <w:pStyle w:val="TableParagraph"/>
              <w:kinsoku w:val="0"/>
              <w:overflowPunct w:val="0"/>
              <w:rPr>
                <w:rFonts w:ascii="Times New Roman" w:hAnsi="Times New Roman" w:cs="Times New Roman"/>
                <w:sz w:val="18"/>
                <w:szCs w:val="18"/>
              </w:rPr>
            </w:pPr>
          </w:p>
        </w:tc>
      </w:tr>
      <w:tr w:rsidR="008B5D5B" w14:paraId="0F4310C9"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58236A54" w14:textId="77777777" w:rsidR="008B5D5B" w:rsidRDefault="000B25AA">
            <w:pPr>
              <w:pStyle w:val="TableParagraph"/>
              <w:kinsoku w:val="0"/>
              <w:overflowPunct w:val="0"/>
              <w:spacing w:before="81"/>
              <w:ind w:left="170"/>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Country</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1B2EB9C"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2805AA5F"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C65CB29"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82FDD20" w14:textId="77777777" w:rsidR="008B5D5B" w:rsidRDefault="008B5D5B">
            <w:pPr>
              <w:pStyle w:val="TableParagraph"/>
              <w:kinsoku w:val="0"/>
              <w:overflowPunct w:val="0"/>
              <w:rPr>
                <w:rFonts w:ascii="Times New Roman" w:hAnsi="Times New Roman" w:cs="Times New Roman"/>
                <w:sz w:val="18"/>
                <w:szCs w:val="18"/>
              </w:rPr>
            </w:pPr>
          </w:p>
        </w:tc>
      </w:tr>
      <w:tr w:rsidR="008B5D5B" w14:paraId="7612A87A"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1AE7A1AC" w14:textId="77777777" w:rsidR="008B5D5B" w:rsidRDefault="000B25AA">
            <w:pPr>
              <w:pStyle w:val="TableParagraph"/>
              <w:kinsoku w:val="0"/>
              <w:overflowPunct w:val="0"/>
              <w:spacing w:before="81"/>
              <w:ind w:left="170"/>
              <w:rPr>
                <w:rFonts w:ascii="Open Sans SemiBold" w:hAnsi="Open Sans SemiBold" w:cs="Open Sans SemiBold"/>
                <w:b/>
                <w:bCs/>
                <w:spacing w:val="-4"/>
                <w:sz w:val="18"/>
                <w:szCs w:val="18"/>
              </w:rPr>
            </w:pPr>
            <w:r>
              <w:rPr>
                <w:rFonts w:ascii="Open Sans SemiBold" w:hAnsi="Open Sans SemiBold" w:cs="Open Sans SemiBold"/>
                <w:b/>
                <w:bCs/>
                <w:sz w:val="18"/>
                <w:szCs w:val="18"/>
              </w:rPr>
              <w:t>E-</w:t>
            </w:r>
            <w:r>
              <w:rPr>
                <w:rFonts w:ascii="Open Sans SemiBold" w:hAnsi="Open Sans SemiBold" w:cs="Open Sans SemiBold"/>
                <w:b/>
                <w:bCs/>
                <w:spacing w:val="-4"/>
                <w:sz w:val="18"/>
                <w:szCs w:val="18"/>
              </w:rPr>
              <w:t>Mail</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4332153B"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36558CA"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120C2DDA"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7847D065" w14:textId="77777777" w:rsidR="008B5D5B" w:rsidRDefault="008B5D5B">
            <w:pPr>
              <w:pStyle w:val="TableParagraph"/>
              <w:kinsoku w:val="0"/>
              <w:overflowPunct w:val="0"/>
              <w:rPr>
                <w:rFonts w:ascii="Times New Roman" w:hAnsi="Times New Roman" w:cs="Times New Roman"/>
                <w:sz w:val="18"/>
                <w:szCs w:val="18"/>
              </w:rPr>
            </w:pPr>
          </w:p>
        </w:tc>
      </w:tr>
      <w:tr w:rsidR="008B5D5B" w14:paraId="04561283"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44D63ED7" w14:textId="77777777" w:rsidR="008B5D5B" w:rsidRDefault="000B25AA">
            <w:pPr>
              <w:pStyle w:val="TableParagraph"/>
              <w:kinsoku w:val="0"/>
              <w:overflowPunct w:val="0"/>
              <w:spacing w:before="81"/>
              <w:ind w:left="170"/>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Website</w:t>
            </w: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6A3594F2"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249FF5C3"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27A3F842" w14:textId="77777777" w:rsidR="008B5D5B" w:rsidRDefault="008B5D5B">
            <w:pPr>
              <w:pStyle w:val="TableParagraph"/>
              <w:kinsoku w:val="0"/>
              <w:overflowPunct w:val="0"/>
              <w:rPr>
                <w:rFonts w:ascii="Times New Roman" w:hAnsi="Times New Roman" w:cs="Times New Roman"/>
                <w:sz w:val="18"/>
                <w:szCs w:val="18"/>
              </w:rPr>
            </w:pPr>
          </w:p>
        </w:tc>
        <w:tc>
          <w:tcPr>
            <w:tcW w:w="1815" w:type="dxa"/>
            <w:tcBorders>
              <w:top w:val="single" w:sz="4" w:space="0" w:color="BCBEC0"/>
              <w:left w:val="single" w:sz="4" w:space="0" w:color="BCBEC0"/>
              <w:bottom w:val="single" w:sz="4" w:space="0" w:color="BCBEC0"/>
              <w:right w:val="single" w:sz="4" w:space="0" w:color="BCBEC0"/>
            </w:tcBorders>
            <w:shd w:val="clear" w:color="auto" w:fill="F2F7FF"/>
          </w:tcPr>
          <w:p w14:paraId="5877BB37" w14:textId="77777777" w:rsidR="008B5D5B" w:rsidRDefault="008B5D5B">
            <w:pPr>
              <w:pStyle w:val="TableParagraph"/>
              <w:kinsoku w:val="0"/>
              <w:overflowPunct w:val="0"/>
              <w:rPr>
                <w:rFonts w:ascii="Times New Roman" w:hAnsi="Times New Roman" w:cs="Times New Roman"/>
                <w:sz w:val="18"/>
                <w:szCs w:val="18"/>
              </w:rPr>
            </w:pPr>
          </w:p>
        </w:tc>
      </w:tr>
    </w:tbl>
    <w:p w14:paraId="7510E3C8" w14:textId="77777777" w:rsidR="008B5D5B" w:rsidRDefault="000B25AA">
      <w:pPr>
        <w:pStyle w:val="ListParagraph"/>
        <w:numPr>
          <w:ilvl w:val="1"/>
          <w:numId w:val="4"/>
        </w:numPr>
        <w:tabs>
          <w:tab w:val="left" w:pos="444"/>
        </w:tabs>
        <w:kinsoku w:val="0"/>
        <w:overflowPunct w:val="0"/>
        <w:spacing w:before="56"/>
        <w:ind w:left="444" w:hanging="317"/>
        <w:rPr>
          <w:b/>
          <w:bCs/>
          <w:color w:val="005C96"/>
          <w:spacing w:val="-2"/>
          <w:sz w:val="18"/>
          <w:szCs w:val="18"/>
        </w:rPr>
      </w:pPr>
      <w:r>
        <w:rPr>
          <w:b/>
          <w:bCs/>
          <w:color w:val="005C96"/>
          <w:sz w:val="18"/>
          <w:szCs w:val="18"/>
        </w:rPr>
        <w:t>Contact</w:t>
      </w:r>
      <w:r>
        <w:rPr>
          <w:b/>
          <w:bCs/>
          <w:color w:val="005C96"/>
          <w:spacing w:val="29"/>
          <w:sz w:val="18"/>
          <w:szCs w:val="18"/>
        </w:rPr>
        <w:t xml:space="preserve"> </w:t>
      </w:r>
      <w:proofErr w:type="gramStart"/>
      <w:r>
        <w:rPr>
          <w:b/>
          <w:bCs/>
          <w:color w:val="005C96"/>
          <w:spacing w:val="-2"/>
          <w:sz w:val="18"/>
          <w:szCs w:val="18"/>
        </w:rPr>
        <w:t>details</w:t>
      </w:r>
      <w:proofErr w:type="gramEnd"/>
    </w:p>
    <w:p w14:paraId="23FF78B4" w14:textId="77777777" w:rsidR="008B5D5B" w:rsidRDefault="008B5D5B">
      <w:pPr>
        <w:pStyle w:val="BodyText"/>
        <w:kinsoku w:val="0"/>
        <w:overflowPunct w:val="0"/>
        <w:spacing w:before="5"/>
        <w:rPr>
          <w:rFonts w:ascii="Open Sans SemiBold" w:hAnsi="Open Sans SemiBold" w:cs="Open Sans SemiBold"/>
          <w:b/>
          <w:bCs/>
          <w:i w:val="0"/>
          <w:iCs w:val="0"/>
          <w:sz w:val="10"/>
          <w:szCs w:val="10"/>
        </w:rPr>
      </w:pPr>
    </w:p>
    <w:tbl>
      <w:tblPr>
        <w:tblW w:w="0" w:type="auto"/>
        <w:tblInd w:w="137" w:type="dxa"/>
        <w:tblLayout w:type="fixed"/>
        <w:tblCellMar>
          <w:left w:w="0" w:type="dxa"/>
          <w:right w:w="0" w:type="dxa"/>
        </w:tblCellMar>
        <w:tblLook w:val="0000" w:firstRow="0" w:lastRow="0" w:firstColumn="0" w:lastColumn="0" w:noHBand="0" w:noVBand="0"/>
      </w:tblPr>
      <w:tblGrid>
        <w:gridCol w:w="2835"/>
        <w:gridCol w:w="7257"/>
      </w:tblGrid>
      <w:tr w:rsidR="008B5D5B" w14:paraId="44947B94" w14:textId="77777777">
        <w:trPr>
          <w:trHeight w:val="411"/>
        </w:trPr>
        <w:tc>
          <w:tcPr>
            <w:tcW w:w="10092" w:type="dxa"/>
            <w:gridSpan w:val="2"/>
            <w:tcBorders>
              <w:top w:val="single" w:sz="4" w:space="0" w:color="BCBEC0"/>
              <w:left w:val="single" w:sz="4" w:space="0" w:color="BCBEC0"/>
              <w:bottom w:val="single" w:sz="4" w:space="0" w:color="BCBEC0"/>
              <w:right w:val="single" w:sz="4" w:space="0" w:color="BCBEC0"/>
            </w:tcBorders>
          </w:tcPr>
          <w:p w14:paraId="1AC64D69" w14:textId="77777777" w:rsidR="008B5D5B" w:rsidRDefault="000B25AA">
            <w:pPr>
              <w:pStyle w:val="TableParagraph"/>
              <w:kinsoku w:val="0"/>
              <w:overflowPunct w:val="0"/>
              <w:spacing w:before="82"/>
              <w:ind w:left="170"/>
              <w:rPr>
                <w:i/>
                <w:iCs/>
                <w:spacing w:val="-2"/>
                <w:sz w:val="18"/>
                <w:szCs w:val="18"/>
              </w:rPr>
            </w:pPr>
            <w:r>
              <w:rPr>
                <w:rFonts w:ascii="Open Sans SemiBold" w:hAnsi="Open Sans SemiBold" w:cs="Open Sans SemiBold"/>
                <w:b/>
                <w:bCs/>
                <w:sz w:val="18"/>
                <w:szCs w:val="18"/>
              </w:rPr>
              <w:t>Legal</w:t>
            </w:r>
            <w:r>
              <w:rPr>
                <w:rFonts w:ascii="Open Sans SemiBold" w:hAnsi="Open Sans SemiBold" w:cs="Open Sans SemiBold"/>
                <w:b/>
                <w:bCs/>
                <w:spacing w:val="18"/>
                <w:sz w:val="18"/>
                <w:szCs w:val="18"/>
              </w:rPr>
              <w:t xml:space="preserve"> </w:t>
            </w:r>
            <w:r>
              <w:rPr>
                <w:rFonts w:ascii="Open Sans SemiBold" w:hAnsi="Open Sans SemiBold" w:cs="Open Sans SemiBold"/>
                <w:b/>
                <w:bCs/>
                <w:sz w:val="18"/>
                <w:szCs w:val="18"/>
              </w:rPr>
              <w:t>representative</w:t>
            </w:r>
            <w:r>
              <w:rPr>
                <w:rFonts w:ascii="Open Sans SemiBold" w:hAnsi="Open Sans SemiBold" w:cs="Open Sans SemiBold"/>
                <w:b/>
                <w:bCs/>
                <w:spacing w:val="18"/>
                <w:sz w:val="18"/>
                <w:szCs w:val="18"/>
              </w:rPr>
              <w:t xml:space="preserve"> </w:t>
            </w:r>
            <w:r>
              <w:rPr>
                <w:i/>
                <w:iCs/>
                <w:sz w:val="18"/>
                <w:szCs w:val="18"/>
              </w:rPr>
              <w:t>(who</w:t>
            </w:r>
            <w:r>
              <w:rPr>
                <w:i/>
                <w:iCs/>
                <w:spacing w:val="15"/>
                <w:sz w:val="18"/>
                <w:szCs w:val="18"/>
              </w:rPr>
              <w:t xml:space="preserve"> </w:t>
            </w:r>
            <w:r>
              <w:rPr>
                <w:i/>
                <w:iCs/>
                <w:sz w:val="18"/>
                <w:szCs w:val="18"/>
              </w:rPr>
              <w:t>will</w:t>
            </w:r>
            <w:r>
              <w:rPr>
                <w:i/>
                <w:iCs/>
                <w:spacing w:val="15"/>
                <w:sz w:val="18"/>
                <w:szCs w:val="18"/>
              </w:rPr>
              <w:t xml:space="preserve"> </w:t>
            </w:r>
            <w:r>
              <w:rPr>
                <w:i/>
                <w:iCs/>
                <w:sz w:val="18"/>
                <w:szCs w:val="18"/>
              </w:rPr>
              <w:t>sign</w:t>
            </w:r>
            <w:r>
              <w:rPr>
                <w:i/>
                <w:iCs/>
                <w:spacing w:val="15"/>
                <w:sz w:val="18"/>
                <w:szCs w:val="18"/>
              </w:rPr>
              <w:t xml:space="preserve"> </w:t>
            </w:r>
            <w:r>
              <w:rPr>
                <w:i/>
                <w:iCs/>
                <w:sz w:val="18"/>
                <w:szCs w:val="18"/>
              </w:rPr>
              <w:t>the</w:t>
            </w:r>
            <w:r>
              <w:rPr>
                <w:i/>
                <w:iCs/>
                <w:spacing w:val="16"/>
                <w:sz w:val="18"/>
                <w:szCs w:val="18"/>
              </w:rPr>
              <w:t xml:space="preserve"> </w:t>
            </w:r>
            <w:r>
              <w:rPr>
                <w:i/>
                <w:iCs/>
                <w:sz w:val="18"/>
                <w:szCs w:val="18"/>
              </w:rPr>
              <w:t>Grant</w:t>
            </w:r>
            <w:r>
              <w:rPr>
                <w:i/>
                <w:iCs/>
                <w:spacing w:val="15"/>
                <w:sz w:val="18"/>
                <w:szCs w:val="18"/>
              </w:rPr>
              <w:t xml:space="preserve"> </w:t>
            </w:r>
            <w:r>
              <w:rPr>
                <w:i/>
                <w:iCs/>
                <w:sz w:val="18"/>
                <w:szCs w:val="18"/>
              </w:rPr>
              <w:t>Agreement;</w:t>
            </w:r>
            <w:r>
              <w:rPr>
                <w:i/>
                <w:iCs/>
                <w:spacing w:val="15"/>
                <w:sz w:val="18"/>
                <w:szCs w:val="18"/>
              </w:rPr>
              <w:t xml:space="preserve"> </w:t>
            </w:r>
            <w:r>
              <w:rPr>
                <w:i/>
                <w:iCs/>
                <w:sz w:val="18"/>
                <w:szCs w:val="18"/>
              </w:rPr>
              <w:t>only</w:t>
            </w:r>
            <w:r>
              <w:rPr>
                <w:i/>
                <w:iCs/>
                <w:spacing w:val="15"/>
                <w:sz w:val="18"/>
                <w:szCs w:val="18"/>
              </w:rPr>
              <w:t xml:space="preserve"> </w:t>
            </w:r>
            <w:r>
              <w:rPr>
                <w:i/>
                <w:iCs/>
                <w:sz w:val="18"/>
                <w:szCs w:val="18"/>
              </w:rPr>
              <w:t>for</w:t>
            </w:r>
            <w:r>
              <w:rPr>
                <w:i/>
                <w:iCs/>
                <w:spacing w:val="15"/>
                <w:sz w:val="18"/>
                <w:szCs w:val="18"/>
              </w:rPr>
              <w:t xml:space="preserve"> </w:t>
            </w:r>
            <w:r>
              <w:rPr>
                <w:i/>
                <w:iCs/>
                <w:sz w:val="18"/>
                <w:szCs w:val="18"/>
              </w:rPr>
              <w:t>the</w:t>
            </w:r>
            <w:r>
              <w:rPr>
                <w:i/>
                <w:iCs/>
                <w:spacing w:val="16"/>
                <w:sz w:val="18"/>
                <w:szCs w:val="18"/>
              </w:rPr>
              <w:t xml:space="preserve"> </w:t>
            </w:r>
            <w:r>
              <w:rPr>
                <w:i/>
                <w:iCs/>
                <w:sz w:val="18"/>
                <w:szCs w:val="18"/>
              </w:rPr>
              <w:t>Coordinator</w:t>
            </w:r>
            <w:r>
              <w:rPr>
                <w:i/>
                <w:iCs/>
                <w:spacing w:val="15"/>
                <w:sz w:val="18"/>
                <w:szCs w:val="18"/>
              </w:rPr>
              <w:t xml:space="preserve"> </w:t>
            </w:r>
            <w:r>
              <w:rPr>
                <w:i/>
                <w:iCs/>
                <w:sz w:val="18"/>
                <w:szCs w:val="18"/>
              </w:rPr>
              <w:t>and</w:t>
            </w:r>
            <w:r>
              <w:rPr>
                <w:i/>
                <w:iCs/>
                <w:spacing w:val="15"/>
                <w:sz w:val="18"/>
                <w:szCs w:val="18"/>
              </w:rPr>
              <w:t xml:space="preserve"> </w:t>
            </w:r>
            <w:r>
              <w:rPr>
                <w:i/>
                <w:iCs/>
                <w:spacing w:val="-2"/>
                <w:sz w:val="18"/>
                <w:szCs w:val="18"/>
              </w:rPr>
              <w:t>Beneficiary)</w:t>
            </w:r>
          </w:p>
        </w:tc>
      </w:tr>
      <w:tr w:rsidR="008B5D5B" w14:paraId="1047C202"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0F55ACB8" w14:textId="77777777" w:rsidR="008B5D5B" w:rsidRDefault="000B25AA">
            <w:pPr>
              <w:pStyle w:val="TableParagraph"/>
              <w:kinsoku w:val="0"/>
              <w:overflowPunct w:val="0"/>
              <w:spacing w:before="82"/>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Full</w:t>
            </w:r>
            <w:r>
              <w:rPr>
                <w:rFonts w:ascii="Open Sans SemiBold" w:hAnsi="Open Sans SemiBold" w:cs="Open Sans SemiBold"/>
                <w:b/>
                <w:bCs/>
                <w:spacing w:val="11"/>
                <w:sz w:val="18"/>
                <w:szCs w:val="18"/>
              </w:rPr>
              <w:t xml:space="preserve"> </w:t>
            </w:r>
            <w:r>
              <w:rPr>
                <w:rFonts w:ascii="Open Sans SemiBold" w:hAnsi="Open Sans SemiBold" w:cs="Open Sans SemiBold"/>
                <w:b/>
                <w:bCs/>
                <w:sz w:val="18"/>
                <w:szCs w:val="18"/>
              </w:rPr>
              <w:t>name</w:t>
            </w:r>
            <w:r>
              <w:rPr>
                <w:rFonts w:ascii="Open Sans SemiBold" w:hAnsi="Open Sans SemiBold" w:cs="Open Sans SemiBold"/>
                <w:b/>
                <w:bCs/>
                <w:spacing w:val="11"/>
                <w:sz w:val="18"/>
                <w:szCs w:val="18"/>
              </w:rPr>
              <w:t xml:space="preserve"> </w:t>
            </w:r>
            <w:r>
              <w:rPr>
                <w:rFonts w:ascii="Open Sans SemiBold" w:hAnsi="Open Sans SemiBold" w:cs="Open Sans SemiBold"/>
                <w:b/>
                <w:bCs/>
                <w:sz w:val="18"/>
                <w:szCs w:val="18"/>
              </w:rPr>
              <w:t>and</w:t>
            </w:r>
            <w:r>
              <w:rPr>
                <w:rFonts w:ascii="Open Sans SemiBold" w:hAnsi="Open Sans SemiBold" w:cs="Open Sans SemiBold"/>
                <w:b/>
                <w:bCs/>
                <w:spacing w:val="11"/>
                <w:sz w:val="18"/>
                <w:szCs w:val="18"/>
              </w:rPr>
              <w:t xml:space="preserve"> </w:t>
            </w:r>
            <w:r>
              <w:rPr>
                <w:rFonts w:ascii="Open Sans SemiBold" w:hAnsi="Open Sans SemiBold" w:cs="Open Sans SemiBold"/>
                <w:b/>
                <w:bCs/>
                <w:spacing w:val="-2"/>
                <w:sz w:val="18"/>
                <w:szCs w:val="18"/>
              </w:rPr>
              <w:t>position</w:t>
            </w:r>
          </w:p>
        </w:tc>
        <w:tc>
          <w:tcPr>
            <w:tcW w:w="7257" w:type="dxa"/>
            <w:tcBorders>
              <w:top w:val="single" w:sz="4" w:space="0" w:color="BCBEC0"/>
              <w:left w:val="single" w:sz="4" w:space="0" w:color="BCBEC0"/>
              <w:bottom w:val="single" w:sz="4" w:space="0" w:color="BCBEC0"/>
              <w:right w:val="single" w:sz="4" w:space="0" w:color="BCBEC0"/>
            </w:tcBorders>
            <w:shd w:val="clear" w:color="auto" w:fill="F2F7FF"/>
          </w:tcPr>
          <w:p w14:paraId="64CFBB0D" w14:textId="77777777" w:rsidR="008B5D5B" w:rsidRDefault="008B5D5B">
            <w:pPr>
              <w:pStyle w:val="TableParagraph"/>
              <w:kinsoku w:val="0"/>
              <w:overflowPunct w:val="0"/>
              <w:rPr>
                <w:rFonts w:ascii="Times New Roman" w:hAnsi="Times New Roman" w:cs="Times New Roman"/>
                <w:sz w:val="18"/>
                <w:szCs w:val="18"/>
              </w:rPr>
            </w:pPr>
          </w:p>
        </w:tc>
      </w:tr>
      <w:tr w:rsidR="008B5D5B" w14:paraId="256F56DA" w14:textId="77777777">
        <w:trPr>
          <w:trHeight w:val="467"/>
        </w:trPr>
        <w:tc>
          <w:tcPr>
            <w:tcW w:w="2835" w:type="dxa"/>
            <w:tcBorders>
              <w:top w:val="single" w:sz="4" w:space="0" w:color="BCBEC0"/>
              <w:left w:val="single" w:sz="4" w:space="0" w:color="BCBEC0"/>
              <w:bottom w:val="single" w:sz="4" w:space="0" w:color="BCBEC0"/>
              <w:right w:val="single" w:sz="4" w:space="0" w:color="BCBEC0"/>
            </w:tcBorders>
          </w:tcPr>
          <w:p w14:paraId="2BEA89DD" w14:textId="77777777" w:rsidR="008B5D5B" w:rsidRDefault="000B25AA">
            <w:pPr>
              <w:pStyle w:val="TableParagraph"/>
              <w:kinsoku w:val="0"/>
              <w:overflowPunct w:val="0"/>
              <w:spacing w:before="82"/>
              <w:ind w:left="170"/>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Phone</w:t>
            </w:r>
          </w:p>
        </w:tc>
        <w:tc>
          <w:tcPr>
            <w:tcW w:w="7257" w:type="dxa"/>
            <w:tcBorders>
              <w:top w:val="single" w:sz="4" w:space="0" w:color="BCBEC0"/>
              <w:left w:val="single" w:sz="4" w:space="0" w:color="BCBEC0"/>
              <w:bottom w:val="single" w:sz="4" w:space="0" w:color="BCBEC0"/>
              <w:right w:val="single" w:sz="4" w:space="0" w:color="BCBEC0"/>
            </w:tcBorders>
            <w:shd w:val="clear" w:color="auto" w:fill="F2F7FF"/>
          </w:tcPr>
          <w:p w14:paraId="5FB7B388" w14:textId="77777777" w:rsidR="008B5D5B" w:rsidRDefault="008B5D5B">
            <w:pPr>
              <w:pStyle w:val="TableParagraph"/>
              <w:kinsoku w:val="0"/>
              <w:overflowPunct w:val="0"/>
              <w:rPr>
                <w:rFonts w:ascii="Times New Roman" w:hAnsi="Times New Roman" w:cs="Times New Roman"/>
                <w:sz w:val="18"/>
                <w:szCs w:val="18"/>
              </w:rPr>
            </w:pPr>
          </w:p>
        </w:tc>
      </w:tr>
      <w:tr w:rsidR="008B5D5B" w14:paraId="1601E698"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3B63B8FF" w14:textId="77777777" w:rsidR="008B5D5B" w:rsidRDefault="000B25AA">
            <w:pPr>
              <w:pStyle w:val="TableParagraph"/>
              <w:kinsoku w:val="0"/>
              <w:overflowPunct w:val="0"/>
              <w:spacing w:before="82"/>
              <w:ind w:left="170"/>
              <w:rPr>
                <w:rFonts w:ascii="Open Sans SemiBold" w:hAnsi="Open Sans SemiBold" w:cs="Open Sans SemiBold"/>
                <w:b/>
                <w:bCs/>
                <w:spacing w:val="-4"/>
                <w:sz w:val="18"/>
                <w:szCs w:val="18"/>
              </w:rPr>
            </w:pPr>
            <w:r>
              <w:rPr>
                <w:rFonts w:ascii="Open Sans SemiBold" w:hAnsi="Open Sans SemiBold" w:cs="Open Sans SemiBold"/>
                <w:b/>
                <w:bCs/>
                <w:sz w:val="18"/>
                <w:szCs w:val="18"/>
              </w:rPr>
              <w:t>E-</w:t>
            </w:r>
            <w:r>
              <w:rPr>
                <w:rFonts w:ascii="Open Sans SemiBold" w:hAnsi="Open Sans SemiBold" w:cs="Open Sans SemiBold"/>
                <w:b/>
                <w:bCs/>
                <w:spacing w:val="-4"/>
                <w:sz w:val="18"/>
                <w:szCs w:val="18"/>
              </w:rPr>
              <w:t>Mail</w:t>
            </w:r>
          </w:p>
        </w:tc>
        <w:tc>
          <w:tcPr>
            <w:tcW w:w="7257" w:type="dxa"/>
            <w:tcBorders>
              <w:top w:val="single" w:sz="4" w:space="0" w:color="BCBEC0"/>
              <w:left w:val="single" w:sz="4" w:space="0" w:color="BCBEC0"/>
              <w:bottom w:val="single" w:sz="4" w:space="0" w:color="BCBEC0"/>
              <w:right w:val="single" w:sz="4" w:space="0" w:color="BCBEC0"/>
            </w:tcBorders>
            <w:shd w:val="clear" w:color="auto" w:fill="F2F7FF"/>
          </w:tcPr>
          <w:p w14:paraId="7BBCD345" w14:textId="77777777" w:rsidR="008B5D5B" w:rsidRDefault="008B5D5B">
            <w:pPr>
              <w:pStyle w:val="TableParagraph"/>
              <w:kinsoku w:val="0"/>
              <w:overflowPunct w:val="0"/>
              <w:rPr>
                <w:rFonts w:ascii="Times New Roman" w:hAnsi="Times New Roman" w:cs="Times New Roman"/>
                <w:sz w:val="18"/>
                <w:szCs w:val="18"/>
              </w:rPr>
            </w:pPr>
          </w:p>
        </w:tc>
      </w:tr>
      <w:tr w:rsidR="008B5D5B" w14:paraId="05B14C7A" w14:textId="77777777">
        <w:trPr>
          <w:trHeight w:val="411"/>
        </w:trPr>
        <w:tc>
          <w:tcPr>
            <w:tcW w:w="10092" w:type="dxa"/>
            <w:gridSpan w:val="2"/>
            <w:tcBorders>
              <w:top w:val="single" w:sz="4" w:space="0" w:color="BCBEC0"/>
              <w:left w:val="single" w:sz="4" w:space="0" w:color="BCBEC0"/>
              <w:bottom w:val="single" w:sz="4" w:space="0" w:color="BCBEC0"/>
              <w:right w:val="single" w:sz="4" w:space="0" w:color="BCBEC0"/>
            </w:tcBorders>
          </w:tcPr>
          <w:p w14:paraId="61F817AE" w14:textId="77777777" w:rsidR="008B5D5B" w:rsidRDefault="000B25AA">
            <w:pPr>
              <w:pStyle w:val="TableParagraph"/>
              <w:kinsoku w:val="0"/>
              <w:overflowPunct w:val="0"/>
              <w:spacing w:before="82"/>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Main</w:t>
            </w:r>
            <w:r>
              <w:rPr>
                <w:rFonts w:ascii="Open Sans SemiBold" w:hAnsi="Open Sans SemiBold" w:cs="Open Sans SemiBold"/>
                <w:b/>
                <w:bCs/>
                <w:spacing w:val="23"/>
                <w:sz w:val="18"/>
                <w:szCs w:val="18"/>
              </w:rPr>
              <w:t xml:space="preserve"> </w:t>
            </w:r>
            <w:r>
              <w:rPr>
                <w:rFonts w:ascii="Open Sans SemiBold" w:hAnsi="Open Sans SemiBold" w:cs="Open Sans SemiBold"/>
                <w:b/>
                <w:bCs/>
                <w:sz w:val="18"/>
                <w:szCs w:val="18"/>
              </w:rPr>
              <w:t>project</w:t>
            </w:r>
            <w:r>
              <w:rPr>
                <w:rFonts w:ascii="Open Sans SemiBold" w:hAnsi="Open Sans SemiBold" w:cs="Open Sans SemiBold"/>
                <w:b/>
                <w:bCs/>
                <w:spacing w:val="23"/>
                <w:sz w:val="18"/>
                <w:szCs w:val="18"/>
              </w:rPr>
              <w:t xml:space="preserve"> </w:t>
            </w:r>
            <w:r>
              <w:rPr>
                <w:rFonts w:ascii="Open Sans SemiBold" w:hAnsi="Open Sans SemiBold" w:cs="Open Sans SemiBold"/>
                <w:b/>
                <w:bCs/>
                <w:sz w:val="18"/>
                <w:szCs w:val="18"/>
              </w:rPr>
              <w:t>contact</w:t>
            </w:r>
            <w:r>
              <w:rPr>
                <w:rFonts w:ascii="Open Sans SemiBold" w:hAnsi="Open Sans SemiBold" w:cs="Open Sans SemiBold"/>
                <w:b/>
                <w:bCs/>
                <w:spacing w:val="23"/>
                <w:sz w:val="18"/>
                <w:szCs w:val="18"/>
              </w:rPr>
              <w:t xml:space="preserve"> </w:t>
            </w:r>
            <w:r>
              <w:rPr>
                <w:rFonts w:ascii="Open Sans SemiBold" w:hAnsi="Open Sans SemiBold" w:cs="Open Sans SemiBold"/>
                <w:b/>
                <w:bCs/>
                <w:spacing w:val="-2"/>
                <w:sz w:val="18"/>
                <w:szCs w:val="18"/>
              </w:rPr>
              <w:t>person</w:t>
            </w:r>
          </w:p>
        </w:tc>
      </w:tr>
      <w:tr w:rsidR="008B5D5B" w14:paraId="343B47D1"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7DCF84C3" w14:textId="77777777" w:rsidR="008B5D5B" w:rsidRDefault="000B25AA">
            <w:pPr>
              <w:pStyle w:val="TableParagraph"/>
              <w:kinsoku w:val="0"/>
              <w:overflowPunct w:val="0"/>
              <w:spacing w:before="82"/>
              <w:ind w:left="170"/>
              <w:rPr>
                <w:rFonts w:ascii="Open Sans SemiBold" w:hAnsi="Open Sans SemiBold" w:cs="Open Sans SemiBold"/>
                <w:b/>
                <w:bCs/>
                <w:spacing w:val="-2"/>
                <w:sz w:val="18"/>
                <w:szCs w:val="18"/>
              </w:rPr>
            </w:pPr>
            <w:r>
              <w:rPr>
                <w:rFonts w:ascii="Open Sans SemiBold" w:hAnsi="Open Sans SemiBold" w:cs="Open Sans SemiBold"/>
                <w:b/>
                <w:bCs/>
                <w:sz w:val="18"/>
                <w:szCs w:val="18"/>
              </w:rPr>
              <w:t>Full</w:t>
            </w:r>
            <w:r>
              <w:rPr>
                <w:rFonts w:ascii="Open Sans SemiBold" w:hAnsi="Open Sans SemiBold" w:cs="Open Sans SemiBold"/>
                <w:b/>
                <w:bCs/>
                <w:spacing w:val="11"/>
                <w:sz w:val="18"/>
                <w:szCs w:val="18"/>
              </w:rPr>
              <w:t xml:space="preserve"> </w:t>
            </w:r>
            <w:r>
              <w:rPr>
                <w:rFonts w:ascii="Open Sans SemiBold" w:hAnsi="Open Sans SemiBold" w:cs="Open Sans SemiBold"/>
                <w:b/>
                <w:bCs/>
                <w:sz w:val="18"/>
                <w:szCs w:val="18"/>
              </w:rPr>
              <w:t>name</w:t>
            </w:r>
            <w:r>
              <w:rPr>
                <w:rFonts w:ascii="Open Sans SemiBold" w:hAnsi="Open Sans SemiBold" w:cs="Open Sans SemiBold"/>
                <w:b/>
                <w:bCs/>
                <w:spacing w:val="11"/>
                <w:sz w:val="18"/>
                <w:szCs w:val="18"/>
              </w:rPr>
              <w:t xml:space="preserve"> </w:t>
            </w:r>
            <w:r>
              <w:rPr>
                <w:rFonts w:ascii="Open Sans SemiBold" w:hAnsi="Open Sans SemiBold" w:cs="Open Sans SemiBold"/>
                <w:b/>
                <w:bCs/>
                <w:sz w:val="18"/>
                <w:szCs w:val="18"/>
              </w:rPr>
              <w:t>and</w:t>
            </w:r>
            <w:r>
              <w:rPr>
                <w:rFonts w:ascii="Open Sans SemiBold" w:hAnsi="Open Sans SemiBold" w:cs="Open Sans SemiBold"/>
                <w:b/>
                <w:bCs/>
                <w:spacing w:val="11"/>
                <w:sz w:val="18"/>
                <w:szCs w:val="18"/>
              </w:rPr>
              <w:t xml:space="preserve"> </w:t>
            </w:r>
            <w:r>
              <w:rPr>
                <w:rFonts w:ascii="Open Sans SemiBold" w:hAnsi="Open Sans SemiBold" w:cs="Open Sans SemiBold"/>
                <w:b/>
                <w:bCs/>
                <w:spacing w:val="-2"/>
                <w:sz w:val="18"/>
                <w:szCs w:val="18"/>
              </w:rPr>
              <w:t>position</w:t>
            </w:r>
          </w:p>
        </w:tc>
        <w:tc>
          <w:tcPr>
            <w:tcW w:w="7257" w:type="dxa"/>
            <w:tcBorders>
              <w:top w:val="single" w:sz="4" w:space="0" w:color="BCBEC0"/>
              <w:left w:val="single" w:sz="4" w:space="0" w:color="BCBEC0"/>
              <w:bottom w:val="single" w:sz="4" w:space="0" w:color="BCBEC0"/>
              <w:right w:val="single" w:sz="4" w:space="0" w:color="BCBEC0"/>
            </w:tcBorders>
            <w:shd w:val="clear" w:color="auto" w:fill="F2F7FF"/>
          </w:tcPr>
          <w:p w14:paraId="1D251FA2" w14:textId="77777777" w:rsidR="008B5D5B" w:rsidRDefault="008B5D5B">
            <w:pPr>
              <w:pStyle w:val="TableParagraph"/>
              <w:kinsoku w:val="0"/>
              <w:overflowPunct w:val="0"/>
              <w:rPr>
                <w:rFonts w:ascii="Times New Roman" w:hAnsi="Times New Roman" w:cs="Times New Roman"/>
                <w:sz w:val="18"/>
                <w:szCs w:val="18"/>
              </w:rPr>
            </w:pPr>
          </w:p>
        </w:tc>
      </w:tr>
      <w:tr w:rsidR="008B5D5B" w14:paraId="6D36EAA0"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613EFF15" w14:textId="77777777" w:rsidR="008B5D5B" w:rsidRDefault="000B25AA">
            <w:pPr>
              <w:pStyle w:val="TableParagraph"/>
              <w:kinsoku w:val="0"/>
              <w:overflowPunct w:val="0"/>
              <w:spacing w:before="82"/>
              <w:ind w:left="170"/>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Phone</w:t>
            </w:r>
          </w:p>
        </w:tc>
        <w:tc>
          <w:tcPr>
            <w:tcW w:w="7257" w:type="dxa"/>
            <w:tcBorders>
              <w:top w:val="single" w:sz="4" w:space="0" w:color="BCBEC0"/>
              <w:left w:val="single" w:sz="4" w:space="0" w:color="BCBEC0"/>
              <w:bottom w:val="single" w:sz="4" w:space="0" w:color="BCBEC0"/>
              <w:right w:val="single" w:sz="4" w:space="0" w:color="BCBEC0"/>
            </w:tcBorders>
            <w:shd w:val="clear" w:color="auto" w:fill="F2F7FF"/>
          </w:tcPr>
          <w:p w14:paraId="48CCA085" w14:textId="77777777" w:rsidR="008B5D5B" w:rsidRDefault="008B5D5B">
            <w:pPr>
              <w:pStyle w:val="TableParagraph"/>
              <w:kinsoku w:val="0"/>
              <w:overflowPunct w:val="0"/>
              <w:rPr>
                <w:rFonts w:ascii="Times New Roman" w:hAnsi="Times New Roman" w:cs="Times New Roman"/>
                <w:sz w:val="18"/>
                <w:szCs w:val="18"/>
              </w:rPr>
            </w:pPr>
          </w:p>
        </w:tc>
      </w:tr>
      <w:tr w:rsidR="008B5D5B" w14:paraId="03703B06" w14:textId="77777777">
        <w:trPr>
          <w:trHeight w:val="411"/>
        </w:trPr>
        <w:tc>
          <w:tcPr>
            <w:tcW w:w="2835" w:type="dxa"/>
            <w:tcBorders>
              <w:top w:val="single" w:sz="4" w:space="0" w:color="BCBEC0"/>
              <w:left w:val="single" w:sz="4" w:space="0" w:color="BCBEC0"/>
              <w:bottom w:val="single" w:sz="4" w:space="0" w:color="BCBEC0"/>
              <w:right w:val="single" w:sz="4" w:space="0" w:color="BCBEC0"/>
            </w:tcBorders>
          </w:tcPr>
          <w:p w14:paraId="6ED3F3EF" w14:textId="77777777" w:rsidR="008B5D5B" w:rsidRDefault="000B25AA">
            <w:pPr>
              <w:pStyle w:val="TableParagraph"/>
              <w:kinsoku w:val="0"/>
              <w:overflowPunct w:val="0"/>
              <w:spacing w:before="82"/>
              <w:ind w:left="170"/>
              <w:rPr>
                <w:rFonts w:ascii="Open Sans SemiBold" w:hAnsi="Open Sans SemiBold" w:cs="Open Sans SemiBold"/>
                <w:b/>
                <w:bCs/>
                <w:spacing w:val="-4"/>
                <w:sz w:val="18"/>
                <w:szCs w:val="18"/>
              </w:rPr>
            </w:pPr>
            <w:r>
              <w:rPr>
                <w:rFonts w:ascii="Open Sans SemiBold" w:hAnsi="Open Sans SemiBold" w:cs="Open Sans SemiBold"/>
                <w:b/>
                <w:bCs/>
                <w:sz w:val="18"/>
                <w:szCs w:val="18"/>
              </w:rPr>
              <w:t>E-</w:t>
            </w:r>
            <w:r>
              <w:rPr>
                <w:rFonts w:ascii="Open Sans SemiBold" w:hAnsi="Open Sans SemiBold" w:cs="Open Sans SemiBold"/>
                <w:b/>
                <w:bCs/>
                <w:spacing w:val="-4"/>
                <w:sz w:val="18"/>
                <w:szCs w:val="18"/>
              </w:rPr>
              <w:t>Mail</w:t>
            </w:r>
          </w:p>
        </w:tc>
        <w:tc>
          <w:tcPr>
            <w:tcW w:w="7257" w:type="dxa"/>
            <w:tcBorders>
              <w:top w:val="single" w:sz="4" w:space="0" w:color="BCBEC0"/>
              <w:left w:val="single" w:sz="4" w:space="0" w:color="BCBEC0"/>
              <w:bottom w:val="single" w:sz="4" w:space="0" w:color="BCBEC0"/>
              <w:right w:val="single" w:sz="4" w:space="0" w:color="BCBEC0"/>
            </w:tcBorders>
            <w:shd w:val="clear" w:color="auto" w:fill="F2F7FF"/>
          </w:tcPr>
          <w:p w14:paraId="544202BF" w14:textId="77777777" w:rsidR="008B5D5B" w:rsidRDefault="008B5D5B">
            <w:pPr>
              <w:pStyle w:val="TableParagraph"/>
              <w:kinsoku w:val="0"/>
              <w:overflowPunct w:val="0"/>
              <w:rPr>
                <w:rFonts w:ascii="Times New Roman" w:hAnsi="Times New Roman" w:cs="Times New Roman"/>
                <w:sz w:val="18"/>
                <w:szCs w:val="18"/>
              </w:rPr>
            </w:pPr>
          </w:p>
        </w:tc>
      </w:tr>
    </w:tbl>
    <w:p w14:paraId="0394FC4C" w14:textId="77777777" w:rsidR="008B5D5B" w:rsidRDefault="000B25AA">
      <w:pPr>
        <w:pStyle w:val="BodyText"/>
        <w:kinsoku w:val="0"/>
        <w:overflowPunct w:val="0"/>
        <w:spacing w:before="87" w:line="235" w:lineRule="auto"/>
        <w:ind w:left="128" w:right="215" w:hanging="2"/>
        <w:rPr>
          <w:rFonts w:ascii="Open Sans" w:hAnsi="Open Sans" w:cs="Open Sans"/>
          <w:i w:val="0"/>
          <w:iCs w:val="0"/>
        </w:rPr>
      </w:pPr>
      <w:r>
        <w:rPr>
          <w:rFonts w:ascii="Open Sans" w:hAnsi="Open Sans" w:cs="Open Sans"/>
          <w:i w:val="0"/>
          <w:iCs w:val="0"/>
        </w:rPr>
        <w:t>The Granting Authority should be notified in writing in case of any change in the addresses, phone numbers or e-mail. The</w:t>
      </w:r>
      <w:r>
        <w:rPr>
          <w:rFonts w:ascii="Open Sans" w:hAnsi="Open Sans" w:cs="Open Sans"/>
          <w:i w:val="0"/>
          <w:iCs w:val="0"/>
          <w:spacing w:val="30"/>
        </w:rPr>
        <w:t xml:space="preserve"> </w:t>
      </w:r>
      <w:r>
        <w:rPr>
          <w:rFonts w:ascii="Open Sans" w:hAnsi="Open Sans" w:cs="Open Sans"/>
          <w:i w:val="0"/>
          <w:iCs w:val="0"/>
        </w:rPr>
        <w:t>Granting</w:t>
      </w:r>
      <w:r>
        <w:rPr>
          <w:rFonts w:ascii="Open Sans" w:hAnsi="Open Sans" w:cs="Open Sans"/>
          <w:i w:val="0"/>
          <w:iCs w:val="0"/>
          <w:spacing w:val="30"/>
        </w:rPr>
        <w:t xml:space="preserve"> </w:t>
      </w:r>
      <w:r>
        <w:rPr>
          <w:rFonts w:ascii="Open Sans" w:hAnsi="Open Sans" w:cs="Open Sans"/>
          <w:i w:val="0"/>
          <w:iCs w:val="0"/>
        </w:rPr>
        <w:t>Authority</w:t>
      </w:r>
      <w:r>
        <w:rPr>
          <w:rFonts w:ascii="Open Sans" w:hAnsi="Open Sans" w:cs="Open Sans"/>
          <w:i w:val="0"/>
          <w:iCs w:val="0"/>
          <w:spacing w:val="30"/>
        </w:rPr>
        <w:t xml:space="preserve"> </w:t>
      </w:r>
      <w:r>
        <w:rPr>
          <w:rFonts w:ascii="Open Sans" w:hAnsi="Open Sans" w:cs="Open Sans"/>
          <w:i w:val="0"/>
          <w:iCs w:val="0"/>
        </w:rPr>
        <w:t>shall</w:t>
      </w:r>
      <w:r>
        <w:rPr>
          <w:rFonts w:ascii="Open Sans" w:hAnsi="Open Sans" w:cs="Open Sans"/>
          <w:i w:val="0"/>
          <w:iCs w:val="0"/>
          <w:spacing w:val="30"/>
        </w:rPr>
        <w:t xml:space="preserve"> </w:t>
      </w:r>
      <w:r>
        <w:rPr>
          <w:rFonts w:ascii="Open Sans" w:hAnsi="Open Sans" w:cs="Open Sans"/>
          <w:i w:val="0"/>
          <w:iCs w:val="0"/>
        </w:rPr>
        <w:t>not</w:t>
      </w:r>
      <w:r>
        <w:rPr>
          <w:rFonts w:ascii="Open Sans" w:hAnsi="Open Sans" w:cs="Open Sans"/>
          <w:i w:val="0"/>
          <w:iCs w:val="0"/>
          <w:spacing w:val="30"/>
        </w:rPr>
        <w:t xml:space="preserve"> </w:t>
      </w:r>
      <w:r>
        <w:rPr>
          <w:rFonts w:ascii="Open Sans" w:hAnsi="Open Sans" w:cs="Open Sans"/>
          <w:i w:val="0"/>
          <w:iCs w:val="0"/>
        </w:rPr>
        <w:t>be</w:t>
      </w:r>
      <w:r>
        <w:rPr>
          <w:rFonts w:ascii="Open Sans" w:hAnsi="Open Sans" w:cs="Open Sans"/>
          <w:i w:val="0"/>
          <w:iCs w:val="0"/>
          <w:spacing w:val="30"/>
        </w:rPr>
        <w:t xml:space="preserve"> </w:t>
      </w:r>
      <w:r>
        <w:rPr>
          <w:rFonts w:ascii="Open Sans" w:hAnsi="Open Sans" w:cs="Open Sans"/>
          <w:i w:val="0"/>
          <w:iCs w:val="0"/>
        </w:rPr>
        <w:t>held</w:t>
      </w:r>
      <w:r>
        <w:rPr>
          <w:rFonts w:ascii="Open Sans" w:hAnsi="Open Sans" w:cs="Open Sans"/>
          <w:i w:val="0"/>
          <w:iCs w:val="0"/>
          <w:spacing w:val="30"/>
        </w:rPr>
        <w:t xml:space="preserve"> </w:t>
      </w:r>
      <w:r>
        <w:rPr>
          <w:rFonts w:ascii="Open Sans" w:hAnsi="Open Sans" w:cs="Open Sans"/>
          <w:i w:val="0"/>
          <w:iCs w:val="0"/>
        </w:rPr>
        <w:t>responsible</w:t>
      </w:r>
      <w:r>
        <w:rPr>
          <w:rFonts w:ascii="Open Sans" w:hAnsi="Open Sans" w:cs="Open Sans"/>
          <w:i w:val="0"/>
          <w:iCs w:val="0"/>
          <w:spacing w:val="30"/>
        </w:rPr>
        <w:t xml:space="preserve"> </w:t>
      </w:r>
      <w:r>
        <w:rPr>
          <w:rFonts w:ascii="Open Sans" w:hAnsi="Open Sans" w:cs="Open Sans"/>
          <w:i w:val="0"/>
          <w:iCs w:val="0"/>
        </w:rPr>
        <w:t>in</w:t>
      </w:r>
      <w:r>
        <w:rPr>
          <w:rFonts w:ascii="Open Sans" w:hAnsi="Open Sans" w:cs="Open Sans"/>
          <w:i w:val="0"/>
          <w:iCs w:val="0"/>
          <w:spacing w:val="30"/>
        </w:rPr>
        <w:t xml:space="preserve"> </w:t>
      </w:r>
      <w:r>
        <w:rPr>
          <w:rFonts w:ascii="Open Sans" w:hAnsi="Open Sans" w:cs="Open Sans"/>
          <w:i w:val="0"/>
          <w:iCs w:val="0"/>
        </w:rPr>
        <w:t>case</w:t>
      </w:r>
      <w:r>
        <w:rPr>
          <w:rFonts w:ascii="Open Sans" w:hAnsi="Open Sans" w:cs="Open Sans"/>
          <w:i w:val="0"/>
          <w:iCs w:val="0"/>
          <w:spacing w:val="30"/>
        </w:rPr>
        <w:t xml:space="preserve"> </w:t>
      </w:r>
      <w:r>
        <w:rPr>
          <w:rFonts w:ascii="Open Sans" w:hAnsi="Open Sans" w:cs="Open Sans"/>
          <w:i w:val="0"/>
          <w:iCs w:val="0"/>
        </w:rPr>
        <w:t>if</w:t>
      </w:r>
      <w:r>
        <w:rPr>
          <w:rFonts w:ascii="Open Sans" w:hAnsi="Open Sans" w:cs="Open Sans"/>
          <w:i w:val="0"/>
          <w:iCs w:val="0"/>
          <w:spacing w:val="30"/>
        </w:rPr>
        <w:t xml:space="preserve"> </w:t>
      </w:r>
      <w:r>
        <w:rPr>
          <w:rFonts w:ascii="Open Sans" w:hAnsi="Open Sans" w:cs="Open Sans"/>
          <w:i w:val="0"/>
          <w:iCs w:val="0"/>
        </w:rPr>
        <w:t>it</w:t>
      </w:r>
      <w:r>
        <w:rPr>
          <w:rFonts w:ascii="Open Sans" w:hAnsi="Open Sans" w:cs="Open Sans"/>
          <w:i w:val="0"/>
          <w:iCs w:val="0"/>
          <w:spacing w:val="30"/>
        </w:rPr>
        <w:t xml:space="preserve"> </w:t>
      </w:r>
      <w:r>
        <w:rPr>
          <w:rFonts w:ascii="Open Sans" w:hAnsi="Open Sans" w:cs="Open Sans"/>
          <w:i w:val="0"/>
          <w:iCs w:val="0"/>
        </w:rPr>
        <w:t>cannot</w:t>
      </w:r>
      <w:r>
        <w:rPr>
          <w:rFonts w:ascii="Open Sans" w:hAnsi="Open Sans" w:cs="Open Sans"/>
          <w:i w:val="0"/>
          <w:iCs w:val="0"/>
          <w:spacing w:val="30"/>
        </w:rPr>
        <w:t xml:space="preserve"> </w:t>
      </w:r>
      <w:r>
        <w:rPr>
          <w:rFonts w:ascii="Open Sans" w:hAnsi="Open Sans" w:cs="Open Sans"/>
          <w:i w:val="0"/>
          <w:iCs w:val="0"/>
        </w:rPr>
        <w:t>contact</w:t>
      </w:r>
      <w:r>
        <w:rPr>
          <w:rFonts w:ascii="Open Sans" w:hAnsi="Open Sans" w:cs="Open Sans"/>
          <w:i w:val="0"/>
          <w:iCs w:val="0"/>
          <w:spacing w:val="30"/>
        </w:rPr>
        <w:t xml:space="preserve"> </w:t>
      </w:r>
      <w:r>
        <w:rPr>
          <w:rFonts w:ascii="Open Sans" w:hAnsi="Open Sans" w:cs="Open Sans"/>
          <w:i w:val="0"/>
          <w:iCs w:val="0"/>
        </w:rPr>
        <w:t>an</w:t>
      </w:r>
      <w:r>
        <w:rPr>
          <w:rFonts w:ascii="Open Sans" w:hAnsi="Open Sans" w:cs="Open Sans"/>
          <w:i w:val="0"/>
          <w:iCs w:val="0"/>
          <w:spacing w:val="30"/>
        </w:rPr>
        <w:t xml:space="preserve"> </w:t>
      </w:r>
      <w:r>
        <w:rPr>
          <w:rFonts w:ascii="Open Sans" w:hAnsi="Open Sans" w:cs="Open Sans"/>
          <w:i w:val="0"/>
          <w:iCs w:val="0"/>
        </w:rPr>
        <w:t>applicant.</w:t>
      </w:r>
    </w:p>
    <w:p w14:paraId="059F9C0C" w14:textId="77777777" w:rsidR="008B5D5B" w:rsidRDefault="008B5D5B">
      <w:pPr>
        <w:pStyle w:val="BodyText"/>
        <w:kinsoku w:val="0"/>
        <w:overflowPunct w:val="0"/>
        <w:spacing w:before="87" w:line="235" w:lineRule="auto"/>
        <w:ind w:left="128" w:right="215" w:hanging="2"/>
        <w:rPr>
          <w:rFonts w:ascii="Open Sans" w:hAnsi="Open Sans" w:cs="Open Sans"/>
          <w:i w:val="0"/>
          <w:iCs w:val="0"/>
        </w:rPr>
        <w:sectPr w:rsidR="008B5D5B" w:rsidSect="00463D41">
          <w:pgSz w:w="11910" w:h="16840"/>
          <w:pgMar w:top="1020" w:right="640" w:bottom="1280" w:left="780" w:header="793" w:footer="1083" w:gutter="0"/>
          <w:cols w:space="720"/>
          <w:noEndnote/>
        </w:sectPr>
      </w:pPr>
    </w:p>
    <w:p w14:paraId="573220D2" w14:textId="77777777" w:rsidR="008B5D5B" w:rsidRDefault="008B5D5B">
      <w:pPr>
        <w:pStyle w:val="BodyText"/>
        <w:kinsoku w:val="0"/>
        <w:overflowPunct w:val="0"/>
        <w:spacing w:before="296"/>
        <w:rPr>
          <w:rFonts w:ascii="Open Sans" w:hAnsi="Open Sans" w:cs="Open Sans"/>
          <w:i w:val="0"/>
          <w:iCs w:val="0"/>
          <w:sz w:val="22"/>
          <w:szCs w:val="22"/>
        </w:rPr>
      </w:pPr>
    </w:p>
    <w:p w14:paraId="3921F56D" w14:textId="77777777" w:rsidR="008B5D5B" w:rsidRDefault="000B25AA">
      <w:pPr>
        <w:pStyle w:val="Heading2"/>
        <w:numPr>
          <w:ilvl w:val="0"/>
          <w:numId w:val="4"/>
        </w:numPr>
        <w:tabs>
          <w:tab w:val="left" w:pos="380"/>
        </w:tabs>
        <w:kinsoku w:val="0"/>
        <w:overflowPunct w:val="0"/>
        <w:ind w:left="380" w:hanging="253"/>
        <w:rPr>
          <w:color w:val="005C96"/>
          <w:spacing w:val="-2"/>
        </w:rPr>
      </w:pPr>
      <w:r>
        <w:rPr>
          <w:color w:val="005C96"/>
        </w:rPr>
        <w:t>WORK</w:t>
      </w:r>
      <w:r>
        <w:rPr>
          <w:color w:val="005C96"/>
          <w:spacing w:val="22"/>
        </w:rPr>
        <w:t xml:space="preserve"> </w:t>
      </w:r>
      <w:r>
        <w:rPr>
          <w:color w:val="005C96"/>
        </w:rPr>
        <w:t>PACKAGES,</w:t>
      </w:r>
      <w:r>
        <w:rPr>
          <w:color w:val="005C96"/>
          <w:spacing w:val="25"/>
        </w:rPr>
        <w:t xml:space="preserve"> </w:t>
      </w:r>
      <w:r>
        <w:rPr>
          <w:color w:val="005C96"/>
        </w:rPr>
        <w:t>DELIVERABLES</w:t>
      </w:r>
      <w:r>
        <w:rPr>
          <w:color w:val="005C96"/>
          <w:spacing w:val="25"/>
        </w:rPr>
        <w:t xml:space="preserve"> </w:t>
      </w:r>
      <w:r>
        <w:rPr>
          <w:color w:val="005C96"/>
        </w:rPr>
        <w:t>AND</w:t>
      </w:r>
      <w:r>
        <w:rPr>
          <w:color w:val="005C96"/>
          <w:spacing w:val="25"/>
        </w:rPr>
        <w:t xml:space="preserve"> </w:t>
      </w:r>
      <w:r>
        <w:rPr>
          <w:color w:val="005C96"/>
          <w:spacing w:val="-2"/>
        </w:rPr>
        <w:t>TIMING</w:t>
      </w:r>
    </w:p>
    <w:p w14:paraId="66D127F8" w14:textId="77777777" w:rsidR="008B5D5B" w:rsidRDefault="000B25AA">
      <w:pPr>
        <w:pStyle w:val="ListParagraph"/>
        <w:numPr>
          <w:ilvl w:val="1"/>
          <w:numId w:val="2"/>
        </w:numPr>
        <w:tabs>
          <w:tab w:val="left" w:pos="475"/>
        </w:tabs>
        <w:kinsoku w:val="0"/>
        <w:overflowPunct w:val="0"/>
        <w:spacing w:before="100"/>
        <w:ind w:left="475" w:hanging="348"/>
        <w:rPr>
          <w:b/>
          <w:bCs/>
          <w:color w:val="005C96"/>
          <w:spacing w:val="-2"/>
          <w:sz w:val="18"/>
          <w:szCs w:val="18"/>
        </w:rPr>
      </w:pPr>
      <w:r>
        <w:rPr>
          <w:b/>
          <w:bCs/>
          <w:color w:val="005C96"/>
          <w:sz w:val="18"/>
          <w:szCs w:val="18"/>
        </w:rPr>
        <w:t>Work</w:t>
      </w:r>
      <w:r>
        <w:rPr>
          <w:b/>
          <w:bCs/>
          <w:color w:val="005C96"/>
          <w:spacing w:val="25"/>
          <w:sz w:val="18"/>
          <w:szCs w:val="18"/>
        </w:rPr>
        <w:t xml:space="preserve"> </w:t>
      </w:r>
      <w:r>
        <w:rPr>
          <w:b/>
          <w:bCs/>
          <w:color w:val="005C96"/>
          <w:sz w:val="18"/>
          <w:szCs w:val="18"/>
        </w:rPr>
        <w:t>packages,</w:t>
      </w:r>
      <w:r>
        <w:rPr>
          <w:b/>
          <w:bCs/>
          <w:color w:val="005C96"/>
          <w:spacing w:val="26"/>
          <w:sz w:val="18"/>
          <w:szCs w:val="18"/>
        </w:rPr>
        <w:t xml:space="preserve"> </w:t>
      </w:r>
      <w:r>
        <w:rPr>
          <w:b/>
          <w:bCs/>
          <w:color w:val="005C96"/>
          <w:sz w:val="18"/>
          <w:szCs w:val="18"/>
        </w:rPr>
        <w:t>activities,</w:t>
      </w:r>
      <w:r>
        <w:rPr>
          <w:b/>
          <w:bCs/>
          <w:color w:val="005C96"/>
          <w:spacing w:val="25"/>
          <w:sz w:val="18"/>
          <w:szCs w:val="18"/>
        </w:rPr>
        <w:t xml:space="preserve"> </w:t>
      </w:r>
      <w:r>
        <w:rPr>
          <w:b/>
          <w:bCs/>
          <w:color w:val="005C96"/>
          <w:sz w:val="18"/>
          <w:szCs w:val="18"/>
        </w:rPr>
        <w:t>and</w:t>
      </w:r>
      <w:r>
        <w:rPr>
          <w:b/>
          <w:bCs/>
          <w:color w:val="005C96"/>
          <w:spacing w:val="26"/>
          <w:sz w:val="18"/>
          <w:szCs w:val="18"/>
        </w:rPr>
        <w:t xml:space="preserve"> </w:t>
      </w:r>
      <w:proofErr w:type="gramStart"/>
      <w:r>
        <w:rPr>
          <w:b/>
          <w:bCs/>
          <w:color w:val="005C96"/>
          <w:spacing w:val="-2"/>
          <w:sz w:val="18"/>
          <w:szCs w:val="18"/>
        </w:rPr>
        <w:t>deliverables</w:t>
      </w:r>
      <w:proofErr w:type="gramEnd"/>
    </w:p>
    <w:p w14:paraId="00F738FA" w14:textId="77777777" w:rsidR="008B5D5B" w:rsidRDefault="008B5D5B">
      <w:pPr>
        <w:pStyle w:val="BodyText"/>
        <w:kinsoku w:val="0"/>
        <w:overflowPunct w:val="0"/>
        <w:spacing w:before="151"/>
        <w:rPr>
          <w:rFonts w:ascii="Open Sans SemiBold" w:hAnsi="Open Sans SemiBold" w:cs="Open Sans SemiBold"/>
          <w:b/>
          <w:bCs/>
          <w:i w:val="0"/>
          <w:iCs w:val="0"/>
        </w:rPr>
      </w:pPr>
    </w:p>
    <w:p w14:paraId="2751872B" w14:textId="77777777" w:rsidR="008B5D5B" w:rsidRDefault="00767539">
      <w:pPr>
        <w:pStyle w:val="Heading3"/>
        <w:kinsoku w:val="0"/>
        <w:overflowPunct w:val="0"/>
        <w:ind w:left="307"/>
        <w:jc w:val="both"/>
        <w:rPr>
          <w:spacing w:val="-4"/>
        </w:rPr>
      </w:pPr>
      <w:r>
        <w:rPr>
          <w:noProof/>
        </w:rPr>
        <mc:AlternateContent>
          <mc:Choice Requires="wps">
            <w:drawing>
              <wp:anchor distT="0" distB="0" distL="114300" distR="114300" simplePos="0" relativeHeight="251650560" behindDoc="1" locked="0" layoutInCell="0" allowOverlap="1" wp14:anchorId="7E8C4F7D" wp14:editId="67D2785A">
                <wp:simplePos x="0" y="0"/>
                <wp:positionH relativeFrom="page">
                  <wp:posOffset>582295</wp:posOffset>
                </wp:positionH>
                <wp:positionV relativeFrom="paragraph">
                  <wp:posOffset>-87630</wp:posOffset>
                </wp:positionV>
                <wp:extent cx="6402070" cy="4007485"/>
                <wp:effectExtent l="0" t="0" r="0" b="0"/>
                <wp:wrapNone/>
                <wp:docPr id="1526602867"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2070" cy="4007485"/>
                        </a:xfrm>
                        <a:custGeom>
                          <a:avLst/>
                          <a:gdLst>
                            <a:gd name="T0" fmla="*/ 10081 w 10082"/>
                            <a:gd name="T1" fmla="*/ 0 h 6311"/>
                            <a:gd name="T2" fmla="*/ 0 w 10082"/>
                            <a:gd name="T3" fmla="*/ 0 h 6311"/>
                            <a:gd name="T4" fmla="*/ 0 w 10082"/>
                            <a:gd name="T5" fmla="*/ 6311 h 6311"/>
                            <a:gd name="T6" fmla="*/ 10081 w 10082"/>
                            <a:gd name="T7" fmla="*/ 6311 h 6311"/>
                            <a:gd name="T8" fmla="*/ 10081 w 10082"/>
                            <a:gd name="T9" fmla="*/ 0 h 6311"/>
                          </a:gdLst>
                          <a:ahLst/>
                          <a:cxnLst>
                            <a:cxn ang="0">
                              <a:pos x="T0" y="T1"/>
                            </a:cxn>
                            <a:cxn ang="0">
                              <a:pos x="T2" y="T3"/>
                            </a:cxn>
                            <a:cxn ang="0">
                              <a:pos x="T4" y="T5"/>
                            </a:cxn>
                            <a:cxn ang="0">
                              <a:pos x="T6" y="T7"/>
                            </a:cxn>
                            <a:cxn ang="0">
                              <a:pos x="T8" y="T9"/>
                            </a:cxn>
                          </a:cxnLst>
                          <a:rect l="0" t="0" r="r" b="b"/>
                          <a:pathLst>
                            <a:path w="10082" h="6311">
                              <a:moveTo>
                                <a:pt x="10081" y="0"/>
                              </a:moveTo>
                              <a:lnTo>
                                <a:pt x="0" y="0"/>
                              </a:lnTo>
                              <a:lnTo>
                                <a:pt x="0" y="6311"/>
                              </a:lnTo>
                              <a:lnTo>
                                <a:pt x="10081" y="6311"/>
                              </a:lnTo>
                              <a:lnTo>
                                <a:pt x="10081" y="0"/>
                              </a:lnTo>
                              <a:close/>
                            </a:path>
                          </a:pathLst>
                        </a:custGeom>
                        <a:solidFill>
                          <a:srgbClr val="F2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Freeform 9" style="position:absolute;margin-left:45.85pt;margin-top:-6.9pt;width:504.1pt;height:315.5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82,6311" o:spid="_x0000_s1026" o:allowincell="f" fillcolor="#f2f7ff" stroked="f" path="m10081,l,,,6311r10081,l1008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" w14:anchorId="319C4D49">
                <v:path arrowok="t" o:connecttype="custom" o:connectlocs="6401435,0;0,0;0,4007485;6401435,4007485;6401435,0" o:connectangles="0,0,0,0,0"/>
                <w10:wrap anchorx="page"/>
              </v:shape>
            </w:pict>
          </mc:Fallback>
        </mc:AlternateContent>
      </w:r>
      <w:r>
        <w:rPr>
          <w:spacing w:val="-2"/>
        </w:rPr>
        <w:t>Work</w:t>
      </w:r>
      <w:r>
        <w:rPr>
          <w:spacing w:val="-9"/>
        </w:rPr>
        <w:t xml:space="preserve"> </w:t>
      </w:r>
      <w:r>
        <w:rPr>
          <w:spacing w:val="-2"/>
        </w:rPr>
        <w:t>package</w:t>
      </w:r>
      <w:r>
        <w:rPr>
          <w:spacing w:val="-9"/>
        </w:rPr>
        <w:t xml:space="preserve"> </w:t>
      </w:r>
      <w:r>
        <w:rPr>
          <w:spacing w:val="-4"/>
        </w:rPr>
        <w:t>(WP)</w:t>
      </w:r>
    </w:p>
    <w:p w14:paraId="7DBB46DF" w14:textId="77777777" w:rsidR="008B5D5B" w:rsidRDefault="000B25AA">
      <w:pPr>
        <w:pStyle w:val="BodyText"/>
        <w:kinsoku w:val="0"/>
        <w:overflowPunct w:val="0"/>
        <w:spacing w:before="146" w:line="278" w:lineRule="auto"/>
        <w:ind w:left="307" w:right="431"/>
        <w:jc w:val="both"/>
        <w:rPr>
          <w:w w:val="105"/>
        </w:rPr>
      </w:pPr>
      <w:r>
        <w:t>All</w:t>
      </w:r>
      <w:r>
        <w:rPr>
          <w:spacing w:val="-5"/>
        </w:rPr>
        <w:t xml:space="preserve"> </w:t>
      </w:r>
      <w:r>
        <w:t>project</w:t>
      </w:r>
      <w:r>
        <w:rPr>
          <w:spacing w:val="-5"/>
        </w:rPr>
        <w:t xml:space="preserve"> </w:t>
      </w:r>
      <w:r>
        <w:t>activities</w:t>
      </w:r>
      <w:r>
        <w:rPr>
          <w:spacing w:val="-5"/>
        </w:rPr>
        <w:t xml:space="preserve"> </w:t>
      </w:r>
      <w:r>
        <w:t>should</w:t>
      </w:r>
      <w:r>
        <w:rPr>
          <w:spacing w:val="-5"/>
        </w:rPr>
        <w:t xml:space="preserve"> </w:t>
      </w:r>
      <w:r>
        <w:t>be</w:t>
      </w:r>
      <w:r>
        <w:rPr>
          <w:spacing w:val="-5"/>
        </w:rPr>
        <w:t xml:space="preserve"> </w:t>
      </w:r>
      <w:r>
        <w:t>grouped</w:t>
      </w:r>
      <w:r>
        <w:rPr>
          <w:spacing w:val="-5"/>
        </w:rPr>
        <w:t xml:space="preserve"> </w:t>
      </w:r>
      <w:r>
        <w:t>in</w:t>
      </w:r>
      <w:r>
        <w:rPr>
          <w:spacing w:val="-5"/>
        </w:rPr>
        <w:t xml:space="preserve"> </w:t>
      </w:r>
      <w:r>
        <w:t>a</w:t>
      </w:r>
      <w:r>
        <w:rPr>
          <w:spacing w:val="-5"/>
        </w:rPr>
        <w:t xml:space="preserve"> </w:t>
      </w:r>
      <w:r>
        <w:t>logical,</w:t>
      </w:r>
      <w:r>
        <w:rPr>
          <w:spacing w:val="-5"/>
        </w:rPr>
        <w:t xml:space="preserve"> </w:t>
      </w:r>
      <w:r>
        <w:t>consistent,</w:t>
      </w:r>
      <w:r>
        <w:rPr>
          <w:spacing w:val="-5"/>
        </w:rPr>
        <w:t xml:space="preserve"> </w:t>
      </w:r>
      <w:r>
        <w:t>and</w:t>
      </w:r>
      <w:r>
        <w:rPr>
          <w:spacing w:val="-5"/>
        </w:rPr>
        <w:t xml:space="preserve"> </w:t>
      </w:r>
      <w:r>
        <w:t>structured</w:t>
      </w:r>
      <w:r>
        <w:rPr>
          <w:spacing w:val="-5"/>
        </w:rPr>
        <w:t xml:space="preserve"> </w:t>
      </w:r>
      <w:r>
        <w:t>way</w:t>
      </w:r>
      <w:r>
        <w:rPr>
          <w:spacing w:val="-5"/>
        </w:rPr>
        <w:t xml:space="preserve"> </w:t>
      </w:r>
      <w:r>
        <w:t>into</w:t>
      </w:r>
      <w:r>
        <w:rPr>
          <w:spacing w:val="-5"/>
        </w:rPr>
        <w:t xml:space="preserve"> </w:t>
      </w:r>
      <w:r>
        <w:t>separate</w:t>
      </w:r>
      <w:r>
        <w:rPr>
          <w:spacing w:val="-5"/>
        </w:rPr>
        <w:t xml:space="preserve"> </w:t>
      </w:r>
      <w:r>
        <w:t>work</w:t>
      </w:r>
      <w:r>
        <w:rPr>
          <w:spacing w:val="-5"/>
        </w:rPr>
        <w:t xml:space="preserve"> </w:t>
      </w:r>
      <w:r>
        <w:t>packages</w:t>
      </w:r>
      <w:r>
        <w:rPr>
          <w:spacing w:val="-5"/>
        </w:rPr>
        <w:t xml:space="preserve"> </w:t>
      </w:r>
      <w:r>
        <w:t>(WPs).</w:t>
      </w:r>
      <w:r>
        <w:rPr>
          <w:spacing w:val="-5"/>
        </w:rPr>
        <w:t xml:space="preserve"> </w:t>
      </w:r>
      <w:r>
        <w:t>WP means a major sub-division of the project, a step leading to the achievement of the project overall aim and objectives. All WPs shall present a clear, logical link to the project objectives and to the other WPs. It is recommended that among other WPs,</w:t>
      </w:r>
      <w:r>
        <w:rPr>
          <w:spacing w:val="27"/>
        </w:rPr>
        <w:t xml:space="preserve"> </w:t>
      </w:r>
      <w:r>
        <w:t>the</w:t>
      </w:r>
      <w:r>
        <w:rPr>
          <w:spacing w:val="27"/>
        </w:rPr>
        <w:t xml:space="preserve"> </w:t>
      </w:r>
      <w:r>
        <w:t>project</w:t>
      </w:r>
      <w:r>
        <w:rPr>
          <w:spacing w:val="27"/>
        </w:rPr>
        <w:t xml:space="preserve"> </w:t>
      </w:r>
      <w:r>
        <w:t>includes</w:t>
      </w:r>
      <w:r>
        <w:rPr>
          <w:spacing w:val="27"/>
        </w:rPr>
        <w:t xml:space="preserve"> </w:t>
      </w:r>
      <w:r>
        <w:t>a</w:t>
      </w:r>
      <w:r>
        <w:rPr>
          <w:spacing w:val="27"/>
        </w:rPr>
        <w:t xml:space="preserve"> </w:t>
      </w:r>
      <w:r>
        <w:t>WP</w:t>
      </w:r>
      <w:r>
        <w:rPr>
          <w:spacing w:val="27"/>
        </w:rPr>
        <w:t xml:space="preserve"> </w:t>
      </w:r>
      <w:r>
        <w:t>dedicated</w:t>
      </w:r>
      <w:r>
        <w:rPr>
          <w:spacing w:val="27"/>
        </w:rPr>
        <w:t xml:space="preserve"> </w:t>
      </w:r>
      <w:r>
        <w:t>to</w:t>
      </w:r>
      <w:r>
        <w:rPr>
          <w:spacing w:val="27"/>
        </w:rPr>
        <w:t xml:space="preserve"> </w:t>
      </w:r>
      <w:r>
        <w:t>project</w:t>
      </w:r>
      <w:r>
        <w:rPr>
          <w:spacing w:val="27"/>
        </w:rPr>
        <w:t xml:space="preserve"> </w:t>
      </w:r>
      <w:r>
        <w:t>coordination/management</w:t>
      </w:r>
      <w:r>
        <w:rPr>
          <w:spacing w:val="27"/>
        </w:rPr>
        <w:t xml:space="preserve"> </w:t>
      </w:r>
      <w:r>
        <w:t>and</w:t>
      </w:r>
      <w:r>
        <w:rPr>
          <w:spacing w:val="27"/>
        </w:rPr>
        <w:t xml:space="preserve"> </w:t>
      </w:r>
      <w:r>
        <w:t>a</w:t>
      </w:r>
      <w:r>
        <w:rPr>
          <w:spacing w:val="27"/>
        </w:rPr>
        <w:t xml:space="preserve"> </w:t>
      </w:r>
      <w:r>
        <w:t>WP</w:t>
      </w:r>
      <w:r>
        <w:rPr>
          <w:spacing w:val="27"/>
        </w:rPr>
        <w:t xml:space="preserve"> </w:t>
      </w:r>
      <w:r>
        <w:t>dedicated</w:t>
      </w:r>
      <w:r>
        <w:rPr>
          <w:spacing w:val="27"/>
        </w:rPr>
        <w:t xml:space="preserve"> </w:t>
      </w:r>
      <w:r>
        <w:t>to</w:t>
      </w:r>
      <w:r>
        <w:rPr>
          <w:spacing w:val="27"/>
        </w:rPr>
        <w:t xml:space="preserve"> </w:t>
      </w:r>
      <w:r>
        <w:t xml:space="preserve">dissemination </w:t>
      </w:r>
      <w:r>
        <w:rPr>
          <w:w w:val="105"/>
        </w:rPr>
        <w:t>and communication.</w:t>
      </w:r>
    </w:p>
    <w:p w14:paraId="149AE4F1" w14:textId="77777777" w:rsidR="008B5D5B" w:rsidRDefault="000B25AA">
      <w:pPr>
        <w:pStyle w:val="BodyText"/>
        <w:kinsoku w:val="0"/>
        <w:overflowPunct w:val="0"/>
        <w:spacing w:before="113" w:line="278" w:lineRule="auto"/>
        <w:ind w:left="307" w:right="431"/>
        <w:jc w:val="both"/>
        <w:rPr>
          <w:w w:val="105"/>
        </w:rPr>
      </w:pPr>
      <w:r>
        <w:t xml:space="preserve">Please note, project coordination/management WP activities are core activities that are led by the project coordinator and only costs incurred by the coordinator can be claimed. No activities within this WP should be purchased or outsourced in any other manner by the project coordinator. Other applicants should not seek direct costs reimbursement for activities </w:t>
      </w:r>
      <w:r>
        <w:rPr>
          <w:w w:val="105"/>
        </w:rPr>
        <w:t>related to the coordination/management WP.</w:t>
      </w:r>
    </w:p>
    <w:p w14:paraId="154DC074" w14:textId="77777777" w:rsidR="008B5D5B" w:rsidRDefault="000B25AA">
      <w:pPr>
        <w:pStyle w:val="BodyText"/>
        <w:kinsoku w:val="0"/>
        <w:overflowPunct w:val="0"/>
        <w:spacing w:before="113" w:line="278" w:lineRule="auto"/>
        <w:ind w:left="307" w:right="435"/>
        <w:jc w:val="both"/>
      </w:pPr>
      <w:r>
        <w:t xml:space="preserve">The number of WPs should be proportionate to the scale and complexity of the project. You should give enough detail in each WP to justify the proposed resources to be allocated and quantified information so that progress can be monitored. Resources assigned to WP should be in line with project objectives, </w:t>
      </w:r>
      <w:proofErr w:type="gramStart"/>
      <w:r>
        <w:t>activities</w:t>
      </w:r>
      <w:proofErr w:type="gramEnd"/>
      <w:r>
        <w:t xml:space="preserve"> and deliverables.</w:t>
      </w:r>
    </w:p>
    <w:p w14:paraId="62DCDFE1" w14:textId="77777777" w:rsidR="008B5D5B" w:rsidRDefault="000B25AA">
      <w:pPr>
        <w:pStyle w:val="BodyText"/>
        <w:kinsoku w:val="0"/>
        <w:overflowPunct w:val="0"/>
        <w:spacing w:before="113" w:line="278" w:lineRule="auto"/>
        <w:ind w:left="307" w:right="435"/>
        <w:jc w:val="both"/>
      </w:pPr>
      <w:r>
        <w:t>Please do not include costs in this section. Cost estimations per WP and the Coordinator and/or a Beneficiary should be provided in a Detailed Budget Table (Annex 1 to the Call Conditions).</w:t>
      </w:r>
    </w:p>
    <w:p w14:paraId="4E85AE5A" w14:textId="77777777" w:rsidR="008B5D5B" w:rsidRDefault="000B25AA">
      <w:pPr>
        <w:pStyle w:val="BodyText"/>
        <w:kinsoku w:val="0"/>
        <w:overflowPunct w:val="0"/>
        <w:spacing w:before="113" w:line="278" w:lineRule="auto"/>
        <w:ind w:left="307" w:right="435"/>
        <w:jc w:val="both"/>
      </w:pPr>
      <w:r>
        <w:t>Please note that the lump sum for a WP can be declared only when the entire WP has been completed. WP should be designed in a way that enables the Granting Authority to identify clearly whether the activities have been completed and deliverables achieved.</w:t>
      </w:r>
    </w:p>
    <w:p w14:paraId="797E96F2" w14:textId="77777777" w:rsidR="008B5D5B" w:rsidRDefault="000B25AA">
      <w:pPr>
        <w:pStyle w:val="BodyText"/>
        <w:kinsoku w:val="0"/>
        <w:overflowPunct w:val="0"/>
        <w:spacing w:before="113" w:line="278" w:lineRule="auto"/>
        <w:ind w:left="307" w:right="435"/>
        <w:jc w:val="both"/>
        <w:rPr>
          <w:w w:val="105"/>
        </w:rPr>
      </w:pPr>
      <w:r>
        <w:rPr>
          <w:w w:val="105"/>
        </w:rPr>
        <w:t>To effectively manage cash flow, it is advisable to divide long-duration WP (e.g., for coordination/management or dissemination and communication) into multiple shorter-duration WPs aligned with reporting periods.</w:t>
      </w:r>
    </w:p>
    <w:p w14:paraId="0871C378" w14:textId="77777777" w:rsidR="008B5D5B" w:rsidRDefault="000B25AA">
      <w:pPr>
        <w:pStyle w:val="BodyText"/>
        <w:kinsoku w:val="0"/>
        <w:overflowPunct w:val="0"/>
        <w:spacing w:before="113" w:line="278" w:lineRule="auto"/>
        <w:ind w:left="307" w:right="435"/>
        <w:jc w:val="both"/>
      </w:pPr>
      <w:r>
        <w:t>For</w:t>
      </w:r>
      <w:r>
        <w:rPr>
          <w:spacing w:val="-4"/>
        </w:rPr>
        <w:t xml:space="preserve"> </w:t>
      </w:r>
      <w:r>
        <w:t>each</w:t>
      </w:r>
      <w:r>
        <w:rPr>
          <w:spacing w:val="-4"/>
        </w:rPr>
        <w:t xml:space="preserve"> </w:t>
      </w:r>
      <w:r>
        <w:t>WP,</w:t>
      </w:r>
      <w:r>
        <w:rPr>
          <w:spacing w:val="-4"/>
        </w:rPr>
        <w:t xml:space="preserve"> </w:t>
      </w:r>
      <w:r>
        <w:t>please</w:t>
      </w:r>
      <w:r>
        <w:rPr>
          <w:spacing w:val="-4"/>
        </w:rPr>
        <w:t xml:space="preserve"> </w:t>
      </w:r>
      <w:r>
        <w:t>specify</w:t>
      </w:r>
      <w:r>
        <w:rPr>
          <w:spacing w:val="-4"/>
        </w:rPr>
        <w:t xml:space="preserve"> </w:t>
      </w:r>
      <w:r>
        <w:t>the</w:t>
      </w:r>
      <w:r>
        <w:rPr>
          <w:spacing w:val="-4"/>
        </w:rPr>
        <w:t xml:space="preserve"> </w:t>
      </w:r>
      <w:r>
        <w:t>Lead</w:t>
      </w:r>
      <w:r>
        <w:rPr>
          <w:spacing w:val="-4"/>
        </w:rPr>
        <w:t xml:space="preserve"> </w:t>
      </w:r>
      <w:r>
        <w:t>Beneficiary</w:t>
      </w:r>
      <w:r>
        <w:rPr>
          <w:spacing w:val="-4"/>
        </w:rPr>
        <w:t xml:space="preserve"> </w:t>
      </w:r>
      <w:r>
        <w:t>(either</w:t>
      </w:r>
      <w:r>
        <w:rPr>
          <w:spacing w:val="-4"/>
        </w:rPr>
        <w:t xml:space="preserve"> </w:t>
      </w:r>
      <w:r>
        <w:t>the</w:t>
      </w:r>
      <w:r>
        <w:rPr>
          <w:spacing w:val="-4"/>
        </w:rPr>
        <w:t xml:space="preserve"> </w:t>
      </w:r>
      <w:r>
        <w:t>Coordinator</w:t>
      </w:r>
      <w:r>
        <w:rPr>
          <w:spacing w:val="-4"/>
        </w:rPr>
        <w:t xml:space="preserve"> </w:t>
      </w:r>
      <w:r>
        <w:t>or</w:t>
      </w:r>
      <w:r>
        <w:rPr>
          <w:spacing w:val="-4"/>
        </w:rPr>
        <w:t xml:space="preserve"> </w:t>
      </w:r>
      <w:r>
        <w:t>a</w:t>
      </w:r>
      <w:r>
        <w:rPr>
          <w:spacing w:val="-4"/>
        </w:rPr>
        <w:t xml:space="preserve"> </w:t>
      </w:r>
      <w:r>
        <w:t>Beneficiary,</w:t>
      </w:r>
      <w:r>
        <w:rPr>
          <w:spacing w:val="-4"/>
        </w:rPr>
        <w:t xml:space="preserve"> </w:t>
      </w:r>
      <w:r>
        <w:t>excluding</w:t>
      </w:r>
      <w:r>
        <w:rPr>
          <w:spacing w:val="-4"/>
        </w:rPr>
        <w:t xml:space="preserve"> </w:t>
      </w:r>
      <w:r>
        <w:t>Associated</w:t>
      </w:r>
      <w:r>
        <w:rPr>
          <w:spacing w:val="-4"/>
        </w:rPr>
        <w:t xml:space="preserve"> </w:t>
      </w:r>
      <w:r>
        <w:t>Partners), outline the objectives addressed by WP, list the activities, and indicate the planned deliverables for the WP.</w:t>
      </w:r>
    </w:p>
    <w:p w14:paraId="0F648852" w14:textId="77777777" w:rsidR="008B5D5B" w:rsidRDefault="008B5D5B">
      <w:pPr>
        <w:pStyle w:val="BodyText"/>
        <w:kinsoku w:val="0"/>
        <w:overflowPunct w:val="0"/>
        <w:spacing w:before="141"/>
        <w:rPr>
          <w:sz w:val="20"/>
          <w:szCs w:val="20"/>
        </w:rPr>
      </w:pPr>
    </w:p>
    <w:tbl>
      <w:tblPr>
        <w:tblW w:w="0" w:type="auto"/>
        <w:tblInd w:w="147" w:type="dxa"/>
        <w:tblLayout w:type="fixed"/>
        <w:tblCellMar>
          <w:left w:w="0" w:type="dxa"/>
          <w:right w:w="0" w:type="dxa"/>
        </w:tblCellMar>
        <w:tblLook w:val="0000" w:firstRow="0" w:lastRow="0" w:firstColumn="0" w:lastColumn="0" w:noHBand="0" w:noVBand="0"/>
      </w:tblPr>
      <w:tblGrid>
        <w:gridCol w:w="2098"/>
        <w:gridCol w:w="1248"/>
        <w:gridCol w:w="1702"/>
        <w:gridCol w:w="1248"/>
        <w:gridCol w:w="2042"/>
        <w:gridCol w:w="1739"/>
      </w:tblGrid>
      <w:tr w:rsidR="008B5D5B" w14:paraId="67A95008" w14:textId="77777777">
        <w:trPr>
          <w:trHeight w:val="467"/>
        </w:trPr>
        <w:tc>
          <w:tcPr>
            <w:tcW w:w="2098" w:type="dxa"/>
            <w:tcBorders>
              <w:top w:val="single" w:sz="4" w:space="0" w:color="BCBEC0"/>
              <w:left w:val="single" w:sz="4" w:space="0" w:color="BCBEC0"/>
              <w:bottom w:val="single" w:sz="4" w:space="0" w:color="BCBEC0"/>
              <w:right w:val="single" w:sz="4" w:space="0" w:color="BCBEC0"/>
            </w:tcBorders>
          </w:tcPr>
          <w:p w14:paraId="1ECE6E55" w14:textId="77777777" w:rsidR="008B5D5B" w:rsidRPr="00767539" w:rsidRDefault="000B25AA">
            <w:pPr>
              <w:pStyle w:val="TableParagraph"/>
              <w:kinsoku w:val="0"/>
              <w:overflowPunct w:val="0"/>
              <w:spacing w:before="110"/>
              <w:ind w:left="170"/>
              <w:rPr>
                <w:b/>
                <w:bCs/>
                <w:spacing w:val="-4"/>
                <w:sz w:val="18"/>
                <w:szCs w:val="18"/>
              </w:rPr>
            </w:pPr>
            <w:r w:rsidRPr="00767539">
              <w:rPr>
                <w:b/>
                <w:bCs/>
                <w:sz w:val="18"/>
                <w:szCs w:val="18"/>
              </w:rPr>
              <w:t>WP</w:t>
            </w:r>
            <w:r w:rsidRPr="00767539">
              <w:rPr>
                <w:b/>
                <w:bCs/>
                <w:spacing w:val="8"/>
                <w:sz w:val="18"/>
                <w:szCs w:val="18"/>
              </w:rPr>
              <w:t xml:space="preserve"> </w:t>
            </w:r>
            <w:r w:rsidRPr="00767539">
              <w:rPr>
                <w:b/>
                <w:bCs/>
                <w:spacing w:val="-4"/>
                <w:sz w:val="18"/>
                <w:szCs w:val="18"/>
              </w:rPr>
              <w:t>001:</w:t>
            </w:r>
          </w:p>
        </w:tc>
        <w:tc>
          <w:tcPr>
            <w:tcW w:w="7979" w:type="dxa"/>
            <w:gridSpan w:val="5"/>
            <w:tcBorders>
              <w:top w:val="single" w:sz="4" w:space="0" w:color="BCBEC0"/>
              <w:left w:val="single" w:sz="4" w:space="0" w:color="BCBEC0"/>
              <w:bottom w:val="single" w:sz="4" w:space="0" w:color="BCBEC0"/>
              <w:right w:val="single" w:sz="4" w:space="0" w:color="BCBEC0"/>
            </w:tcBorders>
            <w:shd w:val="clear" w:color="auto" w:fill="F2F7FF"/>
          </w:tcPr>
          <w:p w14:paraId="706B83B9" w14:textId="77777777" w:rsidR="008B5D5B" w:rsidRPr="00767539" w:rsidRDefault="000B25AA">
            <w:pPr>
              <w:pStyle w:val="TableParagraph"/>
              <w:kinsoku w:val="0"/>
              <w:overflowPunct w:val="0"/>
              <w:spacing w:before="134"/>
              <w:ind w:left="169"/>
              <w:rPr>
                <w:i/>
                <w:iCs/>
                <w:spacing w:val="-4"/>
                <w:sz w:val="18"/>
                <w:szCs w:val="18"/>
              </w:rPr>
            </w:pPr>
            <w:r w:rsidRPr="00767539">
              <w:rPr>
                <w:i/>
                <w:iCs/>
                <w:spacing w:val="-4"/>
                <w:sz w:val="18"/>
                <w:szCs w:val="18"/>
              </w:rPr>
              <w:t>Enter</w:t>
            </w:r>
            <w:r w:rsidRPr="00767539">
              <w:rPr>
                <w:i/>
                <w:iCs/>
                <w:spacing w:val="-7"/>
                <w:sz w:val="18"/>
                <w:szCs w:val="18"/>
              </w:rPr>
              <w:t xml:space="preserve"> </w:t>
            </w:r>
            <w:r w:rsidRPr="00767539">
              <w:rPr>
                <w:i/>
                <w:iCs/>
                <w:spacing w:val="-4"/>
                <w:sz w:val="18"/>
                <w:szCs w:val="18"/>
              </w:rPr>
              <w:t>WP</w:t>
            </w:r>
            <w:r w:rsidRPr="00767539">
              <w:rPr>
                <w:i/>
                <w:iCs/>
                <w:spacing w:val="-7"/>
                <w:sz w:val="18"/>
                <w:szCs w:val="18"/>
              </w:rPr>
              <w:t xml:space="preserve"> </w:t>
            </w:r>
            <w:r w:rsidRPr="00767539">
              <w:rPr>
                <w:i/>
                <w:iCs/>
                <w:spacing w:val="-4"/>
                <w:sz w:val="18"/>
                <w:szCs w:val="18"/>
              </w:rPr>
              <w:t>title</w:t>
            </w:r>
          </w:p>
        </w:tc>
      </w:tr>
      <w:tr w:rsidR="008B5D5B" w14:paraId="28D5CC68" w14:textId="77777777">
        <w:trPr>
          <w:trHeight w:val="467"/>
        </w:trPr>
        <w:tc>
          <w:tcPr>
            <w:tcW w:w="2098" w:type="dxa"/>
            <w:tcBorders>
              <w:top w:val="single" w:sz="4" w:space="0" w:color="BCBEC0"/>
              <w:left w:val="single" w:sz="4" w:space="0" w:color="BCBEC0"/>
              <w:bottom w:val="single" w:sz="4" w:space="0" w:color="BCBEC0"/>
              <w:right w:val="single" w:sz="4" w:space="0" w:color="BCBEC0"/>
            </w:tcBorders>
          </w:tcPr>
          <w:p w14:paraId="65703E76" w14:textId="77777777" w:rsidR="008B5D5B" w:rsidRPr="00767539" w:rsidRDefault="000B25AA">
            <w:pPr>
              <w:pStyle w:val="TableParagraph"/>
              <w:kinsoku w:val="0"/>
              <w:overflowPunct w:val="0"/>
              <w:spacing w:before="110"/>
              <w:ind w:left="170"/>
              <w:rPr>
                <w:b/>
                <w:bCs/>
                <w:spacing w:val="-4"/>
                <w:sz w:val="18"/>
                <w:szCs w:val="18"/>
              </w:rPr>
            </w:pPr>
            <w:r w:rsidRPr="00767539">
              <w:rPr>
                <w:b/>
                <w:bCs/>
                <w:sz w:val="18"/>
                <w:szCs w:val="18"/>
              </w:rPr>
              <w:t>Start</w:t>
            </w:r>
            <w:r w:rsidRPr="00767539">
              <w:rPr>
                <w:b/>
                <w:bCs/>
                <w:spacing w:val="21"/>
                <w:sz w:val="18"/>
                <w:szCs w:val="18"/>
              </w:rPr>
              <w:t xml:space="preserve"> </w:t>
            </w:r>
            <w:r w:rsidRPr="00767539">
              <w:rPr>
                <w:b/>
                <w:bCs/>
                <w:spacing w:val="-4"/>
                <w:sz w:val="18"/>
                <w:szCs w:val="18"/>
              </w:rPr>
              <w:t>month</w:t>
            </w:r>
          </w:p>
        </w:tc>
        <w:tc>
          <w:tcPr>
            <w:tcW w:w="1248" w:type="dxa"/>
            <w:tcBorders>
              <w:top w:val="single" w:sz="4" w:space="0" w:color="BCBEC0"/>
              <w:left w:val="single" w:sz="4" w:space="0" w:color="BCBEC0"/>
              <w:bottom w:val="single" w:sz="4" w:space="0" w:color="BCBEC0"/>
              <w:right w:val="single" w:sz="4" w:space="0" w:color="BCBEC0"/>
            </w:tcBorders>
            <w:shd w:val="clear" w:color="auto" w:fill="F2F7FF"/>
          </w:tcPr>
          <w:p w14:paraId="1E1922DD" w14:textId="77777777" w:rsidR="008B5D5B" w:rsidRPr="00767539" w:rsidRDefault="000B25AA">
            <w:pPr>
              <w:pStyle w:val="TableParagraph"/>
              <w:kinsoku w:val="0"/>
              <w:overflowPunct w:val="0"/>
              <w:spacing w:before="134"/>
              <w:ind w:left="169"/>
              <w:rPr>
                <w:i/>
                <w:iCs/>
                <w:spacing w:val="-4"/>
                <w:sz w:val="18"/>
                <w:szCs w:val="18"/>
              </w:rPr>
            </w:pPr>
            <w:r w:rsidRPr="00767539">
              <w:rPr>
                <w:i/>
                <w:iCs/>
                <w:sz w:val="18"/>
                <w:szCs w:val="18"/>
              </w:rPr>
              <w:t>Auto-</w:t>
            </w:r>
            <w:r w:rsidRPr="00767539">
              <w:rPr>
                <w:i/>
                <w:iCs/>
                <w:spacing w:val="-4"/>
                <w:sz w:val="18"/>
                <w:szCs w:val="18"/>
              </w:rPr>
              <w:t>fill</w:t>
            </w:r>
          </w:p>
        </w:tc>
        <w:tc>
          <w:tcPr>
            <w:tcW w:w="1702" w:type="dxa"/>
            <w:tcBorders>
              <w:top w:val="single" w:sz="4" w:space="0" w:color="BCBEC0"/>
              <w:left w:val="single" w:sz="4" w:space="0" w:color="BCBEC0"/>
              <w:bottom w:val="single" w:sz="4" w:space="0" w:color="BCBEC0"/>
              <w:right w:val="single" w:sz="4" w:space="0" w:color="BCBEC0"/>
            </w:tcBorders>
          </w:tcPr>
          <w:p w14:paraId="455B44A3" w14:textId="77777777" w:rsidR="008B5D5B" w:rsidRPr="00767539" w:rsidRDefault="000B25AA">
            <w:pPr>
              <w:pStyle w:val="TableParagraph"/>
              <w:kinsoku w:val="0"/>
              <w:overflowPunct w:val="0"/>
              <w:spacing w:before="110"/>
              <w:ind w:left="169"/>
              <w:rPr>
                <w:b/>
                <w:bCs/>
                <w:spacing w:val="-4"/>
                <w:sz w:val="18"/>
                <w:szCs w:val="18"/>
              </w:rPr>
            </w:pPr>
            <w:r w:rsidRPr="00767539">
              <w:rPr>
                <w:b/>
                <w:bCs/>
                <w:sz w:val="18"/>
                <w:szCs w:val="18"/>
              </w:rPr>
              <w:t>End</w:t>
            </w:r>
            <w:r w:rsidRPr="00767539">
              <w:rPr>
                <w:b/>
                <w:bCs/>
                <w:spacing w:val="9"/>
                <w:sz w:val="18"/>
                <w:szCs w:val="18"/>
              </w:rPr>
              <w:t xml:space="preserve"> </w:t>
            </w:r>
            <w:r w:rsidRPr="00767539">
              <w:rPr>
                <w:b/>
                <w:bCs/>
                <w:spacing w:val="-4"/>
                <w:sz w:val="18"/>
                <w:szCs w:val="18"/>
              </w:rPr>
              <w:t>month</w:t>
            </w:r>
          </w:p>
        </w:tc>
        <w:tc>
          <w:tcPr>
            <w:tcW w:w="1248" w:type="dxa"/>
            <w:tcBorders>
              <w:top w:val="single" w:sz="4" w:space="0" w:color="BCBEC0"/>
              <w:left w:val="single" w:sz="4" w:space="0" w:color="BCBEC0"/>
              <w:bottom w:val="single" w:sz="4" w:space="0" w:color="BCBEC0"/>
              <w:right w:val="single" w:sz="4" w:space="0" w:color="BCBEC0"/>
            </w:tcBorders>
            <w:shd w:val="clear" w:color="auto" w:fill="F2F7FF"/>
          </w:tcPr>
          <w:p w14:paraId="5964FE93" w14:textId="77777777" w:rsidR="008B5D5B" w:rsidRPr="00767539" w:rsidRDefault="000B25AA">
            <w:pPr>
              <w:pStyle w:val="TableParagraph"/>
              <w:kinsoku w:val="0"/>
              <w:overflowPunct w:val="0"/>
              <w:spacing w:before="134"/>
              <w:ind w:left="167"/>
              <w:rPr>
                <w:i/>
                <w:iCs/>
                <w:spacing w:val="-4"/>
                <w:sz w:val="18"/>
                <w:szCs w:val="18"/>
              </w:rPr>
            </w:pPr>
            <w:r w:rsidRPr="00767539">
              <w:rPr>
                <w:i/>
                <w:iCs/>
                <w:sz w:val="18"/>
                <w:szCs w:val="18"/>
              </w:rPr>
              <w:t>Auto-</w:t>
            </w:r>
            <w:r w:rsidRPr="00767539">
              <w:rPr>
                <w:i/>
                <w:iCs/>
                <w:spacing w:val="-4"/>
                <w:sz w:val="18"/>
                <w:szCs w:val="18"/>
              </w:rPr>
              <w:t>fill</w:t>
            </w:r>
          </w:p>
        </w:tc>
        <w:tc>
          <w:tcPr>
            <w:tcW w:w="2042" w:type="dxa"/>
            <w:tcBorders>
              <w:top w:val="single" w:sz="4" w:space="0" w:color="BCBEC0"/>
              <w:left w:val="single" w:sz="4" w:space="0" w:color="BCBEC0"/>
              <w:bottom w:val="single" w:sz="4" w:space="0" w:color="BCBEC0"/>
              <w:right w:val="single" w:sz="4" w:space="0" w:color="BCBEC0"/>
            </w:tcBorders>
          </w:tcPr>
          <w:p w14:paraId="128733AF" w14:textId="77777777" w:rsidR="008B5D5B" w:rsidRPr="00767539" w:rsidRDefault="000B25AA">
            <w:pPr>
              <w:pStyle w:val="TableParagraph"/>
              <w:kinsoku w:val="0"/>
              <w:overflowPunct w:val="0"/>
              <w:spacing w:before="110"/>
              <w:ind w:left="167"/>
              <w:rPr>
                <w:b/>
                <w:bCs/>
                <w:spacing w:val="-2"/>
                <w:sz w:val="18"/>
                <w:szCs w:val="18"/>
              </w:rPr>
            </w:pPr>
            <w:r w:rsidRPr="00767539">
              <w:rPr>
                <w:b/>
                <w:bCs/>
                <w:sz w:val="18"/>
                <w:szCs w:val="18"/>
              </w:rPr>
              <w:t>Duration</w:t>
            </w:r>
            <w:r w:rsidRPr="00767539">
              <w:rPr>
                <w:b/>
                <w:bCs/>
                <w:spacing w:val="14"/>
                <w:sz w:val="18"/>
                <w:szCs w:val="18"/>
              </w:rPr>
              <w:t xml:space="preserve"> </w:t>
            </w:r>
            <w:r w:rsidRPr="00767539">
              <w:rPr>
                <w:b/>
                <w:bCs/>
                <w:sz w:val="18"/>
                <w:szCs w:val="18"/>
              </w:rPr>
              <w:t>(In</w:t>
            </w:r>
            <w:r w:rsidRPr="00767539">
              <w:rPr>
                <w:b/>
                <w:bCs/>
                <w:spacing w:val="11"/>
                <w:sz w:val="18"/>
                <w:szCs w:val="18"/>
              </w:rPr>
              <w:t xml:space="preserve"> </w:t>
            </w:r>
            <w:r w:rsidRPr="00767539">
              <w:rPr>
                <w:b/>
                <w:bCs/>
                <w:spacing w:val="-2"/>
                <w:sz w:val="18"/>
                <w:szCs w:val="18"/>
              </w:rPr>
              <w:t>month)</w:t>
            </w:r>
          </w:p>
        </w:tc>
        <w:tc>
          <w:tcPr>
            <w:tcW w:w="1739" w:type="dxa"/>
            <w:tcBorders>
              <w:top w:val="single" w:sz="4" w:space="0" w:color="BCBEC0"/>
              <w:left w:val="single" w:sz="4" w:space="0" w:color="BCBEC0"/>
              <w:bottom w:val="single" w:sz="4" w:space="0" w:color="BCBEC0"/>
              <w:right w:val="single" w:sz="4" w:space="0" w:color="BCBEC0"/>
            </w:tcBorders>
            <w:shd w:val="clear" w:color="auto" w:fill="F2F7FF"/>
          </w:tcPr>
          <w:p w14:paraId="67D671BA" w14:textId="77777777" w:rsidR="008B5D5B" w:rsidRPr="00767539" w:rsidRDefault="000B25AA">
            <w:pPr>
              <w:pStyle w:val="TableParagraph"/>
              <w:kinsoku w:val="0"/>
              <w:overflowPunct w:val="0"/>
              <w:spacing w:before="134"/>
              <w:ind w:right="31"/>
              <w:jc w:val="center"/>
              <w:rPr>
                <w:i/>
                <w:iCs/>
                <w:spacing w:val="-4"/>
                <w:sz w:val="18"/>
                <w:szCs w:val="18"/>
              </w:rPr>
            </w:pPr>
            <w:r w:rsidRPr="00767539">
              <w:rPr>
                <w:i/>
                <w:iCs/>
                <w:sz w:val="18"/>
                <w:szCs w:val="18"/>
              </w:rPr>
              <w:t>Select from</w:t>
            </w:r>
            <w:r w:rsidRPr="00767539">
              <w:rPr>
                <w:i/>
                <w:iCs/>
                <w:spacing w:val="1"/>
                <w:sz w:val="18"/>
                <w:szCs w:val="18"/>
              </w:rPr>
              <w:t xml:space="preserve"> </w:t>
            </w:r>
            <w:r w:rsidRPr="00767539">
              <w:rPr>
                <w:i/>
                <w:iCs/>
                <w:sz w:val="18"/>
                <w:szCs w:val="18"/>
              </w:rPr>
              <w:t>a</w:t>
            </w:r>
            <w:r w:rsidRPr="00767539">
              <w:rPr>
                <w:i/>
                <w:iCs/>
                <w:spacing w:val="1"/>
                <w:sz w:val="18"/>
                <w:szCs w:val="18"/>
              </w:rPr>
              <w:t xml:space="preserve"> </w:t>
            </w:r>
            <w:r w:rsidRPr="00767539">
              <w:rPr>
                <w:i/>
                <w:iCs/>
                <w:spacing w:val="-4"/>
                <w:sz w:val="18"/>
                <w:szCs w:val="18"/>
              </w:rPr>
              <w:t>list</w:t>
            </w:r>
          </w:p>
        </w:tc>
      </w:tr>
      <w:tr w:rsidR="008B5D5B" w14:paraId="4D4CA8BA" w14:textId="77777777">
        <w:trPr>
          <w:trHeight w:val="467"/>
        </w:trPr>
        <w:tc>
          <w:tcPr>
            <w:tcW w:w="2098" w:type="dxa"/>
            <w:tcBorders>
              <w:top w:val="single" w:sz="4" w:space="0" w:color="BCBEC0"/>
              <w:left w:val="single" w:sz="4" w:space="0" w:color="BCBEC0"/>
              <w:bottom w:val="single" w:sz="4" w:space="0" w:color="BCBEC0"/>
              <w:right w:val="single" w:sz="4" w:space="0" w:color="BCBEC0"/>
            </w:tcBorders>
          </w:tcPr>
          <w:p w14:paraId="2D0F7179" w14:textId="77777777" w:rsidR="008B5D5B" w:rsidRPr="00767539" w:rsidRDefault="000B25AA">
            <w:pPr>
              <w:pStyle w:val="TableParagraph"/>
              <w:kinsoku w:val="0"/>
              <w:overflowPunct w:val="0"/>
              <w:spacing w:before="110"/>
              <w:ind w:left="170"/>
              <w:rPr>
                <w:b/>
                <w:bCs/>
                <w:i/>
                <w:iCs/>
                <w:spacing w:val="-2"/>
                <w:sz w:val="18"/>
                <w:szCs w:val="18"/>
              </w:rPr>
            </w:pPr>
            <w:r w:rsidRPr="00767539">
              <w:rPr>
                <w:b/>
                <w:bCs/>
                <w:sz w:val="18"/>
                <w:szCs w:val="18"/>
              </w:rPr>
              <w:t>Duration</w:t>
            </w:r>
            <w:r w:rsidRPr="00767539">
              <w:rPr>
                <w:b/>
                <w:bCs/>
                <w:spacing w:val="14"/>
                <w:sz w:val="18"/>
                <w:szCs w:val="18"/>
              </w:rPr>
              <w:t xml:space="preserve"> </w:t>
            </w:r>
            <w:r w:rsidRPr="00767539">
              <w:rPr>
                <w:b/>
                <w:bCs/>
                <w:i/>
                <w:iCs/>
                <w:sz w:val="18"/>
                <w:szCs w:val="18"/>
              </w:rPr>
              <w:t>(In</w:t>
            </w:r>
            <w:r w:rsidRPr="00767539">
              <w:rPr>
                <w:b/>
                <w:bCs/>
                <w:i/>
                <w:iCs/>
                <w:spacing w:val="11"/>
                <w:sz w:val="18"/>
                <w:szCs w:val="18"/>
              </w:rPr>
              <w:t xml:space="preserve"> </w:t>
            </w:r>
            <w:r w:rsidRPr="00767539">
              <w:rPr>
                <w:b/>
                <w:bCs/>
                <w:i/>
                <w:iCs/>
                <w:spacing w:val="-2"/>
                <w:sz w:val="18"/>
                <w:szCs w:val="18"/>
              </w:rPr>
              <w:t>month)</w:t>
            </w:r>
          </w:p>
        </w:tc>
        <w:tc>
          <w:tcPr>
            <w:tcW w:w="2950" w:type="dxa"/>
            <w:gridSpan w:val="2"/>
            <w:tcBorders>
              <w:top w:val="single" w:sz="4" w:space="0" w:color="BCBEC0"/>
              <w:left w:val="single" w:sz="4" w:space="0" w:color="BCBEC0"/>
              <w:bottom w:val="single" w:sz="4" w:space="0" w:color="BCBEC0"/>
              <w:right w:val="single" w:sz="4" w:space="0" w:color="BCBEC0"/>
            </w:tcBorders>
            <w:shd w:val="clear" w:color="auto" w:fill="F2F7FF"/>
          </w:tcPr>
          <w:p w14:paraId="4480F191" w14:textId="77777777" w:rsidR="008B5D5B" w:rsidRPr="00767539" w:rsidRDefault="000B25AA">
            <w:pPr>
              <w:pStyle w:val="TableParagraph"/>
              <w:kinsoku w:val="0"/>
              <w:overflowPunct w:val="0"/>
              <w:spacing w:before="134"/>
              <w:ind w:left="169"/>
              <w:rPr>
                <w:i/>
                <w:iCs/>
                <w:spacing w:val="-4"/>
                <w:sz w:val="18"/>
                <w:szCs w:val="18"/>
              </w:rPr>
            </w:pPr>
            <w:r w:rsidRPr="00767539">
              <w:rPr>
                <w:i/>
                <w:iCs/>
                <w:sz w:val="18"/>
                <w:szCs w:val="18"/>
              </w:rPr>
              <w:t>Auto-</w:t>
            </w:r>
            <w:r w:rsidRPr="00767539">
              <w:rPr>
                <w:i/>
                <w:iCs/>
                <w:spacing w:val="-4"/>
                <w:sz w:val="18"/>
                <w:szCs w:val="18"/>
              </w:rPr>
              <w:t>fill</w:t>
            </w:r>
          </w:p>
        </w:tc>
        <w:tc>
          <w:tcPr>
            <w:tcW w:w="3290" w:type="dxa"/>
            <w:gridSpan w:val="2"/>
            <w:tcBorders>
              <w:top w:val="single" w:sz="4" w:space="0" w:color="BCBEC0"/>
              <w:left w:val="single" w:sz="4" w:space="0" w:color="BCBEC0"/>
              <w:bottom w:val="single" w:sz="4" w:space="0" w:color="BCBEC0"/>
              <w:right w:val="single" w:sz="4" w:space="0" w:color="BCBEC0"/>
            </w:tcBorders>
          </w:tcPr>
          <w:p w14:paraId="21C033E0" w14:textId="77777777" w:rsidR="008B5D5B" w:rsidRPr="00767539" w:rsidRDefault="000B25AA">
            <w:pPr>
              <w:pStyle w:val="TableParagraph"/>
              <w:kinsoku w:val="0"/>
              <w:overflowPunct w:val="0"/>
              <w:spacing w:before="134"/>
              <w:ind w:left="167"/>
              <w:rPr>
                <w:b/>
                <w:bCs/>
                <w:spacing w:val="-2"/>
                <w:sz w:val="18"/>
                <w:szCs w:val="18"/>
              </w:rPr>
            </w:pPr>
            <w:r w:rsidRPr="00767539">
              <w:rPr>
                <w:b/>
                <w:bCs/>
                <w:spacing w:val="-4"/>
                <w:sz w:val="18"/>
                <w:szCs w:val="18"/>
              </w:rPr>
              <w:t xml:space="preserve">Lead </w:t>
            </w:r>
            <w:r w:rsidRPr="00767539">
              <w:rPr>
                <w:b/>
                <w:bCs/>
                <w:spacing w:val="-2"/>
                <w:sz w:val="18"/>
                <w:szCs w:val="18"/>
              </w:rPr>
              <w:t>Beneficiary</w:t>
            </w:r>
          </w:p>
        </w:tc>
        <w:tc>
          <w:tcPr>
            <w:tcW w:w="1739" w:type="dxa"/>
            <w:tcBorders>
              <w:top w:val="single" w:sz="4" w:space="0" w:color="BCBEC0"/>
              <w:left w:val="single" w:sz="4" w:space="0" w:color="BCBEC0"/>
              <w:bottom w:val="single" w:sz="4" w:space="0" w:color="BCBEC0"/>
              <w:right w:val="single" w:sz="4" w:space="0" w:color="BCBEC0"/>
            </w:tcBorders>
            <w:shd w:val="clear" w:color="auto" w:fill="F2F7FF"/>
          </w:tcPr>
          <w:p w14:paraId="6592D6F0" w14:textId="77777777" w:rsidR="008B5D5B" w:rsidRPr="00767539" w:rsidRDefault="000B25AA">
            <w:pPr>
              <w:pStyle w:val="TableParagraph"/>
              <w:kinsoku w:val="0"/>
              <w:overflowPunct w:val="0"/>
              <w:spacing w:before="134"/>
              <w:ind w:right="31"/>
              <w:jc w:val="center"/>
              <w:rPr>
                <w:i/>
                <w:iCs/>
                <w:spacing w:val="-4"/>
                <w:sz w:val="18"/>
                <w:szCs w:val="18"/>
              </w:rPr>
            </w:pPr>
            <w:r w:rsidRPr="00767539">
              <w:rPr>
                <w:i/>
                <w:iCs/>
                <w:sz w:val="18"/>
                <w:szCs w:val="18"/>
              </w:rPr>
              <w:t>Select from</w:t>
            </w:r>
            <w:r w:rsidRPr="00767539">
              <w:rPr>
                <w:i/>
                <w:iCs/>
                <w:spacing w:val="1"/>
                <w:sz w:val="18"/>
                <w:szCs w:val="18"/>
              </w:rPr>
              <w:t xml:space="preserve"> </w:t>
            </w:r>
            <w:r w:rsidRPr="00767539">
              <w:rPr>
                <w:i/>
                <w:iCs/>
                <w:sz w:val="18"/>
                <w:szCs w:val="18"/>
              </w:rPr>
              <w:t>a</w:t>
            </w:r>
            <w:r w:rsidRPr="00767539">
              <w:rPr>
                <w:i/>
                <w:iCs/>
                <w:spacing w:val="1"/>
                <w:sz w:val="18"/>
                <w:szCs w:val="18"/>
              </w:rPr>
              <w:t xml:space="preserve"> </w:t>
            </w:r>
            <w:r w:rsidRPr="00767539">
              <w:rPr>
                <w:i/>
                <w:iCs/>
                <w:spacing w:val="-4"/>
                <w:sz w:val="18"/>
                <w:szCs w:val="18"/>
              </w:rPr>
              <w:t>list</w:t>
            </w:r>
          </w:p>
        </w:tc>
      </w:tr>
      <w:tr w:rsidR="008B5D5B" w14:paraId="4A6DF449" w14:textId="77777777">
        <w:trPr>
          <w:trHeight w:val="467"/>
        </w:trPr>
        <w:tc>
          <w:tcPr>
            <w:tcW w:w="2098" w:type="dxa"/>
            <w:tcBorders>
              <w:top w:val="single" w:sz="4" w:space="0" w:color="BCBEC0"/>
              <w:left w:val="single" w:sz="4" w:space="0" w:color="BCBEC0"/>
              <w:bottom w:val="single" w:sz="4" w:space="0" w:color="BCBEC0"/>
              <w:right w:val="single" w:sz="4" w:space="0" w:color="BCBEC0"/>
            </w:tcBorders>
          </w:tcPr>
          <w:p w14:paraId="10F1C4DC" w14:textId="77777777" w:rsidR="008B5D5B" w:rsidRPr="00767539" w:rsidRDefault="000B25AA">
            <w:pPr>
              <w:pStyle w:val="TableParagraph"/>
              <w:kinsoku w:val="0"/>
              <w:overflowPunct w:val="0"/>
              <w:spacing w:before="110"/>
              <w:ind w:left="170"/>
              <w:rPr>
                <w:b/>
                <w:bCs/>
                <w:spacing w:val="-2"/>
                <w:sz w:val="18"/>
                <w:szCs w:val="18"/>
              </w:rPr>
            </w:pPr>
            <w:r w:rsidRPr="00767539">
              <w:rPr>
                <w:b/>
                <w:bCs/>
                <w:spacing w:val="-2"/>
                <w:sz w:val="18"/>
                <w:szCs w:val="18"/>
              </w:rPr>
              <w:t>Objectives</w:t>
            </w:r>
          </w:p>
        </w:tc>
        <w:tc>
          <w:tcPr>
            <w:tcW w:w="7979" w:type="dxa"/>
            <w:gridSpan w:val="5"/>
            <w:tcBorders>
              <w:top w:val="single" w:sz="4" w:space="0" w:color="BCBEC0"/>
              <w:left w:val="single" w:sz="4" w:space="0" w:color="BCBEC0"/>
              <w:bottom w:val="single" w:sz="4" w:space="0" w:color="BCBEC0"/>
              <w:right w:val="single" w:sz="4" w:space="0" w:color="BCBEC0"/>
            </w:tcBorders>
            <w:shd w:val="clear" w:color="auto" w:fill="F2F7FF"/>
          </w:tcPr>
          <w:p w14:paraId="2619E4DF" w14:textId="77777777" w:rsidR="008B5D5B" w:rsidRPr="00767539" w:rsidRDefault="000B25AA">
            <w:pPr>
              <w:pStyle w:val="TableParagraph"/>
              <w:kinsoku w:val="0"/>
              <w:overflowPunct w:val="0"/>
              <w:spacing w:before="134"/>
              <w:ind w:left="169"/>
              <w:rPr>
                <w:i/>
                <w:iCs/>
                <w:spacing w:val="-2"/>
                <w:sz w:val="18"/>
                <w:szCs w:val="18"/>
              </w:rPr>
            </w:pPr>
            <w:r w:rsidRPr="00767539">
              <w:rPr>
                <w:i/>
                <w:iCs/>
                <w:sz w:val="18"/>
                <w:szCs w:val="18"/>
              </w:rPr>
              <w:t>Enter</w:t>
            </w:r>
            <w:r w:rsidRPr="00767539">
              <w:rPr>
                <w:i/>
                <w:iCs/>
                <w:spacing w:val="-1"/>
                <w:sz w:val="18"/>
                <w:szCs w:val="18"/>
              </w:rPr>
              <w:t xml:space="preserve"> </w:t>
            </w:r>
            <w:r w:rsidRPr="00767539">
              <w:rPr>
                <w:i/>
                <w:iCs/>
                <w:sz w:val="18"/>
                <w:szCs w:val="18"/>
              </w:rPr>
              <w:t>the</w:t>
            </w:r>
            <w:r w:rsidRPr="00767539">
              <w:rPr>
                <w:i/>
                <w:iCs/>
                <w:spacing w:val="-1"/>
                <w:sz w:val="18"/>
                <w:szCs w:val="18"/>
              </w:rPr>
              <w:t xml:space="preserve"> </w:t>
            </w:r>
            <w:r w:rsidRPr="00767539">
              <w:rPr>
                <w:i/>
                <w:iCs/>
                <w:sz w:val="18"/>
                <w:szCs w:val="18"/>
              </w:rPr>
              <w:t>specific</w:t>
            </w:r>
            <w:r w:rsidRPr="00767539">
              <w:rPr>
                <w:i/>
                <w:iCs/>
                <w:spacing w:val="-1"/>
                <w:sz w:val="18"/>
                <w:szCs w:val="18"/>
              </w:rPr>
              <w:t xml:space="preserve"> </w:t>
            </w:r>
            <w:r w:rsidRPr="00767539">
              <w:rPr>
                <w:i/>
                <w:iCs/>
                <w:sz w:val="18"/>
                <w:szCs w:val="18"/>
              </w:rPr>
              <w:t>objectives</w:t>
            </w:r>
            <w:r w:rsidRPr="00767539">
              <w:rPr>
                <w:i/>
                <w:iCs/>
                <w:spacing w:val="-1"/>
                <w:sz w:val="18"/>
                <w:szCs w:val="18"/>
              </w:rPr>
              <w:t xml:space="preserve"> </w:t>
            </w:r>
            <w:r w:rsidRPr="00767539">
              <w:rPr>
                <w:i/>
                <w:iCs/>
                <w:sz w:val="18"/>
                <w:szCs w:val="18"/>
              </w:rPr>
              <w:t>to</w:t>
            </w:r>
            <w:r w:rsidRPr="00767539">
              <w:rPr>
                <w:i/>
                <w:iCs/>
                <w:spacing w:val="-1"/>
                <w:sz w:val="18"/>
                <w:szCs w:val="18"/>
              </w:rPr>
              <w:t xml:space="preserve"> </w:t>
            </w:r>
            <w:r w:rsidRPr="00767539">
              <w:rPr>
                <w:i/>
                <w:iCs/>
                <w:sz w:val="18"/>
                <w:szCs w:val="18"/>
              </w:rPr>
              <w:t>which this</w:t>
            </w:r>
            <w:r w:rsidRPr="00767539">
              <w:rPr>
                <w:i/>
                <w:iCs/>
                <w:spacing w:val="-1"/>
                <w:sz w:val="18"/>
                <w:szCs w:val="18"/>
              </w:rPr>
              <w:t xml:space="preserve"> </w:t>
            </w:r>
            <w:r w:rsidRPr="00767539">
              <w:rPr>
                <w:i/>
                <w:iCs/>
                <w:sz w:val="18"/>
                <w:szCs w:val="18"/>
              </w:rPr>
              <w:t>Work</w:t>
            </w:r>
            <w:r w:rsidRPr="00767539">
              <w:rPr>
                <w:i/>
                <w:iCs/>
                <w:spacing w:val="-1"/>
                <w:sz w:val="18"/>
                <w:szCs w:val="18"/>
              </w:rPr>
              <w:t xml:space="preserve"> </w:t>
            </w:r>
            <w:r w:rsidRPr="00767539">
              <w:rPr>
                <w:i/>
                <w:iCs/>
                <w:sz w:val="18"/>
                <w:szCs w:val="18"/>
              </w:rPr>
              <w:t>Package</w:t>
            </w:r>
            <w:r w:rsidRPr="00767539">
              <w:rPr>
                <w:i/>
                <w:iCs/>
                <w:spacing w:val="-1"/>
                <w:sz w:val="18"/>
                <w:szCs w:val="18"/>
              </w:rPr>
              <w:t xml:space="preserve"> </w:t>
            </w:r>
            <w:r w:rsidRPr="00767539">
              <w:rPr>
                <w:i/>
                <w:iCs/>
                <w:sz w:val="18"/>
                <w:szCs w:val="18"/>
              </w:rPr>
              <w:t>is</w:t>
            </w:r>
            <w:r w:rsidRPr="00767539">
              <w:rPr>
                <w:i/>
                <w:iCs/>
                <w:spacing w:val="-1"/>
                <w:sz w:val="18"/>
                <w:szCs w:val="18"/>
              </w:rPr>
              <w:t xml:space="preserve"> </w:t>
            </w:r>
            <w:r w:rsidRPr="00767539">
              <w:rPr>
                <w:i/>
                <w:iCs/>
                <w:spacing w:val="-2"/>
                <w:sz w:val="18"/>
                <w:szCs w:val="18"/>
              </w:rPr>
              <w:t>linked.</w:t>
            </w:r>
          </w:p>
        </w:tc>
      </w:tr>
    </w:tbl>
    <w:p w14:paraId="774173FA" w14:textId="77777777" w:rsidR="008B5D5B" w:rsidRDefault="00767539">
      <w:pPr>
        <w:pStyle w:val="BodyText"/>
        <w:kinsoku w:val="0"/>
        <w:overflowPunct w:val="0"/>
        <w:spacing w:before="11"/>
        <w:rPr>
          <w:sz w:val="19"/>
          <w:szCs w:val="19"/>
        </w:rPr>
      </w:pPr>
      <w:r>
        <w:rPr>
          <w:noProof/>
        </w:rPr>
        <mc:AlternateContent>
          <mc:Choice Requires="wps">
            <w:drawing>
              <wp:anchor distT="0" distB="0" distL="0" distR="0" simplePos="0" relativeHeight="251649536" behindDoc="0" locked="0" layoutInCell="0" allowOverlap="1" wp14:anchorId="105FFDF9" wp14:editId="4D9EF4CD">
                <wp:simplePos x="0" y="0"/>
                <wp:positionH relativeFrom="page">
                  <wp:posOffset>575945</wp:posOffset>
                </wp:positionH>
                <wp:positionV relativeFrom="paragraph">
                  <wp:posOffset>161290</wp:posOffset>
                </wp:positionV>
                <wp:extent cx="6402070" cy="2016125"/>
                <wp:effectExtent l="0" t="0" r="0" b="0"/>
                <wp:wrapTopAndBottom/>
                <wp:docPr id="3586297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2070" cy="2016125"/>
                        </a:xfrm>
                        <a:prstGeom prst="rect">
                          <a:avLst/>
                        </a:prstGeom>
                        <a:solidFill>
                          <a:srgbClr val="F2F7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5B24B" w14:textId="77777777" w:rsidR="008B5D5B" w:rsidRDefault="000B25AA">
                            <w:pPr>
                              <w:pStyle w:val="BodyText"/>
                              <w:kinsoku w:val="0"/>
                              <w:overflowPunct w:val="0"/>
                              <w:spacing w:before="139"/>
                              <w:ind w:left="170"/>
                              <w:rPr>
                                <w:b/>
                                <w:bCs/>
                                <w:color w:val="000000"/>
                                <w:spacing w:val="-2"/>
                              </w:rPr>
                            </w:pPr>
                            <w:r>
                              <w:rPr>
                                <w:b/>
                                <w:bCs/>
                                <w:color w:val="000000"/>
                                <w:spacing w:val="-2"/>
                              </w:rPr>
                              <w:t>Deliverables</w:t>
                            </w:r>
                          </w:p>
                          <w:p w14:paraId="14C5B300" w14:textId="77777777" w:rsidR="008B5D5B" w:rsidRDefault="000B25AA">
                            <w:pPr>
                              <w:pStyle w:val="BodyText"/>
                              <w:kinsoku w:val="0"/>
                              <w:overflowPunct w:val="0"/>
                              <w:spacing w:before="89" w:line="278" w:lineRule="auto"/>
                              <w:ind w:left="170"/>
                              <w:rPr>
                                <w:color w:val="000000"/>
                                <w:spacing w:val="-2"/>
                              </w:rPr>
                            </w:pPr>
                            <w:r>
                              <w:rPr>
                                <w:color w:val="000000"/>
                              </w:rPr>
                              <w:t>A</w:t>
                            </w:r>
                            <w:r>
                              <w:rPr>
                                <w:color w:val="000000"/>
                                <w:spacing w:val="40"/>
                              </w:rPr>
                              <w:t xml:space="preserve"> </w:t>
                            </w:r>
                            <w:r>
                              <w:rPr>
                                <w:color w:val="000000"/>
                              </w:rPr>
                              <w:t>deliverable</w:t>
                            </w:r>
                            <w:r>
                              <w:rPr>
                                <w:color w:val="000000"/>
                                <w:spacing w:val="40"/>
                              </w:rPr>
                              <w:t xml:space="preserve"> </w:t>
                            </w:r>
                            <w:r>
                              <w:rPr>
                                <w:color w:val="000000"/>
                              </w:rPr>
                              <w:t>is</w:t>
                            </w:r>
                            <w:r>
                              <w:rPr>
                                <w:color w:val="000000"/>
                                <w:spacing w:val="40"/>
                              </w:rPr>
                              <w:t xml:space="preserve"> </w:t>
                            </w:r>
                            <w:r>
                              <w:rPr>
                                <w:color w:val="000000"/>
                              </w:rPr>
                              <w:t>a</w:t>
                            </w:r>
                            <w:r>
                              <w:rPr>
                                <w:color w:val="000000"/>
                                <w:spacing w:val="40"/>
                              </w:rPr>
                              <w:t xml:space="preserve"> </w:t>
                            </w:r>
                            <w:r>
                              <w:rPr>
                                <w:color w:val="000000"/>
                              </w:rPr>
                              <w:t>tangible</w:t>
                            </w:r>
                            <w:r>
                              <w:rPr>
                                <w:color w:val="000000"/>
                                <w:spacing w:val="40"/>
                              </w:rPr>
                              <w:t xml:space="preserve"> </w:t>
                            </w:r>
                            <w:r>
                              <w:rPr>
                                <w:color w:val="000000"/>
                              </w:rPr>
                              <w:t>result</w:t>
                            </w:r>
                            <w:r>
                              <w:rPr>
                                <w:color w:val="000000"/>
                                <w:spacing w:val="40"/>
                              </w:rPr>
                              <w:t xml:space="preserve"> </w:t>
                            </w:r>
                            <w:r>
                              <w:rPr>
                                <w:color w:val="000000"/>
                              </w:rPr>
                              <w:t>produced</w:t>
                            </w:r>
                            <w:r>
                              <w:rPr>
                                <w:color w:val="000000"/>
                                <w:spacing w:val="40"/>
                              </w:rPr>
                              <w:t xml:space="preserve"> </w:t>
                            </w:r>
                            <w:r>
                              <w:rPr>
                                <w:color w:val="000000"/>
                              </w:rPr>
                              <w:t>within</w:t>
                            </w:r>
                            <w:r>
                              <w:rPr>
                                <w:color w:val="000000"/>
                                <w:spacing w:val="40"/>
                              </w:rPr>
                              <w:t xml:space="preserve"> </w:t>
                            </w:r>
                            <w:r>
                              <w:rPr>
                                <w:color w:val="000000"/>
                              </w:rPr>
                              <w:t>a</w:t>
                            </w:r>
                            <w:r>
                              <w:rPr>
                                <w:color w:val="000000"/>
                                <w:spacing w:val="40"/>
                              </w:rPr>
                              <w:t xml:space="preserve"> </w:t>
                            </w:r>
                            <w:r>
                              <w:rPr>
                                <w:color w:val="000000"/>
                              </w:rPr>
                              <w:t>Work</w:t>
                            </w:r>
                            <w:r>
                              <w:rPr>
                                <w:color w:val="000000"/>
                                <w:spacing w:val="40"/>
                              </w:rPr>
                              <w:t xml:space="preserve"> </w:t>
                            </w:r>
                            <w:r>
                              <w:rPr>
                                <w:color w:val="000000"/>
                              </w:rPr>
                              <w:t>Package</w:t>
                            </w:r>
                            <w:r>
                              <w:rPr>
                                <w:color w:val="000000"/>
                                <w:spacing w:val="40"/>
                              </w:rPr>
                              <w:t xml:space="preserve"> </w:t>
                            </w:r>
                            <w:r>
                              <w:rPr>
                                <w:color w:val="000000"/>
                              </w:rPr>
                              <w:t>(WP)</w:t>
                            </w:r>
                            <w:r>
                              <w:rPr>
                                <w:color w:val="000000"/>
                                <w:spacing w:val="40"/>
                              </w:rPr>
                              <w:t xml:space="preserve"> </w:t>
                            </w:r>
                            <w:r>
                              <w:rPr>
                                <w:color w:val="000000"/>
                              </w:rPr>
                              <w:t>and</w:t>
                            </w:r>
                            <w:r>
                              <w:rPr>
                                <w:color w:val="000000"/>
                                <w:spacing w:val="40"/>
                              </w:rPr>
                              <w:t xml:space="preserve"> </w:t>
                            </w:r>
                            <w:r>
                              <w:rPr>
                                <w:color w:val="000000"/>
                              </w:rPr>
                              <w:t>is</w:t>
                            </w:r>
                            <w:r>
                              <w:rPr>
                                <w:color w:val="000000"/>
                                <w:spacing w:val="40"/>
                              </w:rPr>
                              <w:t xml:space="preserve"> </w:t>
                            </w:r>
                            <w:r>
                              <w:rPr>
                                <w:color w:val="000000"/>
                              </w:rPr>
                              <w:t>the</w:t>
                            </w:r>
                            <w:r>
                              <w:rPr>
                                <w:color w:val="000000"/>
                                <w:spacing w:val="40"/>
                              </w:rPr>
                              <w:t xml:space="preserve"> </w:t>
                            </w:r>
                            <w:r>
                              <w:rPr>
                                <w:color w:val="000000"/>
                              </w:rPr>
                              <w:t>result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project</w:t>
                            </w:r>
                            <w:r>
                              <w:rPr>
                                <w:color w:val="000000"/>
                                <w:spacing w:val="40"/>
                              </w:rPr>
                              <w:t xml:space="preserve"> </w:t>
                            </w:r>
                            <w:r>
                              <w:rPr>
                                <w:color w:val="000000"/>
                              </w:rPr>
                              <w:t>activities. The</w:t>
                            </w:r>
                            <w:r>
                              <w:rPr>
                                <w:color w:val="000000"/>
                                <w:spacing w:val="25"/>
                              </w:rPr>
                              <w:t xml:space="preserve"> </w:t>
                            </w:r>
                            <w:r>
                              <w:rPr>
                                <w:color w:val="000000"/>
                              </w:rPr>
                              <w:t>deliverable</w:t>
                            </w:r>
                            <w:r>
                              <w:rPr>
                                <w:color w:val="000000"/>
                                <w:spacing w:val="26"/>
                              </w:rPr>
                              <w:t xml:space="preserve"> </w:t>
                            </w:r>
                            <w:r>
                              <w:rPr>
                                <w:color w:val="000000"/>
                              </w:rPr>
                              <w:t>should</w:t>
                            </w:r>
                            <w:r>
                              <w:rPr>
                                <w:color w:val="000000"/>
                                <w:spacing w:val="26"/>
                              </w:rPr>
                              <w:t xml:space="preserve"> </w:t>
                            </w:r>
                            <w:r>
                              <w:rPr>
                                <w:color w:val="000000"/>
                              </w:rPr>
                              <w:t>be</w:t>
                            </w:r>
                            <w:r>
                              <w:rPr>
                                <w:color w:val="000000"/>
                                <w:spacing w:val="25"/>
                              </w:rPr>
                              <w:t xml:space="preserve"> </w:t>
                            </w:r>
                            <w:r>
                              <w:rPr>
                                <w:color w:val="000000"/>
                              </w:rPr>
                              <w:t>established</w:t>
                            </w:r>
                            <w:r>
                              <w:rPr>
                                <w:color w:val="000000"/>
                                <w:spacing w:val="26"/>
                              </w:rPr>
                              <w:t xml:space="preserve"> </w:t>
                            </w:r>
                            <w:r>
                              <w:rPr>
                                <w:color w:val="000000"/>
                              </w:rPr>
                              <w:t>considering</w:t>
                            </w:r>
                            <w:r>
                              <w:rPr>
                                <w:color w:val="000000"/>
                                <w:spacing w:val="26"/>
                              </w:rPr>
                              <w:t xml:space="preserve"> </w:t>
                            </w:r>
                            <w:r>
                              <w:rPr>
                                <w:color w:val="000000"/>
                              </w:rPr>
                              <w:t>the</w:t>
                            </w:r>
                            <w:r>
                              <w:rPr>
                                <w:color w:val="000000"/>
                                <w:spacing w:val="26"/>
                              </w:rPr>
                              <w:t xml:space="preserve"> </w:t>
                            </w:r>
                            <w:r>
                              <w:rPr>
                                <w:color w:val="000000"/>
                              </w:rPr>
                              <w:t>outputs</w:t>
                            </w:r>
                            <w:r>
                              <w:rPr>
                                <w:color w:val="000000"/>
                                <w:spacing w:val="25"/>
                              </w:rPr>
                              <w:t xml:space="preserve"> </w:t>
                            </w:r>
                            <w:r>
                              <w:rPr>
                                <w:color w:val="000000"/>
                              </w:rPr>
                              <w:t>as</w:t>
                            </w:r>
                            <w:r>
                              <w:rPr>
                                <w:color w:val="000000"/>
                                <w:spacing w:val="26"/>
                              </w:rPr>
                              <w:t xml:space="preserve"> </w:t>
                            </w:r>
                            <w:r>
                              <w:rPr>
                                <w:color w:val="000000"/>
                              </w:rPr>
                              <w:t>specified</w:t>
                            </w:r>
                            <w:r>
                              <w:rPr>
                                <w:color w:val="000000"/>
                                <w:spacing w:val="26"/>
                              </w:rPr>
                              <w:t xml:space="preserve"> </w:t>
                            </w:r>
                            <w:r>
                              <w:rPr>
                                <w:color w:val="000000"/>
                              </w:rPr>
                              <w:t>in</w:t>
                            </w:r>
                            <w:r>
                              <w:rPr>
                                <w:color w:val="000000"/>
                                <w:spacing w:val="25"/>
                              </w:rPr>
                              <w:t xml:space="preserve"> </w:t>
                            </w:r>
                            <w:r>
                              <w:rPr>
                                <w:color w:val="000000"/>
                              </w:rPr>
                              <w:t>the</w:t>
                            </w:r>
                            <w:r>
                              <w:rPr>
                                <w:color w:val="000000"/>
                                <w:spacing w:val="26"/>
                              </w:rPr>
                              <w:t xml:space="preserve"> </w:t>
                            </w:r>
                            <w:r>
                              <w:rPr>
                                <w:color w:val="000000"/>
                              </w:rPr>
                              <w:t>Section</w:t>
                            </w:r>
                            <w:r>
                              <w:rPr>
                                <w:color w:val="000000"/>
                                <w:spacing w:val="26"/>
                              </w:rPr>
                              <w:t xml:space="preserve"> </w:t>
                            </w:r>
                            <w:r>
                              <w:rPr>
                                <w:color w:val="000000"/>
                              </w:rPr>
                              <w:t>2.2</w:t>
                            </w:r>
                            <w:r>
                              <w:rPr>
                                <w:color w:val="000000"/>
                                <w:spacing w:val="26"/>
                              </w:rPr>
                              <w:t xml:space="preserve"> </w:t>
                            </w:r>
                            <w:r>
                              <w:rPr>
                                <w:color w:val="000000"/>
                              </w:rPr>
                              <w:t>of</w:t>
                            </w:r>
                            <w:r>
                              <w:rPr>
                                <w:color w:val="000000"/>
                                <w:spacing w:val="25"/>
                              </w:rPr>
                              <w:t xml:space="preserve"> </w:t>
                            </w:r>
                            <w:r>
                              <w:rPr>
                                <w:color w:val="000000"/>
                              </w:rPr>
                              <w:t>the</w:t>
                            </w:r>
                            <w:r>
                              <w:rPr>
                                <w:color w:val="000000"/>
                                <w:spacing w:val="26"/>
                              </w:rPr>
                              <w:t xml:space="preserve"> </w:t>
                            </w:r>
                            <w:r>
                              <w:rPr>
                                <w:color w:val="000000"/>
                              </w:rPr>
                              <w:t>Call</w:t>
                            </w:r>
                            <w:r>
                              <w:rPr>
                                <w:color w:val="000000"/>
                                <w:spacing w:val="26"/>
                              </w:rPr>
                              <w:t xml:space="preserve"> </w:t>
                            </w:r>
                            <w:r>
                              <w:rPr>
                                <w:color w:val="000000"/>
                                <w:spacing w:val="-2"/>
                              </w:rPr>
                              <w:t>Conditions.</w:t>
                            </w:r>
                          </w:p>
                          <w:p w14:paraId="7F70D2F9" w14:textId="77777777" w:rsidR="008B5D5B" w:rsidRDefault="008B5D5B">
                            <w:pPr>
                              <w:pStyle w:val="BodyText"/>
                              <w:kinsoku w:val="0"/>
                              <w:overflowPunct w:val="0"/>
                              <w:spacing w:before="33"/>
                              <w:rPr>
                                <w:color w:val="000000"/>
                              </w:rPr>
                            </w:pPr>
                          </w:p>
                          <w:p w14:paraId="265AA1B4" w14:textId="77777777" w:rsidR="008B5D5B" w:rsidRDefault="000B25AA">
                            <w:pPr>
                              <w:pStyle w:val="BodyText"/>
                              <w:kinsoku w:val="0"/>
                              <w:overflowPunct w:val="0"/>
                              <w:ind w:left="170"/>
                              <w:rPr>
                                <w:color w:val="000000"/>
                                <w:spacing w:val="-2"/>
                              </w:rPr>
                            </w:pPr>
                            <w:r>
                              <w:rPr>
                                <w:color w:val="000000"/>
                              </w:rPr>
                              <w:t>Deliverable</w:t>
                            </w:r>
                            <w:r>
                              <w:rPr>
                                <w:color w:val="000000"/>
                                <w:spacing w:val="7"/>
                              </w:rPr>
                              <w:t xml:space="preserve"> </w:t>
                            </w:r>
                            <w:r>
                              <w:rPr>
                                <w:color w:val="000000"/>
                                <w:spacing w:val="-2"/>
                              </w:rPr>
                              <w:t>type:</w:t>
                            </w:r>
                          </w:p>
                          <w:p w14:paraId="7DFA4AFB" w14:textId="77777777" w:rsidR="008B5D5B" w:rsidRDefault="000B25AA">
                            <w:pPr>
                              <w:pStyle w:val="BodyText"/>
                              <w:kinsoku w:val="0"/>
                              <w:overflowPunct w:val="0"/>
                              <w:spacing w:before="33"/>
                              <w:ind w:left="170"/>
                              <w:rPr>
                                <w:color w:val="000000"/>
                                <w:spacing w:val="-2"/>
                              </w:rPr>
                            </w:pPr>
                            <w:r>
                              <w:rPr>
                                <w:color w:val="000000"/>
                              </w:rPr>
                              <w:t>R</w:t>
                            </w:r>
                            <w:r>
                              <w:rPr>
                                <w:color w:val="000000"/>
                                <w:spacing w:val="-9"/>
                              </w:rPr>
                              <w:t xml:space="preserve"> </w:t>
                            </w:r>
                            <w:r>
                              <w:rPr>
                                <w:color w:val="000000"/>
                              </w:rPr>
                              <w:t>—</w:t>
                            </w:r>
                            <w:r>
                              <w:rPr>
                                <w:color w:val="000000"/>
                                <w:spacing w:val="-9"/>
                              </w:rPr>
                              <w:t xml:space="preserve"> </w:t>
                            </w:r>
                            <w:r>
                              <w:rPr>
                                <w:color w:val="000000"/>
                              </w:rPr>
                              <w:t>Document,</w:t>
                            </w:r>
                            <w:r>
                              <w:rPr>
                                <w:color w:val="000000"/>
                                <w:spacing w:val="-9"/>
                              </w:rPr>
                              <w:t xml:space="preserve"> </w:t>
                            </w:r>
                            <w:r>
                              <w:rPr>
                                <w:color w:val="000000"/>
                                <w:spacing w:val="-2"/>
                              </w:rPr>
                              <w:t>report</w:t>
                            </w:r>
                          </w:p>
                          <w:p w14:paraId="061B8229" w14:textId="77777777" w:rsidR="008B5D5B" w:rsidRDefault="000B25AA">
                            <w:pPr>
                              <w:pStyle w:val="BodyText"/>
                              <w:kinsoku w:val="0"/>
                              <w:overflowPunct w:val="0"/>
                              <w:spacing w:before="33" w:line="278" w:lineRule="auto"/>
                              <w:ind w:left="170" w:right="6940"/>
                              <w:rPr>
                                <w:color w:val="000000"/>
                                <w:spacing w:val="-2"/>
                              </w:rPr>
                            </w:pPr>
                            <w:r>
                              <w:rPr>
                                <w:color w:val="000000"/>
                              </w:rPr>
                              <w:t>DMP</w:t>
                            </w:r>
                            <w:r>
                              <w:rPr>
                                <w:color w:val="000000"/>
                                <w:spacing w:val="-5"/>
                              </w:rPr>
                              <w:t xml:space="preserve"> </w:t>
                            </w:r>
                            <w:r>
                              <w:rPr>
                                <w:color w:val="000000"/>
                              </w:rPr>
                              <w:t>—</w:t>
                            </w:r>
                            <w:r>
                              <w:rPr>
                                <w:color w:val="000000"/>
                                <w:spacing w:val="-5"/>
                              </w:rPr>
                              <w:t xml:space="preserve"> </w:t>
                            </w:r>
                            <w:r>
                              <w:rPr>
                                <w:color w:val="000000"/>
                              </w:rPr>
                              <w:t>Data</w:t>
                            </w:r>
                            <w:r>
                              <w:rPr>
                                <w:color w:val="000000"/>
                                <w:spacing w:val="-5"/>
                              </w:rPr>
                              <w:t xml:space="preserve"> </w:t>
                            </w:r>
                            <w:r>
                              <w:rPr>
                                <w:color w:val="000000"/>
                              </w:rPr>
                              <w:t>Management</w:t>
                            </w:r>
                            <w:r>
                              <w:rPr>
                                <w:color w:val="000000"/>
                                <w:spacing w:val="-5"/>
                              </w:rPr>
                              <w:t xml:space="preserve"> </w:t>
                            </w:r>
                            <w:r>
                              <w:rPr>
                                <w:color w:val="000000"/>
                              </w:rPr>
                              <w:t xml:space="preserve">Plan </w:t>
                            </w:r>
                            <w:r>
                              <w:rPr>
                                <w:color w:val="000000"/>
                                <w:spacing w:val="-2"/>
                              </w:rPr>
                              <w:t>Other</w:t>
                            </w:r>
                          </w:p>
                          <w:p w14:paraId="685D25D9" w14:textId="77777777" w:rsidR="008B5D5B" w:rsidRDefault="008B5D5B">
                            <w:pPr>
                              <w:pStyle w:val="BodyText"/>
                              <w:kinsoku w:val="0"/>
                              <w:overflowPunct w:val="0"/>
                              <w:spacing w:before="33"/>
                              <w:rPr>
                                <w:color w:val="000000"/>
                              </w:rPr>
                            </w:pPr>
                          </w:p>
                          <w:p w14:paraId="5881F68F" w14:textId="77777777" w:rsidR="008B5D5B" w:rsidRDefault="000B25AA">
                            <w:pPr>
                              <w:pStyle w:val="BodyText"/>
                              <w:kinsoku w:val="0"/>
                              <w:overflowPunct w:val="0"/>
                              <w:ind w:left="170"/>
                              <w:rPr>
                                <w:color w:val="000000"/>
                                <w:spacing w:val="-2"/>
                              </w:rPr>
                            </w:pPr>
                            <w:r>
                              <w:rPr>
                                <w:color w:val="000000"/>
                              </w:rPr>
                              <w:t>Dissemination</w:t>
                            </w:r>
                            <w:r>
                              <w:rPr>
                                <w:color w:val="000000"/>
                                <w:spacing w:val="31"/>
                              </w:rPr>
                              <w:t xml:space="preserve"> </w:t>
                            </w:r>
                            <w:r>
                              <w:rPr>
                                <w:color w:val="000000"/>
                                <w:spacing w:val="-2"/>
                              </w:rPr>
                              <w:t>level:</w:t>
                            </w:r>
                          </w:p>
                          <w:p w14:paraId="0CDCA80A" w14:textId="77777777" w:rsidR="008B5D5B" w:rsidRDefault="000B25AA">
                            <w:pPr>
                              <w:pStyle w:val="BodyText"/>
                              <w:kinsoku w:val="0"/>
                              <w:overflowPunct w:val="0"/>
                              <w:spacing w:before="33"/>
                              <w:ind w:left="170"/>
                              <w:rPr>
                                <w:color w:val="000000"/>
                                <w:spacing w:val="-4"/>
                              </w:rPr>
                            </w:pPr>
                            <w:r>
                              <w:rPr>
                                <w:color w:val="000000"/>
                              </w:rPr>
                              <w:t>Public</w:t>
                            </w:r>
                            <w:r>
                              <w:rPr>
                                <w:color w:val="000000"/>
                                <w:spacing w:val="5"/>
                              </w:rPr>
                              <w:t xml:space="preserve"> </w:t>
                            </w:r>
                            <w:r>
                              <w:rPr>
                                <w:color w:val="000000"/>
                              </w:rPr>
                              <w:t>—</w:t>
                            </w:r>
                            <w:r>
                              <w:rPr>
                                <w:color w:val="000000"/>
                                <w:spacing w:val="7"/>
                              </w:rPr>
                              <w:t xml:space="preserve"> </w:t>
                            </w:r>
                            <w:r>
                              <w:rPr>
                                <w:color w:val="000000"/>
                              </w:rPr>
                              <w:t>fully</w:t>
                            </w:r>
                            <w:r>
                              <w:rPr>
                                <w:color w:val="000000"/>
                                <w:spacing w:val="7"/>
                              </w:rPr>
                              <w:t xml:space="preserve"> </w:t>
                            </w:r>
                            <w:r>
                              <w:rPr>
                                <w:color w:val="000000"/>
                                <w:spacing w:val="-4"/>
                              </w:rPr>
                              <w:t>open</w:t>
                            </w:r>
                          </w:p>
                          <w:p w14:paraId="0827442E" w14:textId="77777777" w:rsidR="008B5D5B" w:rsidRDefault="000B25AA">
                            <w:pPr>
                              <w:pStyle w:val="BodyText"/>
                              <w:kinsoku w:val="0"/>
                              <w:overflowPunct w:val="0"/>
                              <w:spacing w:before="33"/>
                              <w:ind w:left="170"/>
                              <w:rPr>
                                <w:color w:val="000000"/>
                                <w:spacing w:val="-5"/>
                              </w:rPr>
                            </w:pPr>
                            <w:r>
                              <w:rPr>
                                <w:color w:val="000000"/>
                              </w:rPr>
                              <w:t>Sensitive</w:t>
                            </w:r>
                            <w:r>
                              <w:rPr>
                                <w:color w:val="000000"/>
                                <w:spacing w:val="9"/>
                              </w:rPr>
                              <w:t xml:space="preserve"> </w:t>
                            </w:r>
                            <w:r>
                              <w:rPr>
                                <w:color w:val="000000"/>
                              </w:rPr>
                              <w:t>—</w:t>
                            </w:r>
                            <w:r>
                              <w:rPr>
                                <w:color w:val="000000"/>
                                <w:spacing w:val="9"/>
                              </w:rPr>
                              <w:t xml:space="preserve"> </w:t>
                            </w:r>
                            <w:r>
                              <w:rPr>
                                <w:color w:val="000000"/>
                              </w:rPr>
                              <w:t>limited</w:t>
                            </w:r>
                            <w:r>
                              <w:rPr>
                                <w:color w:val="000000"/>
                                <w:spacing w:val="9"/>
                              </w:rPr>
                              <w:t xml:space="preserve"> </w:t>
                            </w:r>
                            <w:r>
                              <w:rPr>
                                <w:color w:val="000000"/>
                              </w:rPr>
                              <w:t>under</w:t>
                            </w:r>
                            <w:r>
                              <w:rPr>
                                <w:color w:val="000000"/>
                                <w:spacing w:val="9"/>
                              </w:rPr>
                              <w:t xml:space="preserve"> </w:t>
                            </w:r>
                            <w:r>
                              <w:rPr>
                                <w:color w:val="000000"/>
                              </w:rPr>
                              <w:t>the</w:t>
                            </w:r>
                            <w:r>
                              <w:rPr>
                                <w:color w:val="000000"/>
                                <w:spacing w:val="9"/>
                              </w:rPr>
                              <w:t xml:space="preserve"> </w:t>
                            </w:r>
                            <w:r>
                              <w:rPr>
                                <w:color w:val="000000"/>
                              </w:rPr>
                              <w:t>conditions</w:t>
                            </w:r>
                            <w:r>
                              <w:rPr>
                                <w:color w:val="000000"/>
                                <w:spacing w:val="9"/>
                              </w:rPr>
                              <w:t xml:space="preserve"> </w:t>
                            </w:r>
                            <w:r>
                              <w:rPr>
                                <w:color w:val="000000"/>
                              </w:rPr>
                              <w:t>of</w:t>
                            </w:r>
                            <w:r>
                              <w:rPr>
                                <w:color w:val="000000"/>
                                <w:spacing w:val="9"/>
                              </w:rPr>
                              <w:t xml:space="preserve"> </w:t>
                            </w:r>
                            <w:r>
                              <w:rPr>
                                <w:color w:val="000000"/>
                              </w:rPr>
                              <w:t>the</w:t>
                            </w:r>
                            <w:r>
                              <w:rPr>
                                <w:color w:val="000000"/>
                                <w:spacing w:val="9"/>
                              </w:rPr>
                              <w:t xml:space="preserve"> </w:t>
                            </w:r>
                            <w:r>
                              <w:rPr>
                                <w:color w:val="000000"/>
                              </w:rPr>
                              <w:t>Grant</w:t>
                            </w:r>
                            <w:r>
                              <w:rPr>
                                <w:color w:val="000000"/>
                                <w:spacing w:val="9"/>
                              </w:rPr>
                              <w:t xml:space="preserve"> </w:t>
                            </w:r>
                            <w:r>
                              <w:rPr>
                                <w:color w:val="000000"/>
                              </w:rPr>
                              <w:t>Agreement</w:t>
                            </w:r>
                            <w:r>
                              <w:rPr>
                                <w:color w:val="000000"/>
                                <w:spacing w:val="9"/>
                              </w:rPr>
                              <w:t xml:space="preserve"> </w:t>
                            </w:r>
                            <w:r>
                              <w:rPr>
                                <w:color w:val="000000"/>
                              </w:rPr>
                              <w:t>(Article</w:t>
                            </w:r>
                            <w:r>
                              <w:rPr>
                                <w:color w:val="000000"/>
                                <w:spacing w:val="9"/>
                              </w:rPr>
                              <w:t xml:space="preserve"> </w:t>
                            </w:r>
                            <w:r>
                              <w:rPr>
                                <w:color w:val="000000"/>
                                <w:spacing w:val="-5"/>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Text Box 10" style="position:absolute;margin-left:45.35pt;margin-top:12.7pt;width:504.1pt;height:158.7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8" o:allowincell="f" fillcolor="#f2f7f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" w14:anchorId="105FFDF9">
                <v:path arrowok="t"/>
                <v:textbox inset="0,0,0,0">
                  <w:txbxContent>
                    <w:p w:rsidR="00000000" w:rsidRDefault="00000000" w14:paraId="48F5B24B" w14:textId="77777777">
                      <w:pPr>
                        <w:pStyle w:val="BodyText"/>
                        <w:kinsoku w:val="0"/>
                        <w:overflowPunct w:val="0"/>
                        <w:spacing w:before="139"/>
                        <w:ind w:left="170"/>
                        <w:rPr>
                          <w:b/>
                          <w:bCs/>
                          <w:color w:val="000000"/>
                          <w:spacing w:val="-2"/>
                        </w:rPr>
                      </w:pPr>
                      <w:r>
                        <w:rPr>
                          <w:b/>
                          <w:bCs/>
                          <w:color w:val="000000"/>
                          <w:spacing w:val="-2"/>
                        </w:rPr>
                        <w:t>Deliverables</w:t>
                      </w:r>
                    </w:p>
                    <w:p w:rsidR="00000000" w:rsidRDefault="00000000" w14:paraId="14C5B300" w14:textId="77777777">
                      <w:pPr>
                        <w:pStyle w:val="BodyText"/>
                        <w:kinsoku w:val="0"/>
                        <w:overflowPunct w:val="0"/>
                        <w:spacing w:before="89" w:line="278" w:lineRule="auto"/>
                        <w:ind w:left="170"/>
                        <w:rPr>
                          <w:color w:val="000000"/>
                          <w:spacing w:val="-2"/>
                        </w:rPr>
                      </w:pPr>
                      <w:r>
                        <w:rPr>
                          <w:color w:val="000000"/>
                        </w:rPr>
                        <w:t>A</w:t>
                      </w:r>
                      <w:r>
                        <w:rPr>
                          <w:color w:val="000000"/>
                          <w:spacing w:val="40"/>
                        </w:rPr>
                        <w:t xml:space="preserve"> </w:t>
                      </w:r>
                      <w:r>
                        <w:rPr>
                          <w:color w:val="000000"/>
                        </w:rPr>
                        <w:t>deliverable</w:t>
                      </w:r>
                      <w:r>
                        <w:rPr>
                          <w:color w:val="000000"/>
                          <w:spacing w:val="40"/>
                        </w:rPr>
                        <w:t xml:space="preserve"> </w:t>
                      </w:r>
                      <w:r>
                        <w:rPr>
                          <w:color w:val="000000"/>
                        </w:rPr>
                        <w:t>is</w:t>
                      </w:r>
                      <w:r>
                        <w:rPr>
                          <w:color w:val="000000"/>
                          <w:spacing w:val="40"/>
                        </w:rPr>
                        <w:t xml:space="preserve"> </w:t>
                      </w:r>
                      <w:r>
                        <w:rPr>
                          <w:color w:val="000000"/>
                        </w:rPr>
                        <w:t>a</w:t>
                      </w:r>
                      <w:r>
                        <w:rPr>
                          <w:color w:val="000000"/>
                          <w:spacing w:val="40"/>
                        </w:rPr>
                        <w:t xml:space="preserve"> </w:t>
                      </w:r>
                      <w:r>
                        <w:rPr>
                          <w:color w:val="000000"/>
                        </w:rPr>
                        <w:t>tangible</w:t>
                      </w:r>
                      <w:r>
                        <w:rPr>
                          <w:color w:val="000000"/>
                          <w:spacing w:val="40"/>
                        </w:rPr>
                        <w:t xml:space="preserve"> </w:t>
                      </w:r>
                      <w:r>
                        <w:rPr>
                          <w:color w:val="000000"/>
                        </w:rPr>
                        <w:t>result</w:t>
                      </w:r>
                      <w:r>
                        <w:rPr>
                          <w:color w:val="000000"/>
                          <w:spacing w:val="40"/>
                        </w:rPr>
                        <w:t xml:space="preserve"> </w:t>
                      </w:r>
                      <w:r>
                        <w:rPr>
                          <w:color w:val="000000"/>
                        </w:rPr>
                        <w:t>produced</w:t>
                      </w:r>
                      <w:r>
                        <w:rPr>
                          <w:color w:val="000000"/>
                          <w:spacing w:val="40"/>
                        </w:rPr>
                        <w:t xml:space="preserve"> </w:t>
                      </w:r>
                      <w:r>
                        <w:rPr>
                          <w:color w:val="000000"/>
                        </w:rPr>
                        <w:t>within</w:t>
                      </w:r>
                      <w:r>
                        <w:rPr>
                          <w:color w:val="000000"/>
                          <w:spacing w:val="40"/>
                        </w:rPr>
                        <w:t xml:space="preserve"> </w:t>
                      </w:r>
                      <w:r>
                        <w:rPr>
                          <w:color w:val="000000"/>
                        </w:rPr>
                        <w:t>a</w:t>
                      </w:r>
                      <w:r>
                        <w:rPr>
                          <w:color w:val="000000"/>
                          <w:spacing w:val="40"/>
                        </w:rPr>
                        <w:t xml:space="preserve"> </w:t>
                      </w:r>
                      <w:r>
                        <w:rPr>
                          <w:color w:val="000000"/>
                        </w:rPr>
                        <w:t>Work</w:t>
                      </w:r>
                      <w:r>
                        <w:rPr>
                          <w:color w:val="000000"/>
                          <w:spacing w:val="40"/>
                        </w:rPr>
                        <w:t xml:space="preserve"> </w:t>
                      </w:r>
                      <w:r>
                        <w:rPr>
                          <w:color w:val="000000"/>
                        </w:rPr>
                        <w:t>Package</w:t>
                      </w:r>
                      <w:r>
                        <w:rPr>
                          <w:color w:val="000000"/>
                          <w:spacing w:val="40"/>
                        </w:rPr>
                        <w:t xml:space="preserve"> </w:t>
                      </w:r>
                      <w:r>
                        <w:rPr>
                          <w:color w:val="000000"/>
                        </w:rPr>
                        <w:t>(WP)</w:t>
                      </w:r>
                      <w:r>
                        <w:rPr>
                          <w:color w:val="000000"/>
                          <w:spacing w:val="40"/>
                        </w:rPr>
                        <w:t xml:space="preserve"> </w:t>
                      </w:r>
                      <w:r>
                        <w:rPr>
                          <w:color w:val="000000"/>
                        </w:rPr>
                        <w:t>and</w:t>
                      </w:r>
                      <w:r>
                        <w:rPr>
                          <w:color w:val="000000"/>
                          <w:spacing w:val="40"/>
                        </w:rPr>
                        <w:t xml:space="preserve"> </w:t>
                      </w:r>
                      <w:r>
                        <w:rPr>
                          <w:color w:val="000000"/>
                        </w:rPr>
                        <w:t>is</w:t>
                      </w:r>
                      <w:r>
                        <w:rPr>
                          <w:color w:val="000000"/>
                          <w:spacing w:val="40"/>
                        </w:rPr>
                        <w:t xml:space="preserve"> </w:t>
                      </w:r>
                      <w:r>
                        <w:rPr>
                          <w:color w:val="000000"/>
                        </w:rPr>
                        <w:t>the</w:t>
                      </w:r>
                      <w:r>
                        <w:rPr>
                          <w:color w:val="000000"/>
                          <w:spacing w:val="40"/>
                        </w:rPr>
                        <w:t xml:space="preserve"> </w:t>
                      </w:r>
                      <w:r>
                        <w:rPr>
                          <w:color w:val="000000"/>
                        </w:rPr>
                        <w:t>result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project</w:t>
                      </w:r>
                      <w:r>
                        <w:rPr>
                          <w:color w:val="000000"/>
                          <w:spacing w:val="40"/>
                        </w:rPr>
                        <w:t xml:space="preserve"> </w:t>
                      </w:r>
                      <w:r>
                        <w:rPr>
                          <w:color w:val="000000"/>
                        </w:rPr>
                        <w:t>activities. The</w:t>
                      </w:r>
                      <w:r>
                        <w:rPr>
                          <w:color w:val="000000"/>
                          <w:spacing w:val="25"/>
                        </w:rPr>
                        <w:t xml:space="preserve"> </w:t>
                      </w:r>
                      <w:r>
                        <w:rPr>
                          <w:color w:val="000000"/>
                        </w:rPr>
                        <w:t>deliverable</w:t>
                      </w:r>
                      <w:r>
                        <w:rPr>
                          <w:color w:val="000000"/>
                          <w:spacing w:val="26"/>
                        </w:rPr>
                        <w:t xml:space="preserve"> </w:t>
                      </w:r>
                      <w:r>
                        <w:rPr>
                          <w:color w:val="000000"/>
                        </w:rPr>
                        <w:t>should</w:t>
                      </w:r>
                      <w:r>
                        <w:rPr>
                          <w:color w:val="000000"/>
                          <w:spacing w:val="26"/>
                        </w:rPr>
                        <w:t xml:space="preserve"> </w:t>
                      </w:r>
                      <w:r>
                        <w:rPr>
                          <w:color w:val="000000"/>
                        </w:rPr>
                        <w:t>be</w:t>
                      </w:r>
                      <w:r>
                        <w:rPr>
                          <w:color w:val="000000"/>
                          <w:spacing w:val="25"/>
                        </w:rPr>
                        <w:t xml:space="preserve"> </w:t>
                      </w:r>
                      <w:r>
                        <w:rPr>
                          <w:color w:val="000000"/>
                        </w:rPr>
                        <w:t>established</w:t>
                      </w:r>
                      <w:r>
                        <w:rPr>
                          <w:color w:val="000000"/>
                          <w:spacing w:val="26"/>
                        </w:rPr>
                        <w:t xml:space="preserve"> </w:t>
                      </w:r>
                      <w:r>
                        <w:rPr>
                          <w:color w:val="000000"/>
                        </w:rPr>
                        <w:t>considering</w:t>
                      </w:r>
                      <w:r>
                        <w:rPr>
                          <w:color w:val="000000"/>
                          <w:spacing w:val="26"/>
                        </w:rPr>
                        <w:t xml:space="preserve"> </w:t>
                      </w:r>
                      <w:r>
                        <w:rPr>
                          <w:color w:val="000000"/>
                        </w:rPr>
                        <w:t>the</w:t>
                      </w:r>
                      <w:r>
                        <w:rPr>
                          <w:color w:val="000000"/>
                          <w:spacing w:val="26"/>
                        </w:rPr>
                        <w:t xml:space="preserve"> </w:t>
                      </w:r>
                      <w:r>
                        <w:rPr>
                          <w:color w:val="000000"/>
                        </w:rPr>
                        <w:t>outputs</w:t>
                      </w:r>
                      <w:r>
                        <w:rPr>
                          <w:color w:val="000000"/>
                          <w:spacing w:val="25"/>
                        </w:rPr>
                        <w:t xml:space="preserve"> </w:t>
                      </w:r>
                      <w:r>
                        <w:rPr>
                          <w:color w:val="000000"/>
                        </w:rPr>
                        <w:t>as</w:t>
                      </w:r>
                      <w:r>
                        <w:rPr>
                          <w:color w:val="000000"/>
                          <w:spacing w:val="26"/>
                        </w:rPr>
                        <w:t xml:space="preserve"> </w:t>
                      </w:r>
                      <w:r>
                        <w:rPr>
                          <w:color w:val="000000"/>
                        </w:rPr>
                        <w:t>specified</w:t>
                      </w:r>
                      <w:r>
                        <w:rPr>
                          <w:color w:val="000000"/>
                          <w:spacing w:val="26"/>
                        </w:rPr>
                        <w:t xml:space="preserve"> </w:t>
                      </w:r>
                      <w:r>
                        <w:rPr>
                          <w:color w:val="000000"/>
                        </w:rPr>
                        <w:t>in</w:t>
                      </w:r>
                      <w:r>
                        <w:rPr>
                          <w:color w:val="000000"/>
                          <w:spacing w:val="25"/>
                        </w:rPr>
                        <w:t xml:space="preserve"> </w:t>
                      </w:r>
                      <w:r>
                        <w:rPr>
                          <w:color w:val="000000"/>
                        </w:rPr>
                        <w:t>the</w:t>
                      </w:r>
                      <w:r>
                        <w:rPr>
                          <w:color w:val="000000"/>
                          <w:spacing w:val="26"/>
                        </w:rPr>
                        <w:t xml:space="preserve"> </w:t>
                      </w:r>
                      <w:r>
                        <w:rPr>
                          <w:color w:val="000000"/>
                        </w:rPr>
                        <w:t>Section</w:t>
                      </w:r>
                      <w:r>
                        <w:rPr>
                          <w:color w:val="000000"/>
                          <w:spacing w:val="26"/>
                        </w:rPr>
                        <w:t xml:space="preserve"> </w:t>
                      </w:r>
                      <w:r>
                        <w:rPr>
                          <w:color w:val="000000"/>
                        </w:rPr>
                        <w:t>2.2</w:t>
                      </w:r>
                      <w:r>
                        <w:rPr>
                          <w:color w:val="000000"/>
                          <w:spacing w:val="26"/>
                        </w:rPr>
                        <w:t xml:space="preserve"> </w:t>
                      </w:r>
                      <w:r>
                        <w:rPr>
                          <w:color w:val="000000"/>
                        </w:rPr>
                        <w:t>of</w:t>
                      </w:r>
                      <w:r>
                        <w:rPr>
                          <w:color w:val="000000"/>
                          <w:spacing w:val="25"/>
                        </w:rPr>
                        <w:t xml:space="preserve"> </w:t>
                      </w:r>
                      <w:r>
                        <w:rPr>
                          <w:color w:val="000000"/>
                        </w:rPr>
                        <w:t>the</w:t>
                      </w:r>
                      <w:r>
                        <w:rPr>
                          <w:color w:val="000000"/>
                          <w:spacing w:val="26"/>
                        </w:rPr>
                        <w:t xml:space="preserve"> </w:t>
                      </w:r>
                      <w:r>
                        <w:rPr>
                          <w:color w:val="000000"/>
                        </w:rPr>
                        <w:t>Call</w:t>
                      </w:r>
                      <w:r>
                        <w:rPr>
                          <w:color w:val="000000"/>
                          <w:spacing w:val="26"/>
                        </w:rPr>
                        <w:t xml:space="preserve"> </w:t>
                      </w:r>
                      <w:r>
                        <w:rPr>
                          <w:color w:val="000000"/>
                          <w:spacing w:val="-2"/>
                        </w:rPr>
                        <w:t>Conditions.</w:t>
                      </w:r>
                    </w:p>
                    <w:p w:rsidR="00000000" w:rsidRDefault="00000000" w14:paraId="7F70D2F9" w14:textId="77777777">
                      <w:pPr>
                        <w:pStyle w:val="BodyText"/>
                        <w:kinsoku w:val="0"/>
                        <w:overflowPunct w:val="0"/>
                        <w:spacing w:before="33"/>
                        <w:rPr>
                          <w:color w:val="000000"/>
                        </w:rPr>
                      </w:pPr>
                    </w:p>
                    <w:p w:rsidR="00000000" w:rsidRDefault="00000000" w14:paraId="265AA1B4" w14:textId="77777777">
                      <w:pPr>
                        <w:pStyle w:val="BodyText"/>
                        <w:kinsoku w:val="0"/>
                        <w:overflowPunct w:val="0"/>
                        <w:ind w:left="170"/>
                        <w:rPr>
                          <w:color w:val="000000"/>
                          <w:spacing w:val="-2"/>
                        </w:rPr>
                      </w:pPr>
                      <w:r>
                        <w:rPr>
                          <w:color w:val="000000"/>
                        </w:rPr>
                        <w:t>Deliverable</w:t>
                      </w:r>
                      <w:r>
                        <w:rPr>
                          <w:color w:val="000000"/>
                          <w:spacing w:val="7"/>
                        </w:rPr>
                        <w:t xml:space="preserve"> </w:t>
                      </w:r>
                      <w:r>
                        <w:rPr>
                          <w:color w:val="000000"/>
                          <w:spacing w:val="-2"/>
                        </w:rPr>
                        <w:t>type:</w:t>
                      </w:r>
                    </w:p>
                    <w:p w:rsidR="00000000" w:rsidRDefault="00000000" w14:paraId="7DFA4AFB" w14:textId="77777777">
                      <w:pPr>
                        <w:pStyle w:val="BodyText"/>
                        <w:kinsoku w:val="0"/>
                        <w:overflowPunct w:val="0"/>
                        <w:spacing w:before="33"/>
                        <w:ind w:left="170"/>
                        <w:rPr>
                          <w:color w:val="000000"/>
                          <w:spacing w:val="-2"/>
                        </w:rPr>
                      </w:pPr>
                      <w:r>
                        <w:rPr>
                          <w:color w:val="000000"/>
                        </w:rPr>
                        <w:t>R</w:t>
                      </w:r>
                      <w:r>
                        <w:rPr>
                          <w:color w:val="000000"/>
                          <w:spacing w:val="-9"/>
                        </w:rPr>
                        <w:t xml:space="preserve"> </w:t>
                      </w:r>
                      <w:r>
                        <w:rPr>
                          <w:color w:val="000000"/>
                        </w:rPr>
                        <w:t>—</w:t>
                      </w:r>
                      <w:r>
                        <w:rPr>
                          <w:color w:val="000000"/>
                          <w:spacing w:val="-9"/>
                        </w:rPr>
                        <w:t xml:space="preserve"> </w:t>
                      </w:r>
                      <w:r>
                        <w:rPr>
                          <w:color w:val="000000"/>
                        </w:rPr>
                        <w:t>Document,</w:t>
                      </w:r>
                      <w:r>
                        <w:rPr>
                          <w:color w:val="000000"/>
                          <w:spacing w:val="-9"/>
                        </w:rPr>
                        <w:t xml:space="preserve"> </w:t>
                      </w:r>
                      <w:r>
                        <w:rPr>
                          <w:color w:val="000000"/>
                          <w:spacing w:val="-2"/>
                        </w:rPr>
                        <w:t>report</w:t>
                      </w:r>
                    </w:p>
                    <w:p w:rsidR="00000000" w:rsidRDefault="00000000" w14:paraId="061B8229" w14:textId="77777777">
                      <w:pPr>
                        <w:pStyle w:val="BodyText"/>
                        <w:kinsoku w:val="0"/>
                        <w:overflowPunct w:val="0"/>
                        <w:spacing w:before="33" w:line="278" w:lineRule="auto"/>
                        <w:ind w:left="170" w:right="6940"/>
                        <w:rPr>
                          <w:color w:val="000000"/>
                          <w:spacing w:val="-2"/>
                        </w:rPr>
                      </w:pPr>
                      <w:r>
                        <w:rPr>
                          <w:color w:val="000000"/>
                        </w:rPr>
                        <w:t>DMP</w:t>
                      </w:r>
                      <w:r>
                        <w:rPr>
                          <w:color w:val="000000"/>
                          <w:spacing w:val="-5"/>
                        </w:rPr>
                        <w:t xml:space="preserve"> </w:t>
                      </w:r>
                      <w:r>
                        <w:rPr>
                          <w:color w:val="000000"/>
                        </w:rPr>
                        <w:t>—</w:t>
                      </w:r>
                      <w:r>
                        <w:rPr>
                          <w:color w:val="000000"/>
                          <w:spacing w:val="-5"/>
                        </w:rPr>
                        <w:t xml:space="preserve"> </w:t>
                      </w:r>
                      <w:r>
                        <w:rPr>
                          <w:color w:val="000000"/>
                        </w:rPr>
                        <w:t>Data</w:t>
                      </w:r>
                      <w:r>
                        <w:rPr>
                          <w:color w:val="000000"/>
                          <w:spacing w:val="-5"/>
                        </w:rPr>
                        <w:t xml:space="preserve"> </w:t>
                      </w:r>
                      <w:r>
                        <w:rPr>
                          <w:color w:val="000000"/>
                        </w:rPr>
                        <w:t>Management</w:t>
                      </w:r>
                      <w:r>
                        <w:rPr>
                          <w:color w:val="000000"/>
                          <w:spacing w:val="-5"/>
                        </w:rPr>
                        <w:t xml:space="preserve"> </w:t>
                      </w:r>
                      <w:r>
                        <w:rPr>
                          <w:color w:val="000000"/>
                        </w:rPr>
                        <w:t xml:space="preserve">Plan </w:t>
                      </w:r>
                      <w:r>
                        <w:rPr>
                          <w:color w:val="000000"/>
                          <w:spacing w:val="-2"/>
                        </w:rPr>
                        <w:t>Other</w:t>
                      </w:r>
                    </w:p>
                    <w:p w:rsidR="00000000" w:rsidRDefault="00000000" w14:paraId="685D25D9" w14:textId="77777777">
                      <w:pPr>
                        <w:pStyle w:val="BodyText"/>
                        <w:kinsoku w:val="0"/>
                        <w:overflowPunct w:val="0"/>
                        <w:spacing w:before="33"/>
                        <w:rPr>
                          <w:color w:val="000000"/>
                        </w:rPr>
                      </w:pPr>
                    </w:p>
                    <w:p w:rsidR="00000000" w:rsidRDefault="00000000" w14:paraId="5881F68F" w14:textId="77777777">
                      <w:pPr>
                        <w:pStyle w:val="BodyText"/>
                        <w:kinsoku w:val="0"/>
                        <w:overflowPunct w:val="0"/>
                        <w:ind w:left="170"/>
                        <w:rPr>
                          <w:color w:val="000000"/>
                          <w:spacing w:val="-2"/>
                        </w:rPr>
                      </w:pPr>
                      <w:r>
                        <w:rPr>
                          <w:color w:val="000000"/>
                        </w:rPr>
                        <w:t>Dissemination</w:t>
                      </w:r>
                      <w:r>
                        <w:rPr>
                          <w:color w:val="000000"/>
                          <w:spacing w:val="31"/>
                        </w:rPr>
                        <w:t xml:space="preserve"> </w:t>
                      </w:r>
                      <w:r>
                        <w:rPr>
                          <w:color w:val="000000"/>
                          <w:spacing w:val="-2"/>
                        </w:rPr>
                        <w:t>level:</w:t>
                      </w:r>
                    </w:p>
                    <w:p w:rsidR="00000000" w:rsidRDefault="00000000" w14:paraId="0CDCA80A" w14:textId="77777777">
                      <w:pPr>
                        <w:pStyle w:val="BodyText"/>
                        <w:kinsoku w:val="0"/>
                        <w:overflowPunct w:val="0"/>
                        <w:spacing w:before="33"/>
                        <w:ind w:left="170"/>
                        <w:rPr>
                          <w:color w:val="000000"/>
                          <w:spacing w:val="-4"/>
                        </w:rPr>
                      </w:pPr>
                      <w:r>
                        <w:rPr>
                          <w:color w:val="000000"/>
                        </w:rPr>
                        <w:t>Public</w:t>
                      </w:r>
                      <w:r>
                        <w:rPr>
                          <w:color w:val="000000"/>
                          <w:spacing w:val="5"/>
                        </w:rPr>
                        <w:t xml:space="preserve"> </w:t>
                      </w:r>
                      <w:r>
                        <w:rPr>
                          <w:color w:val="000000"/>
                        </w:rPr>
                        <w:t>—</w:t>
                      </w:r>
                      <w:r>
                        <w:rPr>
                          <w:color w:val="000000"/>
                          <w:spacing w:val="7"/>
                        </w:rPr>
                        <w:t xml:space="preserve"> </w:t>
                      </w:r>
                      <w:r>
                        <w:rPr>
                          <w:color w:val="000000"/>
                        </w:rPr>
                        <w:t>fully</w:t>
                      </w:r>
                      <w:r>
                        <w:rPr>
                          <w:color w:val="000000"/>
                          <w:spacing w:val="7"/>
                        </w:rPr>
                        <w:t xml:space="preserve"> </w:t>
                      </w:r>
                      <w:r>
                        <w:rPr>
                          <w:color w:val="000000"/>
                          <w:spacing w:val="-4"/>
                        </w:rPr>
                        <w:t>open</w:t>
                      </w:r>
                    </w:p>
                    <w:p w:rsidR="00000000" w:rsidRDefault="00000000" w14:paraId="0827442E" w14:textId="77777777">
                      <w:pPr>
                        <w:pStyle w:val="BodyText"/>
                        <w:kinsoku w:val="0"/>
                        <w:overflowPunct w:val="0"/>
                        <w:spacing w:before="33"/>
                        <w:ind w:left="170"/>
                        <w:rPr>
                          <w:color w:val="000000"/>
                          <w:spacing w:val="-5"/>
                        </w:rPr>
                      </w:pPr>
                      <w:r>
                        <w:rPr>
                          <w:color w:val="000000"/>
                        </w:rPr>
                        <w:t>Sensitive</w:t>
                      </w:r>
                      <w:r>
                        <w:rPr>
                          <w:color w:val="000000"/>
                          <w:spacing w:val="9"/>
                        </w:rPr>
                        <w:t xml:space="preserve"> </w:t>
                      </w:r>
                      <w:r>
                        <w:rPr>
                          <w:color w:val="000000"/>
                        </w:rPr>
                        <w:t>—</w:t>
                      </w:r>
                      <w:r>
                        <w:rPr>
                          <w:color w:val="000000"/>
                          <w:spacing w:val="9"/>
                        </w:rPr>
                        <w:t xml:space="preserve"> </w:t>
                      </w:r>
                      <w:r>
                        <w:rPr>
                          <w:color w:val="000000"/>
                        </w:rPr>
                        <w:t>limited</w:t>
                      </w:r>
                      <w:r>
                        <w:rPr>
                          <w:color w:val="000000"/>
                          <w:spacing w:val="9"/>
                        </w:rPr>
                        <w:t xml:space="preserve"> </w:t>
                      </w:r>
                      <w:r>
                        <w:rPr>
                          <w:color w:val="000000"/>
                        </w:rPr>
                        <w:t>under</w:t>
                      </w:r>
                      <w:r>
                        <w:rPr>
                          <w:color w:val="000000"/>
                          <w:spacing w:val="9"/>
                        </w:rPr>
                        <w:t xml:space="preserve"> </w:t>
                      </w:r>
                      <w:r>
                        <w:rPr>
                          <w:color w:val="000000"/>
                        </w:rPr>
                        <w:t>the</w:t>
                      </w:r>
                      <w:r>
                        <w:rPr>
                          <w:color w:val="000000"/>
                          <w:spacing w:val="9"/>
                        </w:rPr>
                        <w:t xml:space="preserve"> </w:t>
                      </w:r>
                      <w:r>
                        <w:rPr>
                          <w:color w:val="000000"/>
                        </w:rPr>
                        <w:t>conditions</w:t>
                      </w:r>
                      <w:r>
                        <w:rPr>
                          <w:color w:val="000000"/>
                          <w:spacing w:val="9"/>
                        </w:rPr>
                        <w:t xml:space="preserve"> </w:t>
                      </w:r>
                      <w:r>
                        <w:rPr>
                          <w:color w:val="000000"/>
                        </w:rPr>
                        <w:t>of</w:t>
                      </w:r>
                      <w:r>
                        <w:rPr>
                          <w:color w:val="000000"/>
                          <w:spacing w:val="9"/>
                        </w:rPr>
                        <w:t xml:space="preserve"> </w:t>
                      </w:r>
                      <w:r>
                        <w:rPr>
                          <w:color w:val="000000"/>
                        </w:rPr>
                        <w:t>the</w:t>
                      </w:r>
                      <w:r>
                        <w:rPr>
                          <w:color w:val="000000"/>
                          <w:spacing w:val="9"/>
                        </w:rPr>
                        <w:t xml:space="preserve"> </w:t>
                      </w:r>
                      <w:r>
                        <w:rPr>
                          <w:color w:val="000000"/>
                        </w:rPr>
                        <w:t>Grant</w:t>
                      </w:r>
                      <w:r>
                        <w:rPr>
                          <w:color w:val="000000"/>
                          <w:spacing w:val="9"/>
                        </w:rPr>
                        <w:t xml:space="preserve"> </w:t>
                      </w:r>
                      <w:r>
                        <w:rPr>
                          <w:color w:val="000000"/>
                        </w:rPr>
                        <w:t>Agreement</w:t>
                      </w:r>
                      <w:r>
                        <w:rPr>
                          <w:color w:val="000000"/>
                          <w:spacing w:val="9"/>
                        </w:rPr>
                        <w:t xml:space="preserve"> </w:t>
                      </w:r>
                      <w:r>
                        <w:rPr>
                          <w:color w:val="000000"/>
                        </w:rPr>
                        <w:t>(Article</w:t>
                      </w:r>
                      <w:r>
                        <w:rPr>
                          <w:color w:val="000000"/>
                          <w:spacing w:val="9"/>
                        </w:rPr>
                        <w:t xml:space="preserve"> </w:t>
                      </w:r>
                      <w:r>
                        <w:rPr>
                          <w:color w:val="000000"/>
                          <w:spacing w:val="-5"/>
                        </w:rPr>
                        <w:t>12)</w:t>
                      </w:r>
                    </w:p>
                  </w:txbxContent>
                </v:textbox>
                <w10:wrap type="topAndBottom" anchorx="page"/>
              </v:shape>
            </w:pict>
          </mc:Fallback>
        </mc:AlternateContent>
      </w:r>
    </w:p>
    <w:p w14:paraId="250B2765" w14:textId="77777777" w:rsidR="008B5D5B" w:rsidRDefault="008B5D5B">
      <w:pPr>
        <w:pStyle w:val="BodyText"/>
        <w:kinsoku w:val="0"/>
        <w:overflowPunct w:val="0"/>
        <w:spacing w:before="11"/>
        <w:rPr>
          <w:sz w:val="19"/>
          <w:szCs w:val="19"/>
        </w:rPr>
        <w:sectPr w:rsidR="008B5D5B" w:rsidSect="00463D41">
          <w:pgSz w:w="11910" w:h="16840"/>
          <w:pgMar w:top="1020" w:right="640" w:bottom="1280" w:left="780" w:header="793" w:footer="1083" w:gutter="0"/>
          <w:cols w:space="720"/>
          <w:noEndnote/>
        </w:sectPr>
      </w:pPr>
    </w:p>
    <w:p w14:paraId="37F324FC" w14:textId="77777777" w:rsidR="008B5D5B" w:rsidRDefault="008B5D5B">
      <w:pPr>
        <w:pStyle w:val="BodyText"/>
        <w:kinsoku w:val="0"/>
        <w:overflowPunct w:val="0"/>
        <w:rPr>
          <w:sz w:val="20"/>
          <w:szCs w:val="20"/>
        </w:rPr>
      </w:pPr>
    </w:p>
    <w:p w14:paraId="05DEA27B" w14:textId="77777777" w:rsidR="008B5D5B" w:rsidRDefault="008B5D5B">
      <w:pPr>
        <w:pStyle w:val="BodyText"/>
        <w:kinsoku w:val="0"/>
        <w:overflowPunct w:val="0"/>
        <w:spacing w:before="202"/>
        <w:rPr>
          <w:sz w:val="20"/>
          <w:szCs w:val="20"/>
        </w:rPr>
      </w:pPr>
    </w:p>
    <w:tbl>
      <w:tblPr>
        <w:tblW w:w="0" w:type="auto"/>
        <w:tblInd w:w="137" w:type="dxa"/>
        <w:tblLayout w:type="fixed"/>
        <w:tblCellMar>
          <w:left w:w="0" w:type="dxa"/>
          <w:right w:w="0" w:type="dxa"/>
        </w:tblCellMar>
        <w:tblLook w:val="0000" w:firstRow="0" w:lastRow="0" w:firstColumn="0" w:lastColumn="0" w:noHBand="0" w:noVBand="0"/>
      </w:tblPr>
      <w:tblGrid>
        <w:gridCol w:w="1417"/>
        <w:gridCol w:w="1417"/>
        <w:gridCol w:w="1417"/>
        <w:gridCol w:w="1417"/>
        <w:gridCol w:w="1134"/>
        <w:gridCol w:w="1644"/>
        <w:gridCol w:w="1644"/>
      </w:tblGrid>
      <w:tr w:rsidR="008B5D5B" w14:paraId="1D6C4DE7" w14:textId="77777777">
        <w:trPr>
          <w:trHeight w:val="834"/>
        </w:trPr>
        <w:tc>
          <w:tcPr>
            <w:tcW w:w="1417" w:type="dxa"/>
            <w:tcBorders>
              <w:top w:val="single" w:sz="4" w:space="0" w:color="BCBEC0"/>
              <w:left w:val="single" w:sz="4" w:space="0" w:color="BCBEC0"/>
              <w:bottom w:val="single" w:sz="4" w:space="0" w:color="BCBEC0"/>
              <w:right w:val="single" w:sz="4" w:space="0" w:color="BCBEC0"/>
            </w:tcBorders>
          </w:tcPr>
          <w:p w14:paraId="490BEE5F" w14:textId="77777777" w:rsidR="008B5D5B" w:rsidRDefault="000B25AA">
            <w:pPr>
              <w:pStyle w:val="TableParagraph"/>
              <w:kinsoku w:val="0"/>
              <w:overflowPunct w:val="0"/>
              <w:spacing w:before="177" w:line="235" w:lineRule="auto"/>
              <w:ind w:left="581" w:right="195" w:hanging="384"/>
              <w:rPr>
                <w:rFonts w:ascii="Open Sans SemiBold" w:hAnsi="Open Sans SemiBold" w:cs="Open Sans SemiBold"/>
                <w:b/>
                <w:bCs/>
                <w:spacing w:val="-6"/>
                <w:sz w:val="18"/>
                <w:szCs w:val="18"/>
              </w:rPr>
            </w:pPr>
            <w:r>
              <w:rPr>
                <w:rFonts w:ascii="Open Sans SemiBold" w:hAnsi="Open Sans SemiBold" w:cs="Open Sans SemiBold"/>
                <w:b/>
                <w:bCs/>
                <w:spacing w:val="-2"/>
                <w:sz w:val="18"/>
                <w:szCs w:val="18"/>
              </w:rPr>
              <w:t xml:space="preserve">Deliverable </w:t>
            </w:r>
            <w:r>
              <w:rPr>
                <w:rFonts w:ascii="Open Sans SemiBold" w:hAnsi="Open Sans SemiBold" w:cs="Open Sans SemiBold"/>
                <w:b/>
                <w:bCs/>
                <w:spacing w:val="-6"/>
                <w:sz w:val="18"/>
                <w:szCs w:val="18"/>
              </w:rPr>
              <w:t>No</w:t>
            </w:r>
          </w:p>
        </w:tc>
        <w:tc>
          <w:tcPr>
            <w:tcW w:w="1417" w:type="dxa"/>
            <w:tcBorders>
              <w:top w:val="single" w:sz="4" w:space="0" w:color="BCBEC0"/>
              <w:left w:val="single" w:sz="4" w:space="0" w:color="BCBEC0"/>
              <w:bottom w:val="single" w:sz="4" w:space="0" w:color="BCBEC0"/>
              <w:right w:val="single" w:sz="4" w:space="0" w:color="BCBEC0"/>
            </w:tcBorders>
          </w:tcPr>
          <w:p w14:paraId="69C49A5C" w14:textId="77777777" w:rsidR="008B5D5B" w:rsidRDefault="008B5D5B">
            <w:pPr>
              <w:pStyle w:val="TableParagraph"/>
              <w:kinsoku w:val="0"/>
              <w:overflowPunct w:val="0"/>
              <w:spacing w:before="86"/>
              <w:rPr>
                <w:i/>
                <w:iCs/>
                <w:sz w:val="18"/>
                <w:szCs w:val="18"/>
              </w:rPr>
            </w:pPr>
          </w:p>
          <w:p w14:paraId="3662B22F" w14:textId="77777777" w:rsidR="008B5D5B" w:rsidRDefault="000B25AA">
            <w:pPr>
              <w:pStyle w:val="TableParagraph"/>
              <w:kinsoku w:val="0"/>
              <w:overflowPunct w:val="0"/>
              <w:ind w:left="197"/>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Deliverable</w:t>
            </w:r>
          </w:p>
        </w:tc>
        <w:tc>
          <w:tcPr>
            <w:tcW w:w="1417" w:type="dxa"/>
            <w:tcBorders>
              <w:top w:val="single" w:sz="4" w:space="0" w:color="BCBEC0"/>
              <w:left w:val="single" w:sz="4" w:space="0" w:color="BCBEC0"/>
              <w:bottom w:val="single" w:sz="4" w:space="0" w:color="BCBEC0"/>
              <w:right w:val="single" w:sz="4" w:space="0" w:color="BCBEC0"/>
            </w:tcBorders>
          </w:tcPr>
          <w:p w14:paraId="035A8B19" w14:textId="77777777" w:rsidR="008B5D5B" w:rsidRDefault="008B5D5B">
            <w:pPr>
              <w:pStyle w:val="TableParagraph"/>
              <w:kinsoku w:val="0"/>
              <w:overflowPunct w:val="0"/>
              <w:spacing w:before="86"/>
              <w:rPr>
                <w:i/>
                <w:iCs/>
                <w:sz w:val="18"/>
                <w:szCs w:val="18"/>
              </w:rPr>
            </w:pPr>
          </w:p>
          <w:p w14:paraId="4396DF46" w14:textId="77777777" w:rsidR="008B5D5B" w:rsidRDefault="000B25AA">
            <w:pPr>
              <w:pStyle w:val="TableParagraph"/>
              <w:kinsoku w:val="0"/>
              <w:overflowPunct w:val="0"/>
              <w:ind w:left="449"/>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Type*</w:t>
            </w:r>
          </w:p>
        </w:tc>
        <w:tc>
          <w:tcPr>
            <w:tcW w:w="1417" w:type="dxa"/>
            <w:tcBorders>
              <w:top w:val="single" w:sz="4" w:space="0" w:color="BCBEC0"/>
              <w:left w:val="single" w:sz="4" w:space="0" w:color="BCBEC0"/>
              <w:bottom w:val="single" w:sz="4" w:space="0" w:color="BCBEC0"/>
              <w:right w:val="single" w:sz="4" w:space="0" w:color="BCBEC0"/>
            </w:tcBorders>
          </w:tcPr>
          <w:p w14:paraId="0E006C2E" w14:textId="77777777" w:rsidR="008B5D5B" w:rsidRDefault="008B5D5B">
            <w:pPr>
              <w:pStyle w:val="TableParagraph"/>
              <w:kinsoku w:val="0"/>
              <w:overflowPunct w:val="0"/>
              <w:spacing w:before="86"/>
              <w:rPr>
                <w:i/>
                <w:iCs/>
                <w:sz w:val="18"/>
                <w:szCs w:val="18"/>
              </w:rPr>
            </w:pPr>
          </w:p>
          <w:p w14:paraId="4142DBD4" w14:textId="77777777" w:rsidR="008B5D5B" w:rsidRDefault="000B25AA">
            <w:pPr>
              <w:pStyle w:val="TableParagraph"/>
              <w:kinsoku w:val="0"/>
              <w:overflowPunct w:val="0"/>
              <w:ind w:left="312"/>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Quantity</w:t>
            </w:r>
          </w:p>
        </w:tc>
        <w:tc>
          <w:tcPr>
            <w:tcW w:w="1134" w:type="dxa"/>
            <w:tcBorders>
              <w:top w:val="single" w:sz="4" w:space="0" w:color="BCBEC0"/>
              <w:left w:val="single" w:sz="4" w:space="0" w:color="BCBEC0"/>
              <w:bottom w:val="single" w:sz="4" w:space="0" w:color="BCBEC0"/>
              <w:right w:val="single" w:sz="4" w:space="0" w:color="BCBEC0"/>
            </w:tcBorders>
          </w:tcPr>
          <w:p w14:paraId="3CF839EB" w14:textId="77777777" w:rsidR="008B5D5B" w:rsidRDefault="000B25AA">
            <w:pPr>
              <w:pStyle w:val="TableParagraph"/>
              <w:kinsoku w:val="0"/>
              <w:overflowPunct w:val="0"/>
              <w:spacing w:before="57" w:line="235" w:lineRule="auto"/>
              <w:ind w:left="14"/>
              <w:jc w:val="center"/>
              <w:rPr>
                <w:rFonts w:ascii="Open Sans SemiBold" w:hAnsi="Open Sans SemiBold" w:cs="Open Sans SemiBold"/>
                <w:b/>
                <w:bCs/>
                <w:spacing w:val="-2"/>
                <w:sz w:val="18"/>
                <w:szCs w:val="18"/>
              </w:rPr>
            </w:pPr>
            <w:r>
              <w:rPr>
                <w:rFonts w:ascii="Open Sans SemiBold" w:hAnsi="Open Sans SemiBold" w:cs="Open Sans SemiBold"/>
                <w:b/>
                <w:bCs/>
                <w:sz w:val="18"/>
                <w:szCs w:val="18"/>
              </w:rPr>
              <w:t>Due</w:t>
            </w:r>
            <w:r>
              <w:rPr>
                <w:rFonts w:ascii="Open Sans SemiBold" w:hAnsi="Open Sans SemiBold" w:cs="Open Sans SemiBold"/>
                <w:b/>
                <w:bCs/>
                <w:spacing w:val="-12"/>
                <w:sz w:val="18"/>
                <w:szCs w:val="18"/>
              </w:rPr>
              <w:t xml:space="preserve"> </w:t>
            </w:r>
            <w:r>
              <w:rPr>
                <w:rFonts w:ascii="Open Sans SemiBold" w:hAnsi="Open Sans SemiBold" w:cs="Open Sans SemiBold"/>
                <w:b/>
                <w:bCs/>
                <w:sz w:val="18"/>
                <w:szCs w:val="18"/>
              </w:rPr>
              <w:t xml:space="preserve">Date </w:t>
            </w:r>
            <w:r>
              <w:rPr>
                <w:rFonts w:ascii="Open Sans SemiBold" w:hAnsi="Open Sans SemiBold" w:cs="Open Sans SemiBold"/>
                <w:b/>
                <w:bCs/>
                <w:spacing w:val="-2"/>
                <w:sz w:val="18"/>
                <w:szCs w:val="18"/>
              </w:rPr>
              <w:t>(Month number)</w:t>
            </w:r>
          </w:p>
        </w:tc>
        <w:tc>
          <w:tcPr>
            <w:tcW w:w="1644" w:type="dxa"/>
            <w:tcBorders>
              <w:top w:val="single" w:sz="4" w:space="0" w:color="BCBEC0"/>
              <w:left w:val="single" w:sz="4" w:space="0" w:color="BCBEC0"/>
              <w:bottom w:val="single" w:sz="4" w:space="0" w:color="BCBEC0"/>
              <w:right w:val="single" w:sz="4" w:space="0" w:color="BCBEC0"/>
            </w:tcBorders>
          </w:tcPr>
          <w:p w14:paraId="19D2C769" w14:textId="77777777" w:rsidR="008B5D5B" w:rsidRDefault="008B5D5B">
            <w:pPr>
              <w:pStyle w:val="TableParagraph"/>
              <w:kinsoku w:val="0"/>
              <w:overflowPunct w:val="0"/>
              <w:spacing w:before="86"/>
              <w:rPr>
                <w:i/>
                <w:iCs/>
                <w:sz w:val="18"/>
                <w:szCs w:val="18"/>
              </w:rPr>
            </w:pPr>
          </w:p>
          <w:p w14:paraId="4638D538" w14:textId="77777777" w:rsidR="008B5D5B" w:rsidRDefault="000B25AA">
            <w:pPr>
              <w:pStyle w:val="TableParagraph"/>
              <w:kinsoku w:val="0"/>
              <w:overflowPunct w:val="0"/>
              <w:ind w:left="305"/>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Description</w:t>
            </w:r>
          </w:p>
        </w:tc>
        <w:tc>
          <w:tcPr>
            <w:tcW w:w="1644" w:type="dxa"/>
            <w:tcBorders>
              <w:top w:val="single" w:sz="4" w:space="0" w:color="BCBEC0"/>
              <w:left w:val="single" w:sz="4" w:space="0" w:color="BCBEC0"/>
              <w:bottom w:val="single" w:sz="4" w:space="0" w:color="BCBEC0"/>
              <w:right w:val="single" w:sz="4" w:space="0" w:color="BCBEC0"/>
            </w:tcBorders>
          </w:tcPr>
          <w:p w14:paraId="0D58A987" w14:textId="77777777" w:rsidR="008B5D5B" w:rsidRDefault="000B25AA">
            <w:pPr>
              <w:pStyle w:val="TableParagraph"/>
              <w:kinsoku w:val="0"/>
              <w:overflowPunct w:val="0"/>
              <w:spacing w:before="177" w:line="235" w:lineRule="auto"/>
              <w:ind w:left="485" w:hanging="309"/>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Dissemination Level**</w:t>
            </w:r>
          </w:p>
        </w:tc>
      </w:tr>
      <w:tr w:rsidR="008B5D5B" w14:paraId="6FBDECD3" w14:textId="77777777">
        <w:trPr>
          <w:trHeight w:val="1074"/>
        </w:trPr>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5EF550B0" w14:textId="77777777" w:rsidR="008B5D5B" w:rsidRDefault="008B5D5B">
            <w:pPr>
              <w:pStyle w:val="TableParagraph"/>
              <w:kinsoku w:val="0"/>
              <w:overflowPunct w:val="0"/>
              <w:rPr>
                <w:i/>
                <w:iCs/>
                <w:sz w:val="18"/>
                <w:szCs w:val="18"/>
              </w:rPr>
            </w:pPr>
          </w:p>
          <w:p w14:paraId="04254B81" w14:textId="77777777" w:rsidR="008B5D5B" w:rsidRDefault="008B5D5B">
            <w:pPr>
              <w:pStyle w:val="TableParagraph"/>
              <w:kinsoku w:val="0"/>
              <w:overflowPunct w:val="0"/>
              <w:spacing w:before="23"/>
              <w:rPr>
                <w:i/>
                <w:iCs/>
                <w:sz w:val="18"/>
                <w:szCs w:val="18"/>
              </w:rPr>
            </w:pPr>
          </w:p>
          <w:p w14:paraId="25CE45FE" w14:textId="77777777" w:rsidR="008B5D5B" w:rsidRDefault="000B25AA">
            <w:pPr>
              <w:pStyle w:val="TableParagraph"/>
              <w:kinsoku w:val="0"/>
              <w:overflowPunct w:val="0"/>
              <w:ind w:left="51" w:right="41"/>
              <w:jc w:val="center"/>
              <w:rPr>
                <w:i/>
                <w:iCs/>
                <w:spacing w:val="-4"/>
                <w:sz w:val="18"/>
                <w:szCs w:val="18"/>
              </w:rPr>
            </w:pPr>
            <w:r>
              <w:rPr>
                <w:i/>
                <w:iCs/>
                <w:sz w:val="18"/>
                <w:szCs w:val="18"/>
              </w:rPr>
              <w:t>Auto-fill,</w:t>
            </w:r>
            <w:r>
              <w:rPr>
                <w:i/>
                <w:iCs/>
                <w:spacing w:val="33"/>
                <w:sz w:val="18"/>
                <w:szCs w:val="18"/>
              </w:rPr>
              <w:t xml:space="preserve"> </w:t>
            </w:r>
            <w:r>
              <w:rPr>
                <w:i/>
                <w:iCs/>
                <w:spacing w:val="-4"/>
                <w:sz w:val="18"/>
                <w:szCs w:val="18"/>
              </w:rPr>
              <w:t>D1.1</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755FE89A" w14:textId="77777777" w:rsidR="008B5D5B" w:rsidRDefault="000B25AA">
            <w:pPr>
              <w:pStyle w:val="TableParagraph"/>
              <w:kinsoku w:val="0"/>
              <w:overflowPunct w:val="0"/>
              <w:spacing w:before="197" w:line="278" w:lineRule="auto"/>
              <w:ind w:left="52" w:right="39"/>
              <w:jc w:val="center"/>
              <w:rPr>
                <w:i/>
                <w:iCs/>
                <w:sz w:val="18"/>
                <w:szCs w:val="18"/>
              </w:rPr>
            </w:pPr>
            <w:r>
              <w:rPr>
                <w:i/>
                <w:iCs/>
                <w:sz w:val="18"/>
                <w:szCs w:val="18"/>
              </w:rPr>
              <w:t>Enter the deliverables</w:t>
            </w:r>
            <w:r>
              <w:rPr>
                <w:i/>
                <w:iCs/>
                <w:spacing w:val="-3"/>
                <w:sz w:val="18"/>
                <w:szCs w:val="18"/>
              </w:rPr>
              <w:t xml:space="preserve"> </w:t>
            </w:r>
            <w:r>
              <w:rPr>
                <w:i/>
                <w:iCs/>
                <w:sz w:val="18"/>
                <w:szCs w:val="18"/>
              </w:rPr>
              <w:t>to be achieved</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7B6B5926" w14:textId="77777777" w:rsidR="008B5D5B" w:rsidRDefault="008B5D5B">
            <w:pPr>
              <w:pStyle w:val="TableParagraph"/>
              <w:kinsoku w:val="0"/>
              <w:overflowPunct w:val="0"/>
              <w:spacing w:before="110"/>
              <w:rPr>
                <w:i/>
                <w:iCs/>
                <w:sz w:val="18"/>
                <w:szCs w:val="18"/>
              </w:rPr>
            </w:pPr>
          </w:p>
          <w:p w14:paraId="6047F4B9" w14:textId="77777777" w:rsidR="008B5D5B" w:rsidRDefault="000B25AA">
            <w:pPr>
              <w:pStyle w:val="TableParagraph"/>
              <w:kinsoku w:val="0"/>
              <w:overflowPunct w:val="0"/>
              <w:spacing w:line="278" w:lineRule="auto"/>
              <w:ind w:left="290" w:right="195" w:firstLine="181"/>
              <w:rPr>
                <w:i/>
                <w:iCs/>
                <w:sz w:val="18"/>
                <w:szCs w:val="18"/>
              </w:rPr>
            </w:pPr>
            <w:r>
              <w:rPr>
                <w:i/>
                <w:iCs/>
                <w:spacing w:val="-2"/>
                <w:sz w:val="18"/>
                <w:szCs w:val="18"/>
              </w:rPr>
              <w:t xml:space="preserve">Select </w:t>
            </w:r>
            <w:r>
              <w:rPr>
                <w:i/>
                <w:iCs/>
                <w:sz w:val="18"/>
                <w:szCs w:val="18"/>
              </w:rPr>
              <w:t>from a list</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43844907" w14:textId="77777777" w:rsidR="008B5D5B" w:rsidRDefault="000B25AA">
            <w:pPr>
              <w:pStyle w:val="TableParagraph"/>
              <w:kinsoku w:val="0"/>
              <w:overflowPunct w:val="0"/>
              <w:spacing w:before="77" w:line="278" w:lineRule="auto"/>
              <w:ind w:left="53" w:right="39"/>
              <w:jc w:val="center"/>
              <w:rPr>
                <w:i/>
                <w:iCs/>
                <w:sz w:val="18"/>
                <w:szCs w:val="18"/>
              </w:rPr>
            </w:pPr>
            <w:r>
              <w:rPr>
                <w:i/>
                <w:iCs/>
                <w:sz w:val="18"/>
                <w:szCs w:val="18"/>
              </w:rPr>
              <w:t>Enter the quantity of the deliverable</w:t>
            </w:r>
            <w:r>
              <w:rPr>
                <w:i/>
                <w:iCs/>
                <w:spacing w:val="-2"/>
                <w:sz w:val="18"/>
                <w:szCs w:val="18"/>
              </w:rPr>
              <w:t xml:space="preserve"> </w:t>
            </w:r>
            <w:r>
              <w:rPr>
                <w:i/>
                <w:iCs/>
                <w:sz w:val="18"/>
                <w:szCs w:val="18"/>
              </w:rPr>
              <w:t>you will achieve</w:t>
            </w:r>
          </w:p>
        </w:tc>
        <w:tc>
          <w:tcPr>
            <w:tcW w:w="1134" w:type="dxa"/>
            <w:tcBorders>
              <w:top w:val="single" w:sz="4" w:space="0" w:color="BCBEC0"/>
              <w:left w:val="single" w:sz="4" w:space="0" w:color="BCBEC0"/>
              <w:bottom w:val="single" w:sz="4" w:space="0" w:color="BCBEC0"/>
              <w:right w:val="single" w:sz="4" w:space="0" w:color="BCBEC0"/>
            </w:tcBorders>
            <w:shd w:val="clear" w:color="auto" w:fill="F2F7FF"/>
          </w:tcPr>
          <w:p w14:paraId="44F279FE" w14:textId="77777777" w:rsidR="008B5D5B" w:rsidRDefault="008B5D5B">
            <w:pPr>
              <w:pStyle w:val="TableParagraph"/>
              <w:kinsoku w:val="0"/>
              <w:overflowPunct w:val="0"/>
              <w:rPr>
                <w:i/>
                <w:iCs/>
                <w:sz w:val="18"/>
                <w:szCs w:val="18"/>
              </w:rPr>
            </w:pPr>
          </w:p>
          <w:p w14:paraId="253EE70F" w14:textId="77777777" w:rsidR="008B5D5B" w:rsidRDefault="008B5D5B">
            <w:pPr>
              <w:pStyle w:val="TableParagraph"/>
              <w:kinsoku w:val="0"/>
              <w:overflowPunct w:val="0"/>
              <w:spacing w:before="22"/>
              <w:rPr>
                <w:i/>
                <w:iCs/>
                <w:sz w:val="18"/>
                <w:szCs w:val="18"/>
              </w:rPr>
            </w:pPr>
          </w:p>
          <w:p w14:paraId="7932DF7F" w14:textId="77777777" w:rsidR="008B5D5B" w:rsidRDefault="000B25AA">
            <w:pPr>
              <w:pStyle w:val="TableParagraph"/>
              <w:kinsoku w:val="0"/>
              <w:overflowPunct w:val="0"/>
              <w:ind w:left="14" w:right="3"/>
              <w:jc w:val="center"/>
              <w:rPr>
                <w:i/>
                <w:iCs/>
                <w:spacing w:val="-4"/>
                <w:sz w:val="18"/>
                <w:szCs w:val="18"/>
              </w:rPr>
            </w:pPr>
            <w:r>
              <w:rPr>
                <w:i/>
                <w:iCs/>
                <w:sz w:val="18"/>
                <w:szCs w:val="18"/>
              </w:rPr>
              <w:t>Auto-</w:t>
            </w:r>
            <w:r>
              <w:rPr>
                <w:i/>
                <w:iCs/>
                <w:spacing w:val="-4"/>
                <w:sz w:val="18"/>
                <w:szCs w:val="18"/>
              </w:rPr>
              <w:t>fill</w:t>
            </w:r>
          </w:p>
        </w:tc>
        <w:tc>
          <w:tcPr>
            <w:tcW w:w="1644" w:type="dxa"/>
            <w:tcBorders>
              <w:top w:val="single" w:sz="4" w:space="0" w:color="BCBEC0"/>
              <w:left w:val="single" w:sz="4" w:space="0" w:color="BCBEC0"/>
              <w:bottom w:val="single" w:sz="4" w:space="0" w:color="BCBEC0"/>
              <w:right w:val="single" w:sz="4" w:space="0" w:color="BCBEC0"/>
            </w:tcBorders>
            <w:shd w:val="clear" w:color="auto" w:fill="F2F7FF"/>
          </w:tcPr>
          <w:p w14:paraId="2FB4FC0E" w14:textId="77777777" w:rsidR="008B5D5B" w:rsidRDefault="000B25AA">
            <w:pPr>
              <w:pStyle w:val="TableParagraph"/>
              <w:kinsoku w:val="0"/>
              <w:overflowPunct w:val="0"/>
              <w:spacing w:before="196" w:line="278" w:lineRule="auto"/>
              <w:ind w:left="104" w:right="87" w:hanging="4"/>
              <w:jc w:val="center"/>
              <w:rPr>
                <w:i/>
                <w:iCs/>
                <w:spacing w:val="-2"/>
                <w:sz w:val="18"/>
                <w:szCs w:val="18"/>
              </w:rPr>
            </w:pPr>
            <w:r>
              <w:rPr>
                <w:i/>
                <w:iCs/>
                <w:sz w:val="18"/>
                <w:szCs w:val="18"/>
              </w:rPr>
              <w:t xml:space="preserve">Enter a description of the </w:t>
            </w:r>
            <w:r>
              <w:rPr>
                <w:i/>
                <w:iCs/>
                <w:spacing w:val="-2"/>
                <w:sz w:val="18"/>
                <w:szCs w:val="18"/>
              </w:rPr>
              <w:t>deliverable</w:t>
            </w:r>
          </w:p>
        </w:tc>
        <w:tc>
          <w:tcPr>
            <w:tcW w:w="1644" w:type="dxa"/>
            <w:tcBorders>
              <w:top w:val="single" w:sz="4" w:space="0" w:color="BCBEC0"/>
              <w:left w:val="single" w:sz="4" w:space="0" w:color="BCBEC0"/>
              <w:bottom w:val="single" w:sz="4" w:space="0" w:color="BCBEC0"/>
              <w:right w:val="single" w:sz="4" w:space="0" w:color="BCBEC0"/>
            </w:tcBorders>
            <w:shd w:val="clear" w:color="auto" w:fill="F2F7FF"/>
          </w:tcPr>
          <w:p w14:paraId="4D3674BC" w14:textId="77777777" w:rsidR="008B5D5B" w:rsidRDefault="008B5D5B">
            <w:pPr>
              <w:pStyle w:val="TableParagraph"/>
              <w:kinsoku w:val="0"/>
              <w:overflowPunct w:val="0"/>
              <w:spacing w:before="109"/>
              <w:rPr>
                <w:i/>
                <w:iCs/>
                <w:sz w:val="18"/>
                <w:szCs w:val="18"/>
              </w:rPr>
            </w:pPr>
          </w:p>
          <w:p w14:paraId="3D292D5C" w14:textId="77777777" w:rsidR="008B5D5B" w:rsidRDefault="000B25AA">
            <w:pPr>
              <w:pStyle w:val="TableParagraph"/>
              <w:kinsoku w:val="0"/>
              <w:overflowPunct w:val="0"/>
              <w:spacing w:line="278" w:lineRule="auto"/>
              <w:ind w:left="403" w:right="221" w:firstLine="181"/>
              <w:rPr>
                <w:i/>
                <w:iCs/>
                <w:sz w:val="18"/>
                <w:szCs w:val="18"/>
              </w:rPr>
            </w:pPr>
            <w:r>
              <w:rPr>
                <w:i/>
                <w:iCs/>
                <w:spacing w:val="-2"/>
                <w:sz w:val="18"/>
                <w:szCs w:val="18"/>
              </w:rPr>
              <w:t xml:space="preserve">Select </w:t>
            </w:r>
            <w:r>
              <w:rPr>
                <w:i/>
                <w:iCs/>
                <w:sz w:val="18"/>
                <w:szCs w:val="18"/>
              </w:rPr>
              <w:t>from a list</w:t>
            </w:r>
          </w:p>
        </w:tc>
      </w:tr>
      <w:tr w:rsidR="008B5D5B" w14:paraId="5C3C81C9" w14:textId="77777777">
        <w:trPr>
          <w:trHeight w:val="1074"/>
        </w:trPr>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643342A7" w14:textId="77777777" w:rsidR="008B5D5B" w:rsidRDefault="008B5D5B">
            <w:pPr>
              <w:pStyle w:val="TableParagraph"/>
              <w:kinsoku w:val="0"/>
              <w:overflowPunct w:val="0"/>
              <w:rPr>
                <w:i/>
                <w:iCs/>
                <w:sz w:val="18"/>
                <w:szCs w:val="18"/>
              </w:rPr>
            </w:pPr>
          </w:p>
          <w:p w14:paraId="1D90DF01" w14:textId="77777777" w:rsidR="008B5D5B" w:rsidRDefault="008B5D5B">
            <w:pPr>
              <w:pStyle w:val="TableParagraph"/>
              <w:kinsoku w:val="0"/>
              <w:overflowPunct w:val="0"/>
              <w:spacing w:before="22"/>
              <w:rPr>
                <w:i/>
                <w:iCs/>
                <w:sz w:val="18"/>
                <w:szCs w:val="18"/>
              </w:rPr>
            </w:pPr>
          </w:p>
          <w:p w14:paraId="59C7F723" w14:textId="77777777" w:rsidR="008B5D5B" w:rsidRDefault="000B25AA">
            <w:pPr>
              <w:pStyle w:val="TableParagraph"/>
              <w:kinsoku w:val="0"/>
              <w:overflowPunct w:val="0"/>
              <w:ind w:left="51" w:right="42"/>
              <w:jc w:val="center"/>
              <w:rPr>
                <w:i/>
                <w:iCs/>
                <w:spacing w:val="-4"/>
                <w:sz w:val="18"/>
                <w:szCs w:val="18"/>
              </w:rPr>
            </w:pPr>
            <w:r>
              <w:rPr>
                <w:i/>
                <w:iCs/>
                <w:sz w:val="18"/>
                <w:szCs w:val="18"/>
              </w:rPr>
              <w:t>Auto-fill,</w:t>
            </w:r>
            <w:r>
              <w:rPr>
                <w:i/>
                <w:iCs/>
                <w:spacing w:val="33"/>
                <w:sz w:val="18"/>
                <w:szCs w:val="18"/>
              </w:rPr>
              <w:t xml:space="preserve"> </w:t>
            </w:r>
            <w:r>
              <w:rPr>
                <w:i/>
                <w:iCs/>
                <w:spacing w:val="-4"/>
                <w:sz w:val="18"/>
                <w:szCs w:val="18"/>
              </w:rPr>
              <w:t>D1.2</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6760E862" w14:textId="77777777" w:rsidR="008B5D5B" w:rsidRDefault="000B25AA">
            <w:pPr>
              <w:pStyle w:val="TableParagraph"/>
              <w:kinsoku w:val="0"/>
              <w:overflowPunct w:val="0"/>
              <w:spacing w:before="196" w:line="278" w:lineRule="auto"/>
              <w:ind w:left="51" w:right="40"/>
              <w:jc w:val="center"/>
              <w:rPr>
                <w:i/>
                <w:iCs/>
                <w:sz w:val="18"/>
                <w:szCs w:val="18"/>
              </w:rPr>
            </w:pPr>
            <w:r>
              <w:rPr>
                <w:i/>
                <w:iCs/>
                <w:sz w:val="18"/>
                <w:szCs w:val="18"/>
              </w:rPr>
              <w:t>Enter the deliverables</w:t>
            </w:r>
            <w:r>
              <w:rPr>
                <w:i/>
                <w:iCs/>
                <w:spacing w:val="-3"/>
                <w:sz w:val="18"/>
                <w:szCs w:val="18"/>
              </w:rPr>
              <w:t xml:space="preserve"> </w:t>
            </w:r>
            <w:r>
              <w:rPr>
                <w:i/>
                <w:iCs/>
                <w:sz w:val="18"/>
                <w:szCs w:val="18"/>
              </w:rPr>
              <w:t>to be achieved</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0BBFDC4F" w14:textId="77777777" w:rsidR="008B5D5B" w:rsidRDefault="008B5D5B">
            <w:pPr>
              <w:pStyle w:val="TableParagraph"/>
              <w:kinsoku w:val="0"/>
              <w:overflowPunct w:val="0"/>
              <w:spacing w:before="109"/>
              <w:rPr>
                <w:i/>
                <w:iCs/>
                <w:sz w:val="18"/>
                <w:szCs w:val="18"/>
              </w:rPr>
            </w:pPr>
          </w:p>
          <w:p w14:paraId="5A737AF8" w14:textId="77777777" w:rsidR="008B5D5B" w:rsidRDefault="000B25AA">
            <w:pPr>
              <w:pStyle w:val="TableParagraph"/>
              <w:kinsoku w:val="0"/>
              <w:overflowPunct w:val="0"/>
              <w:spacing w:line="278" w:lineRule="auto"/>
              <w:ind w:left="289" w:right="195" w:firstLine="181"/>
              <w:rPr>
                <w:i/>
                <w:iCs/>
                <w:sz w:val="18"/>
                <w:szCs w:val="18"/>
              </w:rPr>
            </w:pPr>
            <w:r>
              <w:rPr>
                <w:i/>
                <w:iCs/>
                <w:spacing w:val="-2"/>
                <w:sz w:val="18"/>
                <w:szCs w:val="18"/>
              </w:rPr>
              <w:t xml:space="preserve">Select </w:t>
            </w:r>
            <w:r>
              <w:rPr>
                <w:i/>
                <w:iCs/>
                <w:sz w:val="18"/>
                <w:szCs w:val="18"/>
              </w:rPr>
              <w:t>from a list</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1B4165BF" w14:textId="77777777" w:rsidR="008B5D5B" w:rsidRDefault="000B25AA">
            <w:pPr>
              <w:pStyle w:val="TableParagraph"/>
              <w:kinsoku w:val="0"/>
              <w:overflowPunct w:val="0"/>
              <w:spacing w:before="76" w:line="278" w:lineRule="auto"/>
              <w:ind w:left="51" w:right="39"/>
              <w:jc w:val="center"/>
              <w:rPr>
                <w:i/>
                <w:iCs/>
                <w:sz w:val="18"/>
                <w:szCs w:val="18"/>
              </w:rPr>
            </w:pPr>
            <w:r>
              <w:rPr>
                <w:i/>
                <w:iCs/>
                <w:sz w:val="18"/>
                <w:szCs w:val="18"/>
              </w:rPr>
              <w:t>Enter the quantity of the deliverable</w:t>
            </w:r>
            <w:r>
              <w:rPr>
                <w:i/>
                <w:iCs/>
                <w:spacing w:val="-2"/>
                <w:sz w:val="18"/>
                <w:szCs w:val="18"/>
              </w:rPr>
              <w:t xml:space="preserve"> </w:t>
            </w:r>
            <w:r>
              <w:rPr>
                <w:i/>
                <w:iCs/>
                <w:sz w:val="18"/>
                <w:szCs w:val="18"/>
              </w:rPr>
              <w:t>you will achieve</w:t>
            </w:r>
          </w:p>
        </w:tc>
        <w:tc>
          <w:tcPr>
            <w:tcW w:w="1134" w:type="dxa"/>
            <w:tcBorders>
              <w:top w:val="single" w:sz="4" w:space="0" w:color="BCBEC0"/>
              <w:left w:val="single" w:sz="4" w:space="0" w:color="BCBEC0"/>
              <w:bottom w:val="single" w:sz="4" w:space="0" w:color="BCBEC0"/>
              <w:right w:val="single" w:sz="4" w:space="0" w:color="BCBEC0"/>
            </w:tcBorders>
            <w:shd w:val="clear" w:color="auto" w:fill="F2F7FF"/>
          </w:tcPr>
          <w:p w14:paraId="36E90836" w14:textId="77777777" w:rsidR="008B5D5B" w:rsidRDefault="008B5D5B">
            <w:pPr>
              <w:pStyle w:val="TableParagraph"/>
              <w:kinsoku w:val="0"/>
              <w:overflowPunct w:val="0"/>
              <w:rPr>
                <w:i/>
                <w:iCs/>
                <w:sz w:val="18"/>
                <w:szCs w:val="18"/>
              </w:rPr>
            </w:pPr>
          </w:p>
          <w:p w14:paraId="24ECBF75" w14:textId="77777777" w:rsidR="008B5D5B" w:rsidRDefault="008B5D5B">
            <w:pPr>
              <w:pStyle w:val="TableParagraph"/>
              <w:kinsoku w:val="0"/>
              <w:overflowPunct w:val="0"/>
              <w:spacing w:before="22"/>
              <w:rPr>
                <w:i/>
                <w:iCs/>
                <w:sz w:val="18"/>
                <w:szCs w:val="18"/>
              </w:rPr>
            </w:pPr>
          </w:p>
          <w:p w14:paraId="2979BC0E" w14:textId="77777777" w:rsidR="008B5D5B" w:rsidRDefault="000B25AA">
            <w:pPr>
              <w:pStyle w:val="TableParagraph"/>
              <w:kinsoku w:val="0"/>
              <w:overflowPunct w:val="0"/>
              <w:ind w:left="14" w:right="4"/>
              <w:jc w:val="center"/>
              <w:rPr>
                <w:i/>
                <w:iCs/>
                <w:spacing w:val="-4"/>
                <w:sz w:val="18"/>
                <w:szCs w:val="18"/>
              </w:rPr>
            </w:pPr>
            <w:r>
              <w:rPr>
                <w:i/>
                <w:iCs/>
                <w:sz w:val="18"/>
                <w:szCs w:val="18"/>
              </w:rPr>
              <w:t>Auto-</w:t>
            </w:r>
            <w:r>
              <w:rPr>
                <w:i/>
                <w:iCs/>
                <w:spacing w:val="-4"/>
                <w:sz w:val="18"/>
                <w:szCs w:val="18"/>
              </w:rPr>
              <w:t>fill</w:t>
            </w:r>
          </w:p>
        </w:tc>
        <w:tc>
          <w:tcPr>
            <w:tcW w:w="1644" w:type="dxa"/>
            <w:tcBorders>
              <w:top w:val="single" w:sz="4" w:space="0" w:color="BCBEC0"/>
              <w:left w:val="single" w:sz="4" w:space="0" w:color="BCBEC0"/>
              <w:bottom w:val="single" w:sz="4" w:space="0" w:color="BCBEC0"/>
              <w:right w:val="single" w:sz="4" w:space="0" w:color="BCBEC0"/>
            </w:tcBorders>
            <w:shd w:val="clear" w:color="auto" w:fill="F2F7FF"/>
          </w:tcPr>
          <w:p w14:paraId="3E3022AD" w14:textId="77777777" w:rsidR="008B5D5B" w:rsidRDefault="000B25AA">
            <w:pPr>
              <w:pStyle w:val="TableParagraph"/>
              <w:kinsoku w:val="0"/>
              <w:overflowPunct w:val="0"/>
              <w:spacing w:before="196" w:line="278" w:lineRule="auto"/>
              <w:ind w:left="104" w:right="88" w:hanging="4"/>
              <w:jc w:val="center"/>
              <w:rPr>
                <w:i/>
                <w:iCs/>
                <w:spacing w:val="-2"/>
                <w:sz w:val="18"/>
                <w:szCs w:val="18"/>
              </w:rPr>
            </w:pPr>
            <w:r>
              <w:rPr>
                <w:i/>
                <w:iCs/>
                <w:sz w:val="18"/>
                <w:szCs w:val="18"/>
              </w:rPr>
              <w:t xml:space="preserve">Enter a description of the </w:t>
            </w:r>
            <w:r>
              <w:rPr>
                <w:i/>
                <w:iCs/>
                <w:spacing w:val="-2"/>
                <w:sz w:val="18"/>
                <w:szCs w:val="18"/>
              </w:rPr>
              <w:t>deliverable</w:t>
            </w:r>
          </w:p>
        </w:tc>
        <w:tc>
          <w:tcPr>
            <w:tcW w:w="1644" w:type="dxa"/>
            <w:tcBorders>
              <w:top w:val="single" w:sz="4" w:space="0" w:color="BCBEC0"/>
              <w:left w:val="single" w:sz="4" w:space="0" w:color="BCBEC0"/>
              <w:bottom w:val="single" w:sz="4" w:space="0" w:color="BCBEC0"/>
              <w:right w:val="single" w:sz="4" w:space="0" w:color="BCBEC0"/>
            </w:tcBorders>
            <w:shd w:val="clear" w:color="auto" w:fill="F2F7FF"/>
          </w:tcPr>
          <w:p w14:paraId="57AF2C86" w14:textId="77777777" w:rsidR="008B5D5B" w:rsidRDefault="008B5D5B">
            <w:pPr>
              <w:pStyle w:val="TableParagraph"/>
              <w:kinsoku w:val="0"/>
              <w:overflowPunct w:val="0"/>
              <w:spacing w:before="109"/>
              <w:rPr>
                <w:i/>
                <w:iCs/>
                <w:sz w:val="18"/>
                <w:szCs w:val="18"/>
              </w:rPr>
            </w:pPr>
          </w:p>
          <w:p w14:paraId="764BFD2C" w14:textId="77777777" w:rsidR="008B5D5B" w:rsidRDefault="000B25AA">
            <w:pPr>
              <w:pStyle w:val="TableParagraph"/>
              <w:kinsoku w:val="0"/>
              <w:overflowPunct w:val="0"/>
              <w:spacing w:line="278" w:lineRule="auto"/>
              <w:ind w:left="403" w:right="221" w:firstLine="181"/>
              <w:rPr>
                <w:i/>
                <w:iCs/>
                <w:sz w:val="18"/>
                <w:szCs w:val="18"/>
              </w:rPr>
            </w:pPr>
            <w:r>
              <w:rPr>
                <w:i/>
                <w:iCs/>
                <w:spacing w:val="-2"/>
                <w:sz w:val="18"/>
                <w:szCs w:val="18"/>
              </w:rPr>
              <w:t xml:space="preserve">Select </w:t>
            </w:r>
            <w:r>
              <w:rPr>
                <w:i/>
                <w:iCs/>
                <w:sz w:val="18"/>
                <w:szCs w:val="18"/>
              </w:rPr>
              <w:t>from a list</w:t>
            </w:r>
          </w:p>
        </w:tc>
      </w:tr>
    </w:tbl>
    <w:p w14:paraId="184BDF27" w14:textId="77777777" w:rsidR="008B5D5B" w:rsidRDefault="008B5D5B">
      <w:pPr>
        <w:pStyle w:val="BodyText"/>
        <w:kinsoku w:val="0"/>
        <w:overflowPunct w:val="0"/>
      </w:pPr>
    </w:p>
    <w:p w14:paraId="31BC9A8F" w14:textId="77777777" w:rsidR="008B5D5B" w:rsidRDefault="008B5D5B">
      <w:pPr>
        <w:pStyle w:val="BodyText"/>
        <w:kinsoku w:val="0"/>
        <w:overflowPunct w:val="0"/>
        <w:spacing w:before="3"/>
      </w:pPr>
    </w:p>
    <w:p w14:paraId="2B822D0D" w14:textId="77777777" w:rsidR="008B5D5B" w:rsidRDefault="00767539">
      <w:pPr>
        <w:pStyle w:val="Heading3"/>
        <w:kinsoku w:val="0"/>
        <w:overflowPunct w:val="0"/>
        <w:ind w:left="302"/>
        <w:rPr>
          <w:spacing w:val="-2"/>
        </w:rPr>
      </w:pPr>
      <w:r>
        <w:rPr>
          <w:noProof/>
        </w:rPr>
        <mc:AlternateContent>
          <mc:Choice Requires="wps">
            <w:drawing>
              <wp:anchor distT="0" distB="0" distL="114300" distR="114300" simplePos="0" relativeHeight="251651584" behindDoc="1" locked="0" layoutInCell="0" allowOverlap="1" wp14:anchorId="662230EA" wp14:editId="48BB760C">
                <wp:simplePos x="0" y="0"/>
                <wp:positionH relativeFrom="page">
                  <wp:posOffset>579120</wp:posOffset>
                </wp:positionH>
                <wp:positionV relativeFrom="paragraph">
                  <wp:posOffset>-87630</wp:posOffset>
                </wp:positionV>
                <wp:extent cx="6402070" cy="3935730"/>
                <wp:effectExtent l="0" t="0" r="0" b="0"/>
                <wp:wrapNone/>
                <wp:docPr id="1975406129"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2070" cy="3935730"/>
                        </a:xfrm>
                        <a:custGeom>
                          <a:avLst/>
                          <a:gdLst>
                            <a:gd name="T0" fmla="*/ 10081 w 10082"/>
                            <a:gd name="T1" fmla="*/ 0 h 6198"/>
                            <a:gd name="T2" fmla="*/ 0 w 10082"/>
                            <a:gd name="T3" fmla="*/ 0 h 6198"/>
                            <a:gd name="T4" fmla="*/ 0 w 10082"/>
                            <a:gd name="T5" fmla="*/ 6198 h 6198"/>
                            <a:gd name="T6" fmla="*/ 10081 w 10082"/>
                            <a:gd name="T7" fmla="*/ 6198 h 6198"/>
                            <a:gd name="T8" fmla="*/ 10081 w 10082"/>
                            <a:gd name="T9" fmla="*/ 0 h 6198"/>
                          </a:gdLst>
                          <a:ahLst/>
                          <a:cxnLst>
                            <a:cxn ang="0">
                              <a:pos x="T0" y="T1"/>
                            </a:cxn>
                            <a:cxn ang="0">
                              <a:pos x="T2" y="T3"/>
                            </a:cxn>
                            <a:cxn ang="0">
                              <a:pos x="T4" y="T5"/>
                            </a:cxn>
                            <a:cxn ang="0">
                              <a:pos x="T6" y="T7"/>
                            </a:cxn>
                            <a:cxn ang="0">
                              <a:pos x="T8" y="T9"/>
                            </a:cxn>
                          </a:cxnLst>
                          <a:rect l="0" t="0" r="r" b="b"/>
                          <a:pathLst>
                            <a:path w="10082" h="6198">
                              <a:moveTo>
                                <a:pt x="10081" y="0"/>
                              </a:moveTo>
                              <a:lnTo>
                                <a:pt x="0" y="0"/>
                              </a:lnTo>
                              <a:lnTo>
                                <a:pt x="0" y="6198"/>
                              </a:lnTo>
                              <a:lnTo>
                                <a:pt x="10081" y="6198"/>
                              </a:lnTo>
                              <a:lnTo>
                                <a:pt x="10081" y="0"/>
                              </a:lnTo>
                              <a:close/>
                            </a:path>
                          </a:pathLst>
                        </a:custGeom>
                        <a:solidFill>
                          <a:srgbClr val="F2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Freeform 11" style="position:absolute;margin-left:45.6pt;margin-top:-6.9pt;width:504.1pt;height:309.9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82,6198" o:spid="_x0000_s1026" o:allowincell="f" fillcolor="#f2f7ff" stroked="f" path="m10081,l,,,6198r10081,l1008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" w14:anchorId="299995B8">
                <v:path arrowok="t" o:connecttype="custom" o:connectlocs="6401435,0;0,0;0,3935730;6401435,3935730;6401435,0" o:connectangles="0,0,0,0,0"/>
                <w10:wrap anchorx="page"/>
              </v:shape>
            </w:pict>
          </mc:Fallback>
        </mc:AlternateContent>
      </w:r>
      <w:r>
        <w:rPr>
          <w:spacing w:val="-2"/>
        </w:rPr>
        <w:t>Activities</w:t>
      </w:r>
    </w:p>
    <w:p w14:paraId="3C07220A" w14:textId="77777777" w:rsidR="008B5D5B" w:rsidRDefault="000B25AA">
      <w:pPr>
        <w:pStyle w:val="BodyText"/>
        <w:kinsoku w:val="0"/>
        <w:overflowPunct w:val="0"/>
        <w:spacing w:before="147" w:line="278" w:lineRule="auto"/>
        <w:ind w:left="302" w:right="440"/>
        <w:jc w:val="both"/>
      </w:pPr>
      <w:r>
        <w:t>Please provide a detailed description of the work envisaged under the Work Package (WP), broken down into its planned activities. Specify the necessity of each activity and outline the roles of the coordinator and other co-applicants. Ensure</w:t>
      </w:r>
      <w:r>
        <w:rPr>
          <w:spacing w:val="40"/>
        </w:rPr>
        <w:t xml:space="preserve"> </w:t>
      </w:r>
      <w:r>
        <w:t>that</w:t>
      </w:r>
      <w:r>
        <w:rPr>
          <w:spacing w:val="24"/>
        </w:rPr>
        <w:t xml:space="preserve"> </w:t>
      </w:r>
      <w:r>
        <w:t>activities</w:t>
      </w:r>
      <w:r>
        <w:rPr>
          <w:spacing w:val="24"/>
        </w:rPr>
        <w:t xml:space="preserve"> </w:t>
      </w:r>
      <w:r>
        <w:t>align</w:t>
      </w:r>
      <w:r>
        <w:rPr>
          <w:spacing w:val="24"/>
        </w:rPr>
        <w:t xml:space="preserve"> </w:t>
      </w:r>
      <w:r>
        <w:t>with</w:t>
      </w:r>
      <w:r>
        <w:rPr>
          <w:spacing w:val="24"/>
        </w:rPr>
        <w:t xml:space="preserve"> </w:t>
      </w:r>
      <w:r>
        <w:t>the</w:t>
      </w:r>
      <w:r>
        <w:rPr>
          <w:spacing w:val="24"/>
        </w:rPr>
        <w:t xml:space="preserve"> </w:t>
      </w:r>
      <w:r>
        <w:t>recommendations</w:t>
      </w:r>
      <w:r>
        <w:rPr>
          <w:spacing w:val="24"/>
        </w:rPr>
        <w:t xml:space="preserve"> </w:t>
      </w:r>
      <w:r>
        <w:t>and</w:t>
      </w:r>
      <w:r>
        <w:rPr>
          <w:spacing w:val="24"/>
        </w:rPr>
        <w:t xml:space="preserve"> </w:t>
      </w:r>
      <w:r>
        <w:t>suggestions</w:t>
      </w:r>
      <w:r>
        <w:rPr>
          <w:spacing w:val="24"/>
        </w:rPr>
        <w:t xml:space="preserve"> </w:t>
      </w:r>
      <w:r>
        <w:t>set</w:t>
      </w:r>
      <w:r>
        <w:rPr>
          <w:spacing w:val="24"/>
        </w:rPr>
        <w:t xml:space="preserve"> </w:t>
      </w:r>
      <w:r>
        <w:t>out</w:t>
      </w:r>
      <w:r>
        <w:rPr>
          <w:spacing w:val="24"/>
        </w:rPr>
        <w:t xml:space="preserve"> </w:t>
      </w:r>
      <w:r>
        <w:t>in</w:t>
      </w:r>
      <w:r>
        <w:rPr>
          <w:spacing w:val="24"/>
        </w:rPr>
        <w:t xml:space="preserve"> </w:t>
      </w:r>
      <w:r>
        <w:t>the</w:t>
      </w:r>
      <w:r>
        <w:rPr>
          <w:spacing w:val="24"/>
        </w:rPr>
        <w:t xml:space="preserve"> </w:t>
      </w:r>
      <w:r>
        <w:t>Section</w:t>
      </w:r>
      <w:r>
        <w:rPr>
          <w:spacing w:val="24"/>
        </w:rPr>
        <w:t xml:space="preserve"> </w:t>
      </w:r>
      <w:r>
        <w:t>2.2</w:t>
      </w:r>
      <w:r>
        <w:rPr>
          <w:spacing w:val="24"/>
        </w:rPr>
        <w:t xml:space="preserve"> </w:t>
      </w:r>
      <w:r>
        <w:t>of</w:t>
      </w:r>
      <w:r>
        <w:rPr>
          <w:spacing w:val="24"/>
        </w:rPr>
        <w:t xml:space="preserve"> </w:t>
      </w:r>
      <w:r>
        <w:t>the</w:t>
      </w:r>
      <w:r>
        <w:rPr>
          <w:spacing w:val="24"/>
        </w:rPr>
        <w:t xml:space="preserve"> </w:t>
      </w:r>
      <w:r>
        <w:t>Call</w:t>
      </w:r>
      <w:r>
        <w:rPr>
          <w:spacing w:val="24"/>
        </w:rPr>
        <w:t xml:space="preserve"> </w:t>
      </w:r>
      <w:r>
        <w:t>Conditions.</w:t>
      </w:r>
    </w:p>
    <w:p w14:paraId="78B1BD0F" w14:textId="77777777" w:rsidR="008B5D5B" w:rsidRDefault="000B25AA">
      <w:pPr>
        <w:pStyle w:val="BodyText"/>
        <w:kinsoku w:val="0"/>
        <w:overflowPunct w:val="0"/>
        <w:spacing w:before="112" w:line="278" w:lineRule="auto"/>
        <w:ind w:left="302" w:right="440"/>
        <w:jc w:val="both"/>
        <w:rPr>
          <w:spacing w:val="-2"/>
        </w:rPr>
      </w:pPr>
      <w:r>
        <w:t xml:space="preserve">Please note that if travel costs are included into the Detailed Budget Table (Annex 1 to the Call Conditions), the travel information (number of travels, participants, destination, travel duration) should be specified in this section “Activity </w:t>
      </w:r>
      <w:r>
        <w:rPr>
          <w:spacing w:val="-2"/>
        </w:rPr>
        <w:t>description”.</w:t>
      </w:r>
    </w:p>
    <w:p w14:paraId="55AEEA13" w14:textId="77777777" w:rsidR="008B5D5B" w:rsidRDefault="000B25AA">
      <w:pPr>
        <w:pStyle w:val="BodyText"/>
        <w:kinsoku w:val="0"/>
        <w:overflowPunct w:val="0"/>
        <w:spacing w:before="113" w:line="278" w:lineRule="auto"/>
        <w:ind w:left="302" w:right="440"/>
        <w:jc w:val="both"/>
      </w:pPr>
      <w:r>
        <w:t>Specify the duration of each activity, start and end months. The leader of the activity should be listed under ‘Lead participant’.</w:t>
      </w:r>
      <w:r>
        <w:rPr>
          <w:spacing w:val="36"/>
        </w:rPr>
        <w:t xml:space="preserve"> </w:t>
      </w:r>
      <w:r>
        <w:t>If</w:t>
      </w:r>
      <w:r>
        <w:rPr>
          <w:spacing w:val="36"/>
        </w:rPr>
        <w:t xml:space="preserve"> </w:t>
      </w:r>
      <w:r>
        <w:t>the</w:t>
      </w:r>
      <w:r>
        <w:rPr>
          <w:spacing w:val="36"/>
        </w:rPr>
        <w:t xml:space="preserve"> </w:t>
      </w:r>
      <w:r>
        <w:t>activity</w:t>
      </w:r>
      <w:r>
        <w:rPr>
          <w:spacing w:val="36"/>
        </w:rPr>
        <w:t xml:space="preserve"> </w:t>
      </w:r>
      <w:r>
        <w:t>is</w:t>
      </w:r>
      <w:r>
        <w:rPr>
          <w:spacing w:val="36"/>
        </w:rPr>
        <w:t xml:space="preserve"> </w:t>
      </w:r>
      <w:r>
        <w:t>carried</w:t>
      </w:r>
      <w:r>
        <w:rPr>
          <w:spacing w:val="36"/>
        </w:rPr>
        <w:t xml:space="preserve"> </w:t>
      </w:r>
      <w:r>
        <w:t>out</w:t>
      </w:r>
      <w:r>
        <w:rPr>
          <w:spacing w:val="36"/>
        </w:rPr>
        <w:t xml:space="preserve"> </w:t>
      </w:r>
      <w:r>
        <w:t>by</w:t>
      </w:r>
      <w:r>
        <w:rPr>
          <w:spacing w:val="36"/>
        </w:rPr>
        <w:t xml:space="preserve"> </w:t>
      </w:r>
      <w:r>
        <w:t>several</w:t>
      </w:r>
      <w:r>
        <w:rPr>
          <w:spacing w:val="36"/>
        </w:rPr>
        <w:t xml:space="preserve"> </w:t>
      </w:r>
      <w:r>
        <w:t>participants,</w:t>
      </w:r>
      <w:r>
        <w:rPr>
          <w:spacing w:val="36"/>
        </w:rPr>
        <w:t xml:space="preserve"> </w:t>
      </w:r>
      <w:r>
        <w:t>please</w:t>
      </w:r>
      <w:r>
        <w:rPr>
          <w:spacing w:val="36"/>
        </w:rPr>
        <w:t xml:space="preserve"> </w:t>
      </w:r>
      <w:r>
        <w:t>list</w:t>
      </w:r>
      <w:r>
        <w:rPr>
          <w:spacing w:val="36"/>
        </w:rPr>
        <w:t xml:space="preserve"> </w:t>
      </w:r>
      <w:r>
        <w:t>them</w:t>
      </w:r>
      <w:r>
        <w:rPr>
          <w:spacing w:val="36"/>
        </w:rPr>
        <w:t xml:space="preserve"> </w:t>
      </w:r>
      <w:r>
        <w:t>under</w:t>
      </w:r>
      <w:r>
        <w:rPr>
          <w:spacing w:val="36"/>
        </w:rPr>
        <w:t xml:space="preserve"> </w:t>
      </w:r>
      <w:r>
        <w:t>‘Participants’</w:t>
      </w:r>
      <w:r>
        <w:rPr>
          <w:spacing w:val="36"/>
        </w:rPr>
        <w:t xml:space="preserve"> </w:t>
      </w:r>
      <w:r>
        <w:t>(multiple</w:t>
      </w:r>
      <w:r>
        <w:rPr>
          <w:spacing w:val="36"/>
        </w:rPr>
        <w:t xml:space="preserve"> </w:t>
      </w:r>
      <w:r>
        <w:t>choice option is available).</w:t>
      </w:r>
    </w:p>
    <w:p w14:paraId="3256BDE2" w14:textId="77777777" w:rsidR="008B5D5B" w:rsidRDefault="000B25AA">
      <w:pPr>
        <w:pStyle w:val="BodyText"/>
        <w:kinsoku w:val="0"/>
        <w:overflowPunct w:val="0"/>
        <w:spacing w:before="90" w:line="273" w:lineRule="auto"/>
        <w:ind w:left="302" w:right="437"/>
        <w:jc w:val="both"/>
        <w:rPr>
          <w:spacing w:val="-5"/>
        </w:rPr>
      </w:pPr>
      <w:r>
        <w:rPr>
          <w:rFonts w:ascii="Open Sans Medium" w:hAnsi="Open Sans Medium" w:cs="Open Sans Medium"/>
        </w:rPr>
        <w:t xml:space="preserve">Project coordination/management WP </w:t>
      </w:r>
      <w:r>
        <w:t>activities could be related to the consortium coordination and organisation of meetings, budget and risk management, stakeholder communication, progress monitoring, reporting and documentation, quality assurance and any other activities needed for leading the project. Please note, project coordination/management WP activities are core activities that are led by the project coordinator and only costs incurred by the coordinator can be claimed. No activities within this WP should be purchased or outsourced in any other manner by the project coordinator. Other</w:t>
      </w:r>
      <w:r>
        <w:rPr>
          <w:spacing w:val="17"/>
        </w:rPr>
        <w:t xml:space="preserve"> </w:t>
      </w:r>
      <w:r>
        <w:t>applicants</w:t>
      </w:r>
      <w:r>
        <w:rPr>
          <w:spacing w:val="17"/>
        </w:rPr>
        <w:t xml:space="preserve"> </w:t>
      </w:r>
      <w:r>
        <w:t>should</w:t>
      </w:r>
      <w:r>
        <w:rPr>
          <w:spacing w:val="17"/>
        </w:rPr>
        <w:t xml:space="preserve"> </w:t>
      </w:r>
      <w:r>
        <w:t>not</w:t>
      </w:r>
      <w:r>
        <w:rPr>
          <w:spacing w:val="18"/>
        </w:rPr>
        <w:t xml:space="preserve"> </w:t>
      </w:r>
      <w:r>
        <w:t>seek</w:t>
      </w:r>
      <w:r>
        <w:rPr>
          <w:spacing w:val="17"/>
        </w:rPr>
        <w:t xml:space="preserve"> </w:t>
      </w:r>
      <w:r>
        <w:t>direct</w:t>
      </w:r>
      <w:r>
        <w:rPr>
          <w:spacing w:val="17"/>
        </w:rPr>
        <w:t xml:space="preserve"> </w:t>
      </w:r>
      <w:r>
        <w:t>costs</w:t>
      </w:r>
      <w:r>
        <w:rPr>
          <w:spacing w:val="17"/>
        </w:rPr>
        <w:t xml:space="preserve"> </w:t>
      </w:r>
      <w:r>
        <w:t>reimbursement</w:t>
      </w:r>
      <w:r>
        <w:rPr>
          <w:spacing w:val="18"/>
        </w:rPr>
        <w:t xml:space="preserve"> </w:t>
      </w:r>
      <w:r>
        <w:t>for</w:t>
      </w:r>
      <w:r>
        <w:rPr>
          <w:spacing w:val="17"/>
        </w:rPr>
        <w:t xml:space="preserve"> </w:t>
      </w:r>
      <w:r>
        <w:t>activities</w:t>
      </w:r>
      <w:r>
        <w:rPr>
          <w:spacing w:val="17"/>
        </w:rPr>
        <w:t xml:space="preserve"> </w:t>
      </w:r>
      <w:r>
        <w:t>related</w:t>
      </w:r>
      <w:r>
        <w:rPr>
          <w:spacing w:val="18"/>
        </w:rPr>
        <w:t xml:space="preserve"> </w:t>
      </w:r>
      <w:r>
        <w:t>to</w:t>
      </w:r>
      <w:r>
        <w:rPr>
          <w:spacing w:val="17"/>
        </w:rPr>
        <w:t xml:space="preserve"> </w:t>
      </w:r>
      <w:r>
        <w:t>the</w:t>
      </w:r>
      <w:r>
        <w:rPr>
          <w:spacing w:val="17"/>
        </w:rPr>
        <w:t xml:space="preserve"> </w:t>
      </w:r>
      <w:r>
        <w:t>coordination/management</w:t>
      </w:r>
      <w:r>
        <w:rPr>
          <w:spacing w:val="17"/>
        </w:rPr>
        <w:t xml:space="preserve"> </w:t>
      </w:r>
      <w:r>
        <w:rPr>
          <w:spacing w:val="-5"/>
        </w:rPr>
        <w:t>WP.</w:t>
      </w:r>
    </w:p>
    <w:p w14:paraId="44BF5EEB" w14:textId="77777777" w:rsidR="008B5D5B" w:rsidRDefault="000B25AA">
      <w:pPr>
        <w:pStyle w:val="BodyText"/>
        <w:kinsoku w:val="0"/>
        <w:overflowPunct w:val="0"/>
        <w:spacing w:before="94" w:line="271" w:lineRule="auto"/>
        <w:ind w:left="302" w:right="439"/>
        <w:jc w:val="both"/>
      </w:pPr>
      <w:r>
        <w:rPr>
          <w:rFonts w:ascii="Open Sans Medium" w:hAnsi="Open Sans Medium" w:cs="Open Sans Medium"/>
        </w:rPr>
        <w:t>Dissemination</w:t>
      </w:r>
      <w:r>
        <w:rPr>
          <w:rFonts w:ascii="Open Sans Medium" w:hAnsi="Open Sans Medium" w:cs="Open Sans Medium"/>
          <w:spacing w:val="26"/>
        </w:rPr>
        <w:t xml:space="preserve"> </w:t>
      </w:r>
      <w:r>
        <w:rPr>
          <w:rFonts w:ascii="Open Sans Medium" w:hAnsi="Open Sans Medium" w:cs="Open Sans Medium"/>
        </w:rPr>
        <w:t>and</w:t>
      </w:r>
      <w:r>
        <w:rPr>
          <w:rFonts w:ascii="Open Sans Medium" w:hAnsi="Open Sans Medium" w:cs="Open Sans Medium"/>
          <w:spacing w:val="26"/>
        </w:rPr>
        <w:t xml:space="preserve"> </w:t>
      </w:r>
      <w:r>
        <w:rPr>
          <w:rFonts w:ascii="Open Sans Medium" w:hAnsi="Open Sans Medium" w:cs="Open Sans Medium"/>
        </w:rPr>
        <w:t>communication</w:t>
      </w:r>
      <w:r>
        <w:rPr>
          <w:rFonts w:ascii="Open Sans Medium" w:hAnsi="Open Sans Medium" w:cs="Open Sans Medium"/>
          <w:spacing w:val="26"/>
        </w:rPr>
        <w:t xml:space="preserve"> </w:t>
      </w:r>
      <w:r>
        <w:rPr>
          <w:rFonts w:ascii="Open Sans Medium" w:hAnsi="Open Sans Medium" w:cs="Open Sans Medium"/>
        </w:rPr>
        <w:t>WP</w:t>
      </w:r>
      <w:r>
        <w:rPr>
          <w:rFonts w:ascii="Open Sans Medium" w:hAnsi="Open Sans Medium" w:cs="Open Sans Medium"/>
          <w:spacing w:val="27"/>
        </w:rPr>
        <w:t xml:space="preserve"> </w:t>
      </w:r>
      <w:r>
        <w:t>activities should promote the project throughout the full lifespan of the project. The aim of these activities is to inform and reach out to target audience and show the activities performed, and the use</w:t>
      </w:r>
      <w:r>
        <w:rPr>
          <w:spacing w:val="40"/>
        </w:rPr>
        <w:t xml:space="preserve"> </w:t>
      </w:r>
      <w:r>
        <w:t>and the benefits the project will have. The description of the communication activities needs to state the main messages</w:t>
      </w:r>
      <w:r>
        <w:rPr>
          <w:spacing w:val="40"/>
        </w:rPr>
        <w:t xml:space="preserve"> </w:t>
      </w:r>
      <w:r>
        <w:t>as well as the tools and channels that will be used to reach out to each of the chosen target groups.</w:t>
      </w:r>
    </w:p>
    <w:p w14:paraId="7CA932B6" w14:textId="77777777" w:rsidR="008B5D5B" w:rsidRDefault="000B25AA">
      <w:pPr>
        <w:pStyle w:val="BodyText"/>
        <w:kinsoku w:val="0"/>
        <w:overflowPunct w:val="0"/>
        <w:spacing w:before="118" w:line="278" w:lineRule="auto"/>
        <w:ind w:left="302" w:right="440"/>
        <w:jc w:val="both"/>
      </w:pPr>
      <w:r>
        <w:t xml:space="preserve">For each activity, please specify activity title, activity description, start and end month of the activity, the Lead </w:t>
      </w:r>
      <w:proofErr w:type="gramStart"/>
      <w:r>
        <w:t>participant</w:t>
      </w:r>
      <w:proofErr w:type="gramEnd"/>
      <w:r>
        <w:t xml:space="preserve"> and other participants if applicable.</w:t>
      </w:r>
    </w:p>
    <w:p w14:paraId="020B6C0D" w14:textId="77777777" w:rsidR="008B5D5B" w:rsidRDefault="008B5D5B">
      <w:pPr>
        <w:pStyle w:val="BodyText"/>
        <w:kinsoku w:val="0"/>
        <w:overflowPunct w:val="0"/>
        <w:spacing w:before="74"/>
        <w:rPr>
          <w:sz w:val="20"/>
          <w:szCs w:val="20"/>
        </w:rPr>
      </w:pPr>
    </w:p>
    <w:tbl>
      <w:tblPr>
        <w:tblW w:w="0" w:type="auto"/>
        <w:tblInd w:w="137" w:type="dxa"/>
        <w:tblLayout w:type="fixed"/>
        <w:tblCellMar>
          <w:left w:w="0" w:type="dxa"/>
          <w:right w:w="0" w:type="dxa"/>
        </w:tblCellMar>
        <w:tblLook w:val="0000" w:firstRow="0" w:lastRow="0" w:firstColumn="0" w:lastColumn="0" w:noHBand="0" w:noVBand="0"/>
      </w:tblPr>
      <w:tblGrid>
        <w:gridCol w:w="1417"/>
        <w:gridCol w:w="1417"/>
        <w:gridCol w:w="1474"/>
        <w:gridCol w:w="1474"/>
        <w:gridCol w:w="1474"/>
        <w:gridCol w:w="1417"/>
        <w:gridCol w:w="1417"/>
      </w:tblGrid>
      <w:tr w:rsidR="008B5D5B" w14:paraId="25778B2B" w14:textId="77777777">
        <w:trPr>
          <w:trHeight w:val="707"/>
        </w:trPr>
        <w:tc>
          <w:tcPr>
            <w:tcW w:w="1417" w:type="dxa"/>
            <w:tcBorders>
              <w:top w:val="single" w:sz="4" w:space="0" w:color="BCBEC0"/>
              <w:left w:val="single" w:sz="4" w:space="0" w:color="BCBEC0"/>
              <w:bottom w:val="single" w:sz="4" w:space="0" w:color="BCBEC0"/>
              <w:right w:val="single" w:sz="4" w:space="0" w:color="BCBEC0"/>
            </w:tcBorders>
          </w:tcPr>
          <w:p w14:paraId="0B3CF2D6" w14:textId="77777777" w:rsidR="008B5D5B" w:rsidRDefault="000B25AA">
            <w:pPr>
              <w:pStyle w:val="TableParagraph"/>
              <w:kinsoku w:val="0"/>
              <w:overflowPunct w:val="0"/>
              <w:spacing w:before="114" w:line="235" w:lineRule="auto"/>
              <w:ind w:left="581" w:right="195" w:hanging="215"/>
              <w:rPr>
                <w:rFonts w:ascii="Open Sans SemiBold" w:hAnsi="Open Sans SemiBold" w:cs="Open Sans SemiBold"/>
                <w:b/>
                <w:bCs/>
                <w:spacing w:val="-6"/>
                <w:sz w:val="18"/>
                <w:szCs w:val="18"/>
              </w:rPr>
            </w:pPr>
            <w:r>
              <w:rPr>
                <w:rFonts w:ascii="Open Sans SemiBold" w:hAnsi="Open Sans SemiBold" w:cs="Open Sans SemiBold"/>
                <w:b/>
                <w:bCs/>
                <w:spacing w:val="-2"/>
                <w:sz w:val="18"/>
                <w:szCs w:val="18"/>
              </w:rPr>
              <w:t xml:space="preserve">Activity </w:t>
            </w:r>
            <w:r>
              <w:rPr>
                <w:rFonts w:ascii="Open Sans SemiBold" w:hAnsi="Open Sans SemiBold" w:cs="Open Sans SemiBold"/>
                <w:b/>
                <w:bCs/>
                <w:spacing w:val="-6"/>
                <w:sz w:val="18"/>
                <w:szCs w:val="18"/>
              </w:rPr>
              <w:t>No</w:t>
            </w:r>
          </w:p>
        </w:tc>
        <w:tc>
          <w:tcPr>
            <w:tcW w:w="1417" w:type="dxa"/>
            <w:tcBorders>
              <w:top w:val="single" w:sz="4" w:space="0" w:color="BCBEC0"/>
              <w:left w:val="single" w:sz="4" w:space="0" w:color="BCBEC0"/>
              <w:bottom w:val="single" w:sz="4" w:space="0" w:color="BCBEC0"/>
              <w:right w:val="single" w:sz="4" w:space="0" w:color="BCBEC0"/>
            </w:tcBorders>
          </w:tcPr>
          <w:p w14:paraId="3C3CB37E" w14:textId="77777777" w:rsidR="008B5D5B" w:rsidRDefault="000B25AA">
            <w:pPr>
              <w:pStyle w:val="TableParagraph"/>
              <w:kinsoku w:val="0"/>
              <w:overflowPunct w:val="0"/>
              <w:spacing w:before="114" w:line="235" w:lineRule="auto"/>
              <w:ind w:left="528" w:right="195" w:hanging="162"/>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Activity title</w:t>
            </w:r>
          </w:p>
        </w:tc>
        <w:tc>
          <w:tcPr>
            <w:tcW w:w="1474" w:type="dxa"/>
            <w:tcBorders>
              <w:top w:val="single" w:sz="4" w:space="0" w:color="BCBEC0"/>
              <w:left w:val="single" w:sz="4" w:space="0" w:color="BCBEC0"/>
              <w:bottom w:val="single" w:sz="4" w:space="0" w:color="BCBEC0"/>
              <w:right w:val="single" w:sz="4" w:space="0" w:color="BCBEC0"/>
            </w:tcBorders>
          </w:tcPr>
          <w:p w14:paraId="7FBEB8A2" w14:textId="77777777" w:rsidR="008B5D5B" w:rsidRDefault="000B25AA">
            <w:pPr>
              <w:pStyle w:val="TableParagraph"/>
              <w:kinsoku w:val="0"/>
              <w:overflowPunct w:val="0"/>
              <w:spacing w:before="114" w:line="235" w:lineRule="auto"/>
              <w:ind w:left="229" w:right="28" w:firstLine="165"/>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Activity description</w:t>
            </w:r>
          </w:p>
        </w:tc>
        <w:tc>
          <w:tcPr>
            <w:tcW w:w="1474" w:type="dxa"/>
            <w:tcBorders>
              <w:top w:val="single" w:sz="4" w:space="0" w:color="BCBEC0"/>
              <w:left w:val="single" w:sz="4" w:space="0" w:color="BCBEC0"/>
              <w:bottom w:val="single" w:sz="4" w:space="0" w:color="BCBEC0"/>
              <w:right w:val="single" w:sz="4" w:space="0" w:color="BCBEC0"/>
            </w:tcBorders>
          </w:tcPr>
          <w:p w14:paraId="52BE27E5" w14:textId="77777777" w:rsidR="008B5D5B" w:rsidRDefault="000B25AA">
            <w:pPr>
              <w:pStyle w:val="TableParagraph"/>
              <w:kinsoku w:val="0"/>
              <w:overflowPunct w:val="0"/>
              <w:spacing w:before="114" w:line="235" w:lineRule="auto"/>
              <w:ind w:left="439" w:right="28" w:firstLine="75"/>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Start month</w:t>
            </w:r>
          </w:p>
        </w:tc>
        <w:tc>
          <w:tcPr>
            <w:tcW w:w="1474" w:type="dxa"/>
            <w:tcBorders>
              <w:top w:val="single" w:sz="4" w:space="0" w:color="BCBEC0"/>
              <w:left w:val="single" w:sz="4" w:space="0" w:color="BCBEC0"/>
              <w:bottom w:val="single" w:sz="4" w:space="0" w:color="BCBEC0"/>
              <w:right w:val="single" w:sz="4" w:space="0" w:color="BCBEC0"/>
            </w:tcBorders>
          </w:tcPr>
          <w:p w14:paraId="640D5E92" w14:textId="77777777" w:rsidR="008B5D5B" w:rsidRDefault="000B25AA">
            <w:pPr>
              <w:pStyle w:val="TableParagraph"/>
              <w:kinsoku w:val="0"/>
              <w:overflowPunct w:val="0"/>
              <w:spacing w:before="114" w:line="235" w:lineRule="auto"/>
              <w:ind w:left="439" w:right="28" w:firstLine="130"/>
              <w:rPr>
                <w:rFonts w:ascii="Open Sans SemiBold" w:hAnsi="Open Sans SemiBold" w:cs="Open Sans SemiBold"/>
                <w:b/>
                <w:bCs/>
                <w:spacing w:val="-2"/>
                <w:sz w:val="18"/>
                <w:szCs w:val="18"/>
              </w:rPr>
            </w:pPr>
            <w:r>
              <w:rPr>
                <w:rFonts w:ascii="Open Sans SemiBold" w:hAnsi="Open Sans SemiBold" w:cs="Open Sans SemiBold"/>
                <w:b/>
                <w:bCs/>
                <w:spacing w:val="-4"/>
                <w:sz w:val="18"/>
                <w:szCs w:val="18"/>
              </w:rPr>
              <w:t xml:space="preserve">End </w:t>
            </w:r>
            <w:r>
              <w:rPr>
                <w:rFonts w:ascii="Open Sans SemiBold" w:hAnsi="Open Sans SemiBold" w:cs="Open Sans SemiBold"/>
                <w:b/>
                <w:bCs/>
                <w:spacing w:val="-2"/>
                <w:sz w:val="18"/>
                <w:szCs w:val="18"/>
              </w:rPr>
              <w:t>month</w:t>
            </w:r>
          </w:p>
        </w:tc>
        <w:tc>
          <w:tcPr>
            <w:tcW w:w="1417" w:type="dxa"/>
            <w:tcBorders>
              <w:top w:val="single" w:sz="4" w:space="0" w:color="BCBEC0"/>
              <w:left w:val="single" w:sz="4" w:space="0" w:color="BCBEC0"/>
              <w:bottom w:val="single" w:sz="4" w:space="0" w:color="BCBEC0"/>
              <w:right w:val="single" w:sz="4" w:space="0" w:color="BCBEC0"/>
            </w:tcBorders>
          </w:tcPr>
          <w:p w14:paraId="6FF1F3D5" w14:textId="77777777" w:rsidR="008B5D5B" w:rsidRDefault="000B25AA">
            <w:pPr>
              <w:pStyle w:val="TableParagraph"/>
              <w:kinsoku w:val="0"/>
              <w:overflowPunct w:val="0"/>
              <w:spacing w:before="114" w:line="235" w:lineRule="auto"/>
              <w:ind w:left="211" w:right="197" w:firstLine="283"/>
              <w:rPr>
                <w:rFonts w:ascii="Open Sans SemiBold" w:hAnsi="Open Sans SemiBold" w:cs="Open Sans SemiBold"/>
                <w:b/>
                <w:bCs/>
                <w:spacing w:val="-2"/>
                <w:sz w:val="18"/>
                <w:szCs w:val="18"/>
              </w:rPr>
            </w:pPr>
            <w:r>
              <w:rPr>
                <w:rFonts w:ascii="Open Sans SemiBold" w:hAnsi="Open Sans SemiBold" w:cs="Open Sans SemiBold"/>
                <w:b/>
                <w:bCs/>
                <w:spacing w:val="-4"/>
                <w:sz w:val="18"/>
                <w:szCs w:val="18"/>
              </w:rPr>
              <w:t xml:space="preserve">Lead </w:t>
            </w:r>
            <w:r>
              <w:rPr>
                <w:rFonts w:ascii="Open Sans SemiBold" w:hAnsi="Open Sans SemiBold" w:cs="Open Sans SemiBold"/>
                <w:b/>
                <w:bCs/>
                <w:spacing w:val="-2"/>
                <w:sz w:val="18"/>
                <w:szCs w:val="18"/>
              </w:rPr>
              <w:t>participant</w:t>
            </w:r>
          </w:p>
        </w:tc>
        <w:tc>
          <w:tcPr>
            <w:tcW w:w="1417" w:type="dxa"/>
            <w:tcBorders>
              <w:top w:val="single" w:sz="4" w:space="0" w:color="BCBEC0"/>
              <w:left w:val="single" w:sz="4" w:space="0" w:color="BCBEC0"/>
              <w:bottom w:val="single" w:sz="4" w:space="0" w:color="BCBEC0"/>
              <w:right w:val="single" w:sz="4" w:space="0" w:color="BCBEC0"/>
            </w:tcBorders>
          </w:tcPr>
          <w:p w14:paraId="302428B1" w14:textId="77777777" w:rsidR="008B5D5B" w:rsidRDefault="008B5D5B">
            <w:pPr>
              <w:pStyle w:val="TableParagraph"/>
              <w:kinsoku w:val="0"/>
              <w:overflowPunct w:val="0"/>
              <w:spacing w:before="23"/>
              <w:rPr>
                <w:i/>
                <w:iCs/>
                <w:sz w:val="18"/>
                <w:szCs w:val="18"/>
              </w:rPr>
            </w:pPr>
          </w:p>
          <w:p w14:paraId="7639E0F2" w14:textId="77777777" w:rsidR="008B5D5B" w:rsidRDefault="000B25AA">
            <w:pPr>
              <w:pStyle w:val="TableParagraph"/>
              <w:kinsoku w:val="0"/>
              <w:overflowPunct w:val="0"/>
              <w:ind w:left="166"/>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Participants</w:t>
            </w:r>
          </w:p>
        </w:tc>
      </w:tr>
      <w:tr w:rsidR="008B5D5B" w14:paraId="555AAAB7" w14:textId="77777777">
        <w:trPr>
          <w:trHeight w:val="947"/>
        </w:trPr>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7622AFA2" w14:textId="77777777" w:rsidR="008B5D5B" w:rsidRDefault="008B5D5B">
            <w:pPr>
              <w:pStyle w:val="TableParagraph"/>
              <w:kinsoku w:val="0"/>
              <w:overflowPunct w:val="0"/>
              <w:spacing w:before="46"/>
              <w:rPr>
                <w:i/>
                <w:iCs/>
                <w:sz w:val="18"/>
                <w:szCs w:val="18"/>
              </w:rPr>
            </w:pPr>
          </w:p>
          <w:p w14:paraId="2BB8D0D7" w14:textId="77777777" w:rsidR="008B5D5B" w:rsidRDefault="000B25AA">
            <w:pPr>
              <w:pStyle w:val="TableParagraph"/>
              <w:kinsoku w:val="0"/>
              <w:overflowPunct w:val="0"/>
              <w:spacing w:before="1" w:line="278" w:lineRule="auto"/>
              <w:ind w:left="526" w:right="195" w:hanging="140"/>
              <w:rPr>
                <w:i/>
                <w:iCs/>
                <w:spacing w:val="-2"/>
                <w:sz w:val="18"/>
                <w:szCs w:val="18"/>
              </w:rPr>
            </w:pPr>
            <w:r>
              <w:rPr>
                <w:i/>
                <w:iCs/>
                <w:spacing w:val="-2"/>
                <w:sz w:val="18"/>
                <w:szCs w:val="18"/>
              </w:rPr>
              <w:t>Auto-fill, A1.1.</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6C308CAA" w14:textId="77777777" w:rsidR="008B5D5B" w:rsidRDefault="008B5D5B">
            <w:pPr>
              <w:pStyle w:val="TableParagraph"/>
              <w:kinsoku w:val="0"/>
              <w:overflowPunct w:val="0"/>
              <w:spacing w:before="46"/>
              <w:rPr>
                <w:i/>
                <w:iCs/>
                <w:sz w:val="18"/>
                <w:szCs w:val="18"/>
              </w:rPr>
            </w:pPr>
          </w:p>
          <w:p w14:paraId="1D913751" w14:textId="77777777" w:rsidR="008B5D5B" w:rsidRDefault="000B25AA">
            <w:pPr>
              <w:pStyle w:val="TableParagraph"/>
              <w:kinsoku w:val="0"/>
              <w:overflowPunct w:val="0"/>
              <w:spacing w:before="1" w:line="278" w:lineRule="auto"/>
              <w:ind w:left="551" w:hanging="381"/>
              <w:rPr>
                <w:i/>
                <w:iCs/>
                <w:spacing w:val="-2"/>
                <w:w w:val="105"/>
                <w:sz w:val="18"/>
                <w:szCs w:val="18"/>
              </w:rPr>
            </w:pPr>
            <w:r>
              <w:rPr>
                <w:i/>
                <w:iCs/>
                <w:sz w:val="18"/>
                <w:szCs w:val="18"/>
              </w:rPr>
              <w:t xml:space="preserve">Enter activity </w:t>
            </w:r>
            <w:r>
              <w:rPr>
                <w:i/>
                <w:iCs/>
                <w:spacing w:val="-2"/>
                <w:w w:val="105"/>
                <w:sz w:val="18"/>
                <w:szCs w:val="18"/>
              </w:rPr>
              <w:t>title</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6703E4EE" w14:textId="77777777" w:rsidR="008B5D5B" w:rsidRDefault="000B25AA">
            <w:pPr>
              <w:pStyle w:val="TableParagraph"/>
              <w:kinsoku w:val="0"/>
              <w:overflowPunct w:val="0"/>
              <w:spacing w:before="133" w:line="278" w:lineRule="auto"/>
              <w:ind w:left="173" w:right="157" w:hanging="4"/>
              <w:jc w:val="center"/>
              <w:rPr>
                <w:i/>
                <w:iCs/>
                <w:sz w:val="18"/>
                <w:szCs w:val="18"/>
              </w:rPr>
            </w:pPr>
            <w:r>
              <w:rPr>
                <w:i/>
                <w:iCs/>
                <w:sz w:val="18"/>
                <w:szCs w:val="18"/>
              </w:rPr>
              <w:t>Enter a description of the activity</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1B727BBE" w14:textId="77777777" w:rsidR="008B5D5B" w:rsidRDefault="000B25AA">
            <w:pPr>
              <w:pStyle w:val="TableParagraph"/>
              <w:kinsoku w:val="0"/>
              <w:overflowPunct w:val="0"/>
              <w:spacing w:before="133" w:line="278" w:lineRule="auto"/>
              <w:ind w:left="142" w:right="129" w:hanging="1"/>
              <w:jc w:val="center"/>
              <w:rPr>
                <w:i/>
                <w:iCs/>
                <w:w w:val="105"/>
                <w:sz w:val="18"/>
                <w:szCs w:val="18"/>
              </w:rPr>
            </w:pPr>
            <w:r>
              <w:rPr>
                <w:i/>
                <w:iCs/>
                <w:w w:val="105"/>
                <w:sz w:val="18"/>
                <w:szCs w:val="18"/>
              </w:rPr>
              <w:t>Enter the month</w:t>
            </w:r>
            <w:r>
              <w:rPr>
                <w:i/>
                <w:iCs/>
                <w:spacing w:val="-2"/>
                <w:w w:val="105"/>
                <w:sz w:val="18"/>
                <w:szCs w:val="18"/>
              </w:rPr>
              <w:t xml:space="preserve"> </w:t>
            </w:r>
            <w:r>
              <w:rPr>
                <w:i/>
                <w:iCs/>
                <w:w w:val="105"/>
                <w:sz w:val="18"/>
                <w:szCs w:val="18"/>
              </w:rPr>
              <w:t>of</w:t>
            </w:r>
            <w:r>
              <w:rPr>
                <w:i/>
                <w:iCs/>
                <w:spacing w:val="-2"/>
                <w:w w:val="105"/>
                <w:sz w:val="18"/>
                <w:szCs w:val="18"/>
              </w:rPr>
              <w:t xml:space="preserve"> </w:t>
            </w:r>
            <w:r>
              <w:rPr>
                <w:i/>
                <w:iCs/>
                <w:w w:val="105"/>
                <w:sz w:val="18"/>
                <w:szCs w:val="18"/>
              </w:rPr>
              <w:t>start of activity</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1201F67A" w14:textId="77777777" w:rsidR="008B5D5B" w:rsidRDefault="000B25AA">
            <w:pPr>
              <w:pStyle w:val="TableParagraph"/>
              <w:kinsoku w:val="0"/>
              <w:overflowPunct w:val="0"/>
              <w:spacing w:before="133" w:line="278" w:lineRule="auto"/>
              <w:ind w:left="141" w:right="128"/>
              <w:jc w:val="center"/>
              <w:rPr>
                <w:i/>
                <w:iCs/>
                <w:w w:val="105"/>
                <w:sz w:val="18"/>
                <w:szCs w:val="18"/>
              </w:rPr>
            </w:pPr>
            <w:r>
              <w:rPr>
                <w:i/>
                <w:iCs/>
                <w:w w:val="105"/>
                <w:sz w:val="18"/>
                <w:szCs w:val="18"/>
              </w:rPr>
              <w:t>Enter the month</w:t>
            </w:r>
            <w:r>
              <w:rPr>
                <w:i/>
                <w:iCs/>
                <w:spacing w:val="-14"/>
                <w:w w:val="105"/>
                <w:sz w:val="18"/>
                <w:szCs w:val="18"/>
              </w:rPr>
              <w:t xml:space="preserve"> </w:t>
            </w:r>
            <w:r>
              <w:rPr>
                <w:i/>
                <w:iCs/>
                <w:w w:val="105"/>
                <w:sz w:val="18"/>
                <w:szCs w:val="18"/>
              </w:rPr>
              <w:t>of</w:t>
            </w:r>
            <w:r>
              <w:rPr>
                <w:i/>
                <w:iCs/>
                <w:spacing w:val="-13"/>
                <w:w w:val="105"/>
                <w:sz w:val="18"/>
                <w:szCs w:val="18"/>
              </w:rPr>
              <w:t xml:space="preserve"> </w:t>
            </w:r>
            <w:r>
              <w:rPr>
                <w:i/>
                <w:iCs/>
                <w:w w:val="105"/>
                <w:sz w:val="18"/>
                <w:szCs w:val="18"/>
              </w:rPr>
              <w:t>end of activity</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7059609D" w14:textId="77777777" w:rsidR="008B5D5B" w:rsidRDefault="008B5D5B">
            <w:pPr>
              <w:pStyle w:val="TableParagraph"/>
              <w:kinsoku w:val="0"/>
              <w:overflowPunct w:val="0"/>
              <w:spacing w:before="46"/>
              <w:rPr>
                <w:i/>
                <w:iCs/>
                <w:sz w:val="18"/>
                <w:szCs w:val="18"/>
              </w:rPr>
            </w:pPr>
          </w:p>
          <w:p w14:paraId="2FDC4D04" w14:textId="77777777" w:rsidR="008B5D5B" w:rsidRDefault="000B25AA">
            <w:pPr>
              <w:pStyle w:val="TableParagraph"/>
              <w:kinsoku w:val="0"/>
              <w:overflowPunct w:val="0"/>
              <w:spacing w:line="278" w:lineRule="auto"/>
              <w:ind w:left="290" w:right="195" w:firstLine="181"/>
              <w:rPr>
                <w:i/>
                <w:iCs/>
                <w:sz w:val="18"/>
                <w:szCs w:val="18"/>
              </w:rPr>
            </w:pPr>
            <w:r>
              <w:rPr>
                <w:i/>
                <w:iCs/>
                <w:spacing w:val="-2"/>
                <w:sz w:val="18"/>
                <w:szCs w:val="18"/>
              </w:rPr>
              <w:t xml:space="preserve">Select </w:t>
            </w:r>
            <w:r>
              <w:rPr>
                <w:i/>
                <w:iCs/>
                <w:sz w:val="18"/>
                <w:szCs w:val="18"/>
              </w:rPr>
              <w:t>from a list</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31834E2C" w14:textId="77777777" w:rsidR="008B5D5B" w:rsidRDefault="008B5D5B">
            <w:pPr>
              <w:pStyle w:val="TableParagraph"/>
              <w:kinsoku w:val="0"/>
              <w:overflowPunct w:val="0"/>
              <w:spacing w:before="46"/>
              <w:rPr>
                <w:i/>
                <w:iCs/>
                <w:sz w:val="18"/>
                <w:szCs w:val="18"/>
              </w:rPr>
            </w:pPr>
          </w:p>
          <w:p w14:paraId="155ABEE9" w14:textId="77777777" w:rsidR="008B5D5B" w:rsidRDefault="000B25AA">
            <w:pPr>
              <w:pStyle w:val="TableParagraph"/>
              <w:kinsoku w:val="0"/>
              <w:overflowPunct w:val="0"/>
              <w:spacing w:line="278" w:lineRule="auto"/>
              <w:ind w:left="290" w:right="195" w:firstLine="181"/>
              <w:rPr>
                <w:i/>
                <w:iCs/>
                <w:sz w:val="18"/>
                <w:szCs w:val="18"/>
              </w:rPr>
            </w:pPr>
            <w:r>
              <w:rPr>
                <w:i/>
                <w:iCs/>
                <w:spacing w:val="-2"/>
                <w:sz w:val="18"/>
                <w:szCs w:val="18"/>
              </w:rPr>
              <w:t xml:space="preserve">Select </w:t>
            </w:r>
            <w:r>
              <w:rPr>
                <w:i/>
                <w:iCs/>
                <w:sz w:val="18"/>
                <w:szCs w:val="18"/>
              </w:rPr>
              <w:t>from a list</w:t>
            </w:r>
          </w:p>
        </w:tc>
      </w:tr>
      <w:tr w:rsidR="008B5D5B" w14:paraId="25799315" w14:textId="77777777">
        <w:trPr>
          <w:trHeight w:val="947"/>
        </w:trPr>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1253FF8E" w14:textId="77777777" w:rsidR="008B5D5B" w:rsidRDefault="008B5D5B">
            <w:pPr>
              <w:pStyle w:val="TableParagraph"/>
              <w:kinsoku w:val="0"/>
              <w:overflowPunct w:val="0"/>
              <w:spacing w:before="46"/>
              <w:rPr>
                <w:i/>
                <w:iCs/>
                <w:sz w:val="18"/>
                <w:szCs w:val="18"/>
              </w:rPr>
            </w:pPr>
          </w:p>
          <w:p w14:paraId="3B7FB298" w14:textId="77777777" w:rsidR="008B5D5B" w:rsidRDefault="000B25AA">
            <w:pPr>
              <w:pStyle w:val="TableParagraph"/>
              <w:kinsoku w:val="0"/>
              <w:overflowPunct w:val="0"/>
              <w:spacing w:line="278" w:lineRule="auto"/>
              <w:ind w:left="514" w:right="195" w:hanging="152"/>
              <w:rPr>
                <w:i/>
                <w:iCs/>
                <w:spacing w:val="-2"/>
                <w:sz w:val="18"/>
                <w:szCs w:val="18"/>
              </w:rPr>
            </w:pPr>
            <w:r>
              <w:rPr>
                <w:i/>
                <w:iCs/>
                <w:spacing w:val="-2"/>
                <w:sz w:val="18"/>
                <w:szCs w:val="18"/>
              </w:rPr>
              <w:t>Auto-fill, A1.2.</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2CF33A0D" w14:textId="77777777" w:rsidR="008B5D5B" w:rsidRDefault="008B5D5B">
            <w:pPr>
              <w:pStyle w:val="TableParagraph"/>
              <w:kinsoku w:val="0"/>
              <w:overflowPunct w:val="0"/>
              <w:spacing w:before="46"/>
              <w:rPr>
                <w:i/>
                <w:iCs/>
                <w:sz w:val="18"/>
                <w:szCs w:val="18"/>
              </w:rPr>
            </w:pPr>
          </w:p>
          <w:p w14:paraId="0A06CD7B" w14:textId="77777777" w:rsidR="008B5D5B" w:rsidRDefault="000B25AA">
            <w:pPr>
              <w:pStyle w:val="TableParagraph"/>
              <w:kinsoku w:val="0"/>
              <w:overflowPunct w:val="0"/>
              <w:spacing w:line="278" w:lineRule="auto"/>
              <w:ind w:left="551" w:hanging="381"/>
              <w:rPr>
                <w:i/>
                <w:iCs/>
                <w:spacing w:val="-2"/>
                <w:w w:val="105"/>
                <w:sz w:val="18"/>
                <w:szCs w:val="18"/>
              </w:rPr>
            </w:pPr>
            <w:r>
              <w:rPr>
                <w:i/>
                <w:iCs/>
                <w:sz w:val="18"/>
                <w:szCs w:val="18"/>
              </w:rPr>
              <w:t xml:space="preserve">Enter activity </w:t>
            </w:r>
            <w:r>
              <w:rPr>
                <w:i/>
                <w:iCs/>
                <w:spacing w:val="-2"/>
                <w:w w:val="105"/>
                <w:sz w:val="18"/>
                <w:szCs w:val="18"/>
              </w:rPr>
              <w:t>title</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4205A979" w14:textId="77777777" w:rsidR="008B5D5B" w:rsidRDefault="000B25AA">
            <w:pPr>
              <w:pStyle w:val="TableParagraph"/>
              <w:kinsoku w:val="0"/>
              <w:overflowPunct w:val="0"/>
              <w:spacing w:before="133" w:line="278" w:lineRule="auto"/>
              <w:ind w:left="173" w:right="157" w:hanging="4"/>
              <w:jc w:val="center"/>
              <w:rPr>
                <w:i/>
                <w:iCs/>
                <w:sz w:val="18"/>
                <w:szCs w:val="18"/>
              </w:rPr>
            </w:pPr>
            <w:r>
              <w:rPr>
                <w:i/>
                <w:iCs/>
                <w:sz w:val="18"/>
                <w:szCs w:val="18"/>
              </w:rPr>
              <w:t>Enter a description of the activity</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6E434CDD" w14:textId="77777777" w:rsidR="008B5D5B" w:rsidRDefault="000B25AA">
            <w:pPr>
              <w:pStyle w:val="TableParagraph"/>
              <w:kinsoku w:val="0"/>
              <w:overflowPunct w:val="0"/>
              <w:spacing w:before="133" w:line="278" w:lineRule="auto"/>
              <w:ind w:left="142" w:right="129" w:hanging="1"/>
              <w:jc w:val="center"/>
              <w:rPr>
                <w:i/>
                <w:iCs/>
                <w:w w:val="105"/>
                <w:sz w:val="18"/>
                <w:szCs w:val="18"/>
              </w:rPr>
            </w:pPr>
            <w:r>
              <w:rPr>
                <w:i/>
                <w:iCs/>
                <w:w w:val="105"/>
                <w:sz w:val="18"/>
                <w:szCs w:val="18"/>
              </w:rPr>
              <w:t>Enter the month</w:t>
            </w:r>
            <w:r>
              <w:rPr>
                <w:i/>
                <w:iCs/>
                <w:spacing w:val="-2"/>
                <w:w w:val="105"/>
                <w:sz w:val="18"/>
                <w:szCs w:val="18"/>
              </w:rPr>
              <w:t xml:space="preserve"> </w:t>
            </w:r>
            <w:r>
              <w:rPr>
                <w:i/>
                <w:iCs/>
                <w:w w:val="105"/>
                <w:sz w:val="18"/>
                <w:szCs w:val="18"/>
              </w:rPr>
              <w:t>of</w:t>
            </w:r>
            <w:r>
              <w:rPr>
                <w:i/>
                <w:iCs/>
                <w:spacing w:val="-2"/>
                <w:w w:val="105"/>
                <w:sz w:val="18"/>
                <w:szCs w:val="18"/>
              </w:rPr>
              <w:t xml:space="preserve"> </w:t>
            </w:r>
            <w:r>
              <w:rPr>
                <w:i/>
                <w:iCs/>
                <w:w w:val="105"/>
                <w:sz w:val="18"/>
                <w:szCs w:val="18"/>
              </w:rPr>
              <w:t>start of activity</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26E8A62F" w14:textId="77777777" w:rsidR="008B5D5B" w:rsidRDefault="000B25AA">
            <w:pPr>
              <w:pStyle w:val="TableParagraph"/>
              <w:kinsoku w:val="0"/>
              <w:overflowPunct w:val="0"/>
              <w:spacing w:before="132" w:line="278" w:lineRule="auto"/>
              <w:ind w:left="141" w:right="128"/>
              <w:jc w:val="center"/>
              <w:rPr>
                <w:i/>
                <w:iCs/>
                <w:w w:val="105"/>
                <w:sz w:val="18"/>
                <w:szCs w:val="18"/>
              </w:rPr>
            </w:pPr>
            <w:r>
              <w:rPr>
                <w:i/>
                <w:iCs/>
                <w:w w:val="105"/>
                <w:sz w:val="18"/>
                <w:szCs w:val="18"/>
              </w:rPr>
              <w:t>Enter the month</w:t>
            </w:r>
            <w:r>
              <w:rPr>
                <w:i/>
                <w:iCs/>
                <w:spacing w:val="-14"/>
                <w:w w:val="105"/>
                <w:sz w:val="18"/>
                <w:szCs w:val="18"/>
              </w:rPr>
              <w:t xml:space="preserve"> </w:t>
            </w:r>
            <w:r>
              <w:rPr>
                <w:i/>
                <w:iCs/>
                <w:w w:val="105"/>
                <w:sz w:val="18"/>
                <w:szCs w:val="18"/>
              </w:rPr>
              <w:t>of</w:t>
            </w:r>
            <w:r>
              <w:rPr>
                <w:i/>
                <w:iCs/>
                <w:spacing w:val="-13"/>
                <w:w w:val="105"/>
                <w:sz w:val="18"/>
                <w:szCs w:val="18"/>
              </w:rPr>
              <w:t xml:space="preserve"> </w:t>
            </w:r>
            <w:r>
              <w:rPr>
                <w:i/>
                <w:iCs/>
                <w:w w:val="105"/>
                <w:sz w:val="18"/>
                <w:szCs w:val="18"/>
              </w:rPr>
              <w:t>end of activity</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463C2221" w14:textId="77777777" w:rsidR="008B5D5B" w:rsidRDefault="008B5D5B">
            <w:pPr>
              <w:pStyle w:val="TableParagraph"/>
              <w:kinsoku w:val="0"/>
              <w:overflowPunct w:val="0"/>
              <w:spacing w:before="45"/>
              <w:rPr>
                <w:i/>
                <w:iCs/>
                <w:sz w:val="18"/>
                <w:szCs w:val="18"/>
              </w:rPr>
            </w:pPr>
          </w:p>
          <w:p w14:paraId="0BF629A7" w14:textId="77777777" w:rsidR="008B5D5B" w:rsidRDefault="000B25AA">
            <w:pPr>
              <w:pStyle w:val="TableParagraph"/>
              <w:kinsoku w:val="0"/>
              <w:overflowPunct w:val="0"/>
              <w:spacing w:line="278" w:lineRule="auto"/>
              <w:ind w:left="290" w:right="195" w:firstLine="181"/>
              <w:rPr>
                <w:i/>
                <w:iCs/>
                <w:sz w:val="18"/>
                <w:szCs w:val="18"/>
              </w:rPr>
            </w:pPr>
            <w:r>
              <w:rPr>
                <w:i/>
                <w:iCs/>
                <w:spacing w:val="-2"/>
                <w:sz w:val="18"/>
                <w:szCs w:val="18"/>
              </w:rPr>
              <w:t xml:space="preserve">Select </w:t>
            </w:r>
            <w:r>
              <w:rPr>
                <w:i/>
                <w:iCs/>
                <w:sz w:val="18"/>
                <w:szCs w:val="18"/>
              </w:rPr>
              <w:t>from a list</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7DA8A117" w14:textId="77777777" w:rsidR="008B5D5B" w:rsidRDefault="008B5D5B">
            <w:pPr>
              <w:pStyle w:val="TableParagraph"/>
              <w:kinsoku w:val="0"/>
              <w:overflowPunct w:val="0"/>
              <w:spacing w:before="45"/>
              <w:rPr>
                <w:i/>
                <w:iCs/>
                <w:sz w:val="18"/>
                <w:szCs w:val="18"/>
              </w:rPr>
            </w:pPr>
          </w:p>
          <w:p w14:paraId="4938DCC0" w14:textId="77777777" w:rsidR="008B5D5B" w:rsidRDefault="000B25AA">
            <w:pPr>
              <w:pStyle w:val="TableParagraph"/>
              <w:kinsoku w:val="0"/>
              <w:overflowPunct w:val="0"/>
              <w:spacing w:line="278" w:lineRule="auto"/>
              <w:ind w:left="290" w:right="195" w:firstLine="181"/>
              <w:rPr>
                <w:i/>
                <w:iCs/>
                <w:sz w:val="18"/>
                <w:szCs w:val="18"/>
              </w:rPr>
            </w:pPr>
            <w:r>
              <w:rPr>
                <w:i/>
                <w:iCs/>
                <w:spacing w:val="-2"/>
                <w:sz w:val="18"/>
                <w:szCs w:val="18"/>
              </w:rPr>
              <w:t xml:space="preserve">Select </w:t>
            </w:r>
            <w:r>
              <w:rPr>
                <w:i/>
                <w:iCs/>
                <w:sz w:val="18"/>
                <w:szCs w:val="18"/>
              </w:rPr>
              <w:t>from a list</w:t>
            </w:r>
          </w:p>
        </w:tc>
      </w:tr>
      <w:tr w:rsidR="008B5D5B" w14:paraId="435586B0" w14:textId="77777777">
        <w:trPr>
          <w:trHeight w:val="947"/>
        </w:trPr>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440C6498" w14:textId="77777777" w:rsidR="008B5D5B" w:rsidRDefault="008B5D5B">
            <w:pPr>
              <w:pStyle w:val="TableParagraph"/>
              <w:kinsoku w:val="0"/>
              <w:overflowPunct w:val="0"/>
              <w:spacing w:before="45"/>
              <w:rPr>
                <w:i/>
                <w:iCs/>
                <w:sz w:val="18"/>
                <w:szCs w:val="18"/>
              </w:rPr>
            </w:pPr>
          </w:p>
          <w:p w14:paraId="2A7BFE80" w14:textId="77777777" w:rsidR="008B5D5B" w:rsidRDefault="000B25AA">
            <w:pPr>
              <w:pStyle w:val="TableParagraph"/>
              <w:kinsoku w:val="0"/>
              <w:overflowPunct w:val="0"/>
              <w:spacing w:line="278" w:lineRule="auto"/>
              <w:ind w:left="513" w:right="195" w:hanging="151"/>
              <w:rPr>
                <w:i/>
                <w:iCs/>
                <w:spacing w:val="-2"/>
                <w:sz w:val="18"/>
                <w:szCs w:val="18"/>
              </w:rPr>
            </w:pPr>
            <w:r>
              <w:rPr>
                <w:i/>
                <w:iCs/>
                <w:spacing w:val="-2"/>
                <w:sz w:val="18"/>
                <w:szCs w:val="18"/>
              </w:rPr>
              <w:t>Auto-fill, A1.3.</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71DF41D3" w14:textId="77777777" w:rsidR="008B5D5B" w:rsidRDefault="008B5D5B">
            <w:pPr>
              <w:pStyle w:val="TableParagraph"/>
              <w:kinsoku w:val="0"/>
              <w:overflowPunct w:val="0"/>
              <w:spacing w:before="45"/>
              <w:rPr>
                <w:i/>
                <w:iCs/>
                <w:sz w:val="18"/>
                <w:szCs w:val="18"/>
              </w:rPr>
            </w:pPr>
          </w:p>
          <w:p w14:paraId="1CED26E1" w14:textId="77777777" w:rsidR="008B5D5B" w:rsidRDefault="000B25AA">
            <w:pPr>
              <w:pStyle w:val="TableParagraph"/>
              <w:kinsoku w:val="0"/>
              <w:overflowPunct w:val="0"/>
              <w:spacing w:line="278" w:lineRule="auto"/>
              <w:ind w:left="551" w:hanging="381"/>
              <w:rPr>
                <w:i/>
                <w:iCs/>
                <w:spacing w:val="-2"/>
                <w:w w:val="105"/>
                <w:sz w:val="18"/>
                <w:szCs w:val="18"/>
              </w:rPr>
            </w:pPr>
            <w:r>
              <w:rPr>
                <w:i/>
                <w:iCs/>
                <w:sz w:val="18"/>
                <w:szCs w:val="18"/>
              </w:rPr>
              <w:t xml:space="preserve">Enter activity </w:t>
            </w:r>
            <w:r>
              <w:rPr>
                <w:i/>
                <w:iCs/>
                <w:spacing w:val="-2"/>
                <w:w w:val="105"/>
                <w:sz w:val="18"/>
                <w:szCs w:val="18"/>
              </w:rPr>
              <w:t>title</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50F93684" w14:textId="77777777" w:rsidR="008B5D5B" w:rsidRDefault="000B25AA">
            <w:pPr>
              <w:pStyle w:val="TableParagraph"/>
              <w:kinsoku w:val="0"/>
              <w:overflowPunct w:val="0"/>
              <w:spacing w:before="132" w:line="278" w:lineRule="auto"/>
              <w:ind w:left="173" w:right="158" w:hanging="4"/>
              <w:jc w:val="center"/>
              <w:rPr>
                <w:i/>
                <w:iCs/>
                <w:sz w:val="18"/>
                <w:szCs w:val="18"/>
              </w:rPr>
            </w:pPr>
            <w:r>
              <w:rPr>
                <w:i/>
                <w:iCs/>
                <w:sz w:val="18"/>
                <w:szCs w:val="18"/>
              </w:rPr>
              <w:t>Enter a description of the activity</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03AD4950" w14:textId="77777777" w:rsidR="008B5D5B" w:rsidRDefault="000B25AA">
            <w:pPr>
              <w:pStyle w:val="TableParagraph"/>
              <w:kinsoku w:val="0"/>
              <w:overflowPunct w:val="0"/>
              <w:spacing w:before="132" w:line="278" w:lineRule="auto"/>
              <w:ind w:left="142" w:right="129" w:hanging="1"/>
              <w:jc w:val="center"/>
              <w:rPr>
                <w:i/>
                <w:iCs/>
                <w:w w:val="105"/>
                <w:sz w:val="18"/>
                <w:szCs w:val="18"/>
              </w:rPr>
            </w:pPr>
            <w:r>
              <w:rPr>
                <w:i/>
                <w:iCs/>
                <w:w w:val="105"/>
                <w:sz w:val="18"/>
                <w:szCs w:val="18"/>
              </w:rPr>
              <w:t>Enter the month</w:t>
            </w:r>
            <w:r>
              <w:rPr>
                <w:i/>
                <w:iCs/>
                <w:spacing w:val="-2"/>
                <w:w w:val="105"/>
                <w:sz w:val="18"/>
                <w:szCs w:val="18"/>
              </w:rPr>
              <w:t xml:space="preserve"> </w:t>
            </w:r>
            <w:r>
              <w:rPr>
                <w:i/>
                <w:iCs/>
                <w:w w:val="105"/>
                <w:sz w:val="18"/>
                <w:szCs w:val="18"/>
              </w:rPr>
              <w:t>of</w:t>
            </w:r>
            <w:r>
              <w:rPr>
                <w:i/>
                <w:iCs/>
                <w:spacing w:val="-2"/>
                <w:w w:val="105"/>
                <w:sz w:val="18"/>
                <w:szCs w:val="18"/>
              </w:rPr>
              <w:t xml:space="preserve"> </w:t>
            </w:r>
            <w:r>
              <w:rPr>
                <w:i/>
                <w:iCs/>
                <w:w w:val="105"/>
                <w:sz w:val="18"/>
                <w:szCs w:val="18"/>
              </w:rPr>
              <w:t>start of activity</w:t>
            </w:r>
          </w:p>
        </w:tc>
        <w:tc>
          <w:tcPr>
            <w:tcW w:w="1474" w:type="dxa"/>
            <w:tcBorders>
              <w:top w:val="single" w:sz="4" w:space="0" w:color="BCBEC0"/>
              <w:left w:val="single" w:sz="4" w:space="0" w:color="BCBEC0"/>
              <w:bottom w:val="single" w:sz="4" w:space="0" w:color="BCBEC0"/>
              <w:right w:val="single" w:sz="4" w:space="0" w:color="BCBEC0"/>
            </w:tcBorders>
            <w:shd w:val="clear" w:color="auto" w:fill="F2F7FF"/>
          </w:tcPr>
          <w:p w14:paraId="29E22FFF" w14:textId="77777777" w:rsidR="008B5D5B" w:rsidRDefault="000B25AA">
            <w:pPr>
              <w:pStyle w:val="TableParagraph"/>
              <w:kinsoku w:val="0"/>
              <w:overflowPunct w:val="0"/>
              <w:spacing w:before="132" w:line="278" w:lineRule="auto"/>
              <w:ind w:left="141" w:right="128"/>
              <w:jc w:val="center"/>
              <w:rPr>
                <w:i/>
                <w:iCs/>
                <w:w w:val="105"/>
                <w:sz w:val="18"/>
                <w:szCs w:val="18"/>
              </w:rPr>
            </w:pPr>
            <w:r>
              <w:rPr>
                <w:i/>
                <w:iCs/>
                <w:w w:val="105"/>
                <w:sz w:val="18"/>
                <w:szCs w:val="18"/>
              </w:rPr>
              <w:t>Enter the month</w:t>
            </w:r>
            <w:r>
              <w:rPr>
                <w:i/>
                <w:iCs/>
                <w:spacing w:val="-14"/>
                <w:w w:val="105"/>
                <w:sz w:val="18"/>
                <w:szCs w:val="18"/>
              </w:rPr>
              <w:t xml:space="preserve"> </w:t>
            </w:r>
            <w:r>
              <w:rPr>
                <w:i/>
                <w:iCs/>
                <w:w w:val="105"/>
                <w:sz w:val="18"/>
                <w:szCs w:val="18"/>
              </w:rPr>
              <w:t>of</w:t>
            </w:r>
            <w:r>
              <w:rPr>
                <w:i/>
                <w:iCs/>
                <w:spacing w:val="-13"/>
                <w:w w:val="105"/>
                <w:sz w:val="18"/>
                <w:szCs w:val="18"/>
              </w:rPr>
              <w:t xml:space="preserve"> </w:t>
            </w:r>
            <w:r>
              <w:rPr>
                <w:i/>
                <w:iCs/>
                <w:w w:val="105"/>
                <w:sz w:val="18"/>
                <w:szCs w:val="18"/>
              </w:rPr>
              <w:t>end of activity</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65580A5F" w14:textId="77777777" w:rsidR="008B5D5B" w:rsidRDefault="008B5D5B">
            <w:pPr>
              <w:pStyle w:val="TableParagraph"/>
              <w:kinsoku w:val="0"/>
              <w:overflowPunct w:val="0"/>
              <w:spacing w:before="45"/>
              <w:rPr>
                <w:i/>
                <w:iCs/>
                <w:sz w:val="18"/>
                <w:szCs w:val="18"/>
              </w:rPr>
            </w:pPr>
          </w:p>
          <w:p w14:paraId="7D92DC50" w14:textId="77777777" w:rsidR="008B5D5B" w:rsidRDefault="000B25AA">
            <w:pPr>
              <w:pStyle w:val="TableParagraph"/>
              <w:kinsoku w:val="0"/>
              <w:overflowPunct w:val="0"/>
              <w:spacing w:line="278" w:lineRule="auto"/>
              <w:ind w:left="289" w:right="195" w:firstLine="181"/>
              <w:rPr>
                <w:i/>
                <w:iCs/>
                <w:sz w:val="18"/>
                <w:szCs w:val="18"/>
              </w:rPr>
            </w:pPr>
            <w:r>
              <w:rPr>
                <w:i/>
                <w:iCs/>
                <w:spacing w:val="-2"/>
                <w:sz w:val="18"/>
                <w:szCs w:val="18"/>
              </w:rPr>
              <w:t xml:space="preserve">Select </w:t>
            </w:r>
            <w:r>
              <w:rPr>
                <w:i/>
                <w:iCs/>
                <w:sz w:val="18"/>
                <w:szCs w:val="18"/>
              </w:rPr>
              <w:t>from a list</w:t>
            </w:r>
          </w:p>
        </w:tc>
        <w:tc>
          <w:tcPr>
            <w:tcW w:w="1417" w:type="dxa"/>
            <w:tcBorders>
              <w:top w:val="single" w:sz="4" w:space="0" w:color="BCBEC0"/>
              <w:left w:val="single" w:sz="4" w:space="0" w:color="BCBEC0"/>
              <w:bottom w:val="single" w:sz="4" w:space="0" w:color="BCBEC0"/>
              <w:right w:val="single" w:sz="4" w:space="0" w:color="BCBEC0"/>
            </w:tcBorders>
            <w:shd w:val="clear" w:color="auto" w:fill="F2F7FF"/>
          </w:tcPr>
          <w:p w14:paraId="061AE84B" w14:textId="77777777" w:rsidR="008B5D5B" w:rsidRDefault="008B5D5B">
            <w:pPr>
              <w:pStyle w:val="TableParagraph"/>
              <w:kinsoku w:val="0"/>
              <w:overflowPunct w:val="0"/>
              <w:spacing w:before="45"/>
              <w:rPr>
                <w:i/>
                <w:iCs/>
                <w:sz w:val="18"/>
                <w:szCs w:val="18"/>
              </w:rPr>
            </w:pPr>
          </w:p>
          <w:p w14:paraId="514E490E" w14:textId="77777777" w:rsidR="008B5D5B" w:rsidRDefault="000B25AA">
            <w:pPr>
              <w:pStyle w:val="TableParagraph"/>
              <w:kinsoku w:val="0"/>
              <w:overflowPunct w:val="0"/>
              <w:spacing w:line="278" w:lineRule="auto"/>
              <w:ind w:left="290" w:right="195" w:firstLine="181"/>
              <w:rPr>
                <w:i/>
                <w:iCs/>
                <w:sz w:val="18"/>
                <w:szCs w:val="18"/>
              </w:rPr>
            </w:pPr>
            <w:r>
              <w:rPr>
                <w:i/>
                <w:iCs/>
                <w:spacing w:val="-2"/>
                <w:sz w:val="18"/>
                <w:szCs w:val="18"/>
              </w:rPr>
              <w:t xml:space="preserve">Select </w:t>
            </w:r>
            <w:r>
              <w:rPr>
                <w:i/>
                <w:iCs/>
                <w:sz w:val="18"/>
                <w:szCs w:val="18"/>
              </w:rPr>
              <w:t>from a list</w:t>
            </w:r>
          </w:p>
        </w:tc>
      </w:tr>
    </w:tbl>
    <w:p w14:paraId="431CD74B" w14:textId="77777777" w:rsidR="008B5D5B" w:rsidRDefault="008B5D5B">
      <w:pPr>
        <w:rPr>
          <w:i/>
          <w:iCs/>
          <w:sz w:val="20"/>
          <w:szCs w:val="20"/>
        </w:rPr>
        <w:sectPr w:rsidR="008B5D5B" w:rsidSect="00463D41">
          <w:pgSz w:w="11910" w:h="16840"/>
          <w:pgMar w:top="1020" w:right="640" w:bottom="1280" w:left="780" w:header="793" w:footer="1083" w:gutter="0"/>
          <w:cols w:space="720"/>
          <w:noEndnote/>
        </w:sectPr>
      </w:pPr>
    </w:p>
    <w:p w14:paraId="447C2B6B" w14:textId="77777777" w:rsidR="008B5D5B" w:rsidRDefault="008B5D5B">
      <w:pPr>
        <w:pStyle w:val="BodyText"/>
        <w:kinsoku w:val="0"/>
        <w:overflowPunct w:val="0"/>
      </w:pPr>
    </w:p>
    <w:p w14:paraId="6A9A732C" w14:textId="77777777" w:rsidR="008B5D5B" w:rsidRDefault="008B5D5B">
      <w:pPr>
        <w:pStyle w:val="BodyText"/>
        <w:kinsoku w:val="0"/>
        <w:overflowPunct w:val="0"/>
        <w:spacing w:before="193"/>
      </w:pPr>
    </w:p>
    <w:p w14:paraId="42414DE1" w14:textId="77777777" w:rsidR="008B5D5B" w:rsidRDefault="000B25AA">
      <w:pPr>
        <w:pStyle w:val="ListParagraph"/>
        <w:numPr>
          <w:ilvl w:val="1"/>
          <w:numId w:val="2"/>
        </w:numPr>
        <w:tabs>
          <w:tab w:val="left" w:pos="504"/>
        </w:tabs>
        <w:kinsoku w:val="0"/>
        <w:overflowPunct w:val="0"/>
        <w:spacing w:before="1"/>
        <w:ind w:left="504" w:hanging="377"/>
        <w:rPr>
          <w:b/>
          <w:bCs/>
          <w:color w:val="005C96"/>
          <w:spacing w:val="-2"/>
          <w:sz w:val="18"/>
          <w:szCs w:val="18"/>
        </w:rPr>
      </w:pPr>
      <w:r>
        <w:rPr>
          <w:b/>
          <w:bCs/>
          <w:color w:val="005C96"/>
          <w:spacing w:val="-2"/>
          <w:sz w:val="18"/>
          <w:szCs w:val="18"/>
        </w:rPr>
        <w:t>Timetable</w:t>
      </w:r>
    </w:p>
    <w:p w14:paraId="5E5583FB" w14:textId="77777777" w:rsidR="008B5D5B" w:rsidRDefault="00767539">
      <w:pPr>
        <w:pStyle w:val="BodyText"/>
        <w:kinsoku w:val="0"/>
        <w:overflowPunct w:val="0"/>
        <w:spacing w:before="12"/>
        <w:rPr>
          <w:rFonts w:ascii="Open Sans SemiBold" w:hAnsi="Open Sans SemiBold" w:cs="Open Sans SemiBold"/>
          <w:b/>
          <w:bCs/>
          <w:i w:val="0"/>
          <w:iCs w:val="0"/>
          <w:sz w:val="8"/>
          <w:szCs w:val="8"/>
        </w:rPr>
      </w:pPr>
      <w:r>
        <w:rPr>
          <w:noProof/>
        </w:rPr>
        <mc:AlternateContent>
          <mc:Choice Requires="wps">
            <w:drawing>
              <wp:anchor distT="0" distB="0" distL="0" distR="0" simplePos="0" relativeHeight="251652608" behindDoc="0" locked="0" layoutInCell="0" allowOverlap="1" wp14:anchorId="5AAC798F" wp14:editId="25C03C91">
                <wp:simplePos x="0" y="0"/>
                <wp:positionH relativeFrom="page">
                  <wp:posOffset>579120</wp:posOffset>
                </wp:positionH>
                <wp:positionV relativeFrom="paragraph">
                  <wp:posOffset>92710</wp:posOffset>
                </wp:positionV>
                <wp:extent cx="6402070" cy="303530"/>
                <wp:effectExtent l="0" t="0" r="0" b="0"/>
                <wp:wrapTopAndBottom/>
                <wp:docPr id="159466087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2070" cy="303530"/>
                        </a:xfrm>
                        <a:prstGeom prst="rect">
                          <a:avLst/>
                        </a:prstGeom>
                        <a:solidFill>
                          <a:srgbClr val="F2F7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1AEA0" w14:textId="77777777" w:rsidR="008B5D5B" w:rsidRDefault="000B25AA">
                            <w:pPr>
                              <w:pStyle w:val="BodyText"/>
                              <w:kinsoku w:val="0"/>
                              <w:overflowPunct w:val="0"/>
                              <w:spacing w:before="139"/>
                              <w:ind w:left="170"/>
                              <w:rPr>
                                <w:color w:val="000000"/>
                                <w:spacing w:val="-2"/>
                              </w:rPr>
                            </w:pPr>
                            <w:r>
                              <w:rPr>
                                <w:color w:val="000000"/>
                              </w:rPr>
                              <w:t>The</w:t>
                            </w:r>
                            <w:r>
                              <w:rPr>
                                <w:color w:val="000000"/>
                                <w:spacing w:val="7"/>
                              </w:rPr>
                              <w:t xml:space="preserve"> </w:t>
                            </w:r>
                            <w:r>
                              <w:rPr>
                                <w:color w:val="000000"/>
                              </w:rPr>
                              <w:t>entire</w:t>
                            </w:r>
                            <w:r>
                              <w:rPr>
                                <w:color w:val="000000"/>
                                <w:spacing w:val="8"/>
                              </w:rPr>
                              <w:t xml:space="preserve"> </w:t>
                            </w:r>
                            <w:r>
                              <w:rPr>
                                <w:color w:val="000000"/>
                              </w:rPr>
                              <w:t>table</w:t>
                            </w:r>
                            <w:r>
                              <w:rPr>
                                <w:color w:val="000000"/>
                                <w:spacing w:val="8"/>
                              </w:rPr>
                              <w:t xml:space="preserve"> </w:t>
                            </w:r>
                            <w:r>
                              <w:rPr>
                                <w:color w:val="000000"/>
                              </w:rPr>
                              <w:t>fills</w:t>
                            </w:r>
                            <w:r>
                              <w:rPr>
                                <w:color w:val="000000"/>
                                <w:spacing w:val="8"/>
                              </w:rPr>
                              <w:t xml:space="preserve"> </w:t>
                            </w:r>
                            <w:r>
                              <w:rPr>
                                <w:color w:val="000000"/>
                              </w:rPr>
                              <w:t>up</w:t>
                            </w:r>
                            <w:r>
                              <w:rPr>
                                <w:color w:val="000000"/>
                                <w:spacing w:val="8"/>
                              </w:rPr>
                              <w:t xml:space="preserve"> </w:t>
                            </w:r>
                            <w:r>
                              <w:rPr>
                                <w:color w:val="000000"/>
                                <w:spacing w:val="-2"/>
                              </w:rPr>
                              <w:t>automatically.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Text Box 12" style="position:absolute;margin-left:45.6pt;margin-top:7.3pt;width:504.1pt;height:23.9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9" o:allowincell="f" fillcolor="#f2f7f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" w14:anchorId="5AAC798F">
                <v:path arrowok="t"/>
                <v:textbox inset="0,0,0,0">
                  <w:txbxContent>
                    <w:p w:rsidR="00000000" w:rsidRDefault="00000000" w14:paraId="7871AEA0" w14:textId="77777777">
                      <w:pPr>
                        <w:pStyle w:val="BodyText"/>
                        <w:kinsoku w:val="0"/>
                        <w:overflowPunct w:val="0"/>
                        <w:spacing w:before="139"/>
                        <w:ind w:left="170"/>
                        <w:rPr>
                          <w:color w:val="000000"/>
                          <w:spacing w:val="-2"/>
                        </w:rPr>
                      </w:pPr>
                      <w:r>
                        <w:rPr>
                          <w:color w:val="000000"/>
                        </w:rPr>
                        <w:t>The</w:t>
                      </w:r>
                      <w:r>
                        <w:rPr>
                          <w:color w:val="000000"/>
                          <w:spacing w:val="7"/>
                        </w:rPr>
                        <w:t xml:space="preserve"> </w:t>
                      </w:r>
                      <w:r>
                        <w:rPr>
                          <w:color w:val="000000"/>
                        </w:rPr>
                        <w:t>entire</w:t>
                      </w:r>
                      <w:r>
                        <w:rPr>
                          <w:color w:val="000000"/>
                          <w:spacing w:val="8"/>
                        </w:rPr>
                        <w:t xml:space="preserve"> </w:t>
                      </w:r>
                      <w:r>
                        <w:rPr>
                          <w:color w:val="000000"/>
                        </w:rPr>
                        <w:t>table</w:t>
                      </w:r>
                      <w:r>
                        <w:rPr>
                          <w:color w:val="000000"/>
                          <w:spacing w:val="8"/>
                        </w:rPr>
                        <w:t xml:space="preserve"> </w:t>
                      </w:r>
                      <w:r>
                        <w:rPr>
                          <w:color w:val="000000"/>
                        </w:rPr>
                        <w:t>fills</w:t>
                      </w:r>
                      <w:r>
                        <w:rPr>
                          <w:color w:val="000000"/>
                          <w:spacing w:val="8"/>
                        </w:rPr>
                        <w:t xml:space="preserve"> </w:t>
                      </w:r>
                      <w:r>
                        <w:rPr>
                          <w:color w:val="000000"/>
                        </w:rPr>
                        <w:t>up</w:t>
                      </w:r>
                      <w:r>
                        <w:rPr>
                          <w:color w:val="000000"/>
                          <w:spacing w:val="8"/>
                        </w:rPr>
                        <w:t xml:space="preserve"> </w:t>
                      </w:r>
                      <w:r>
                        <w:rPr>
                          <w:color w:val="000000"/>
                          <w:spacing w:val="-2"/>
                        </w:rPr>
                        <w:t>automatically.</w:t>
                      </w:r>
                    </w:p>
                  </w:txbxContent>
                </v:textbox>
                <w10:wrap type="topAndBottom" anchorx="page"/>
              </v:shape>
            </w:pict>
          </mc:Fallback>
        </mc:AlternateContent>
      </w:r>
    </w:p>
    <w:p w14:paraId="11B52CD2" w14:textId="77777777" w:rsidR="008B5D5B" w:rsidRDefault="008B5D5B">
      <w:pPr>
        <w:pStyle w:val="BodyText"/>
        <w:kinsoku w:val="0"/>
        <w:overflowPunct w:val="0"/>
        <w:spacing w:before="7"/>
        <w:rPr>
          <w:rFonts w:ascii="Open Sans SemiBold" w:hAnsi="Open Sans SemiBold" w:cs="Open Sans SemiBold"/>
          <w:b/>
          <w:bCs/>
          <w:i w:val="0"/>
          <w:iCs w:val="0"/>
          <w:sz w:val="14"/>
          <w:szCs w:val="14"/>
        </w:rPr>
      </w:pPr>
    </w:p>
    <w:tbl>
      <w:tblPr>
        <w:tblW w:w="0" w:type="auto"/>
        <w:tblInd w:w="137" w:type="dxa"/>
        <w:tblLayout w:type="fixed"/>
        <w:tblCellMar>
          <w:left w:w="0" w:type="dxa"/>
          <w:right w:w="0" w:type="dxa"/>
        </w:tblCellMar>
        <w:tblLook w:val="0000" w:firstRow="0" w:lastRow="0" w:firstColumn="0" w:lastColumn="0" w:noHBand="0" w:noVBand="0"/>
      </w:tblPr>
      <w:tblGrid>
        <w:gridCol w:w="493"/>
        <w:gridCol w:w="493"/>
        <w:gridCol w:w="493"/>
        <w:gridCol w:w="493"/>
        <w:gridCol w:w="493"/>
        <w:gridCol w:w="422"/>
        <w:gridCol w:w="422"/>
        <w:gridCol w:w="422"/>
        <w:gridCol w:w="422"/>
        <w:gridCol w:w="422"/>
        <w:gridCol w:w="422"/>
        <w:gridCol w:w="422"/>
        <w:gridCol w:w="422"/>
        <w:gridCol w:w="422"/>
        <w:gridCol w:w="422"/>
        <w:gridCol w:w="422"/>
        <w:gridCol w:w="422"/>
        <w:gridCol w:w="422"/>
        <w:gridCol w:w="422"/>
        <w:gridCol w:w="422"/>
        <w:gridCol w:w="422"/>
        <w:gridCol w:w="422"/>
        <w:gridCol w:w="422"/>
      </w:tblGrid>
      <w:tr w:rsidR="008B5D5B" w14:paraId="07DCFEA7" w14:textId="77777777" w:rsidTr="6688841B">
        <w:trPr>
          <w:trHeight w:val="354"/>
        </w:trPr>
        <w:tc>
          <w:tcPr>
            <w:tcW w:w="10061" w:type="dxa"/>
            <w:gridSpan w:val="23"/>
            <w:tcBorders>
              <w:top w:val="single" w:sz="4" w:space="0" w:color="BCBEC0"/>
              <w:left w:val="single" w:sz="4" w:space="0" w:color="BCBEC0"/>
              <w:bottom w:val="single" w:sz="4" w:space="0" w:color="BCBEC0"/>
              <w:right w:val="single" w:sz="4" w:space="0" w:color="BCBEC0"/>
            </w:tcBorders>
          </w:tcPr>
          <w:p w14:paraId="6E8538B2" w14:textId="77777777" w:rsidR="008B5D5B" w:rsidRDefault="000B25AA">
            <w:pPr>
              <w:pStyle w:val="TableParagraph"/>
              <w:kinsoku w:val="0"/>
              <w:overflowPunct w:val="0"/>
              <w:spacing w:before="53"/>
              <w:ind w:left="113"/>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Timeline</w:t>
            </w:r>
          </w:p>
        </w:tc>
      </w:tr>
      <w:tr w:rsidR="008B5D5B" w14:paraId="0B9856EE" w14:textId="77777777" w:rsidTr="6688841B">
        <w:trPr>
          <w:trHeight w:val="1669"/>
        </w:trPr>
        <w:tc>
          <w:tcPr>
            <w:tcW w:w="493" w:type="dxa"/>
            <w:tcBorders>
              <w:top w:val="single" w:sz="4" w:space="0" w:color="BCBEC0"/>
              <w:left w:val="single" w:sz="4" w:space="0" w:color="BCBEC0"/>
              <w:bottom w:val="single" w:sz="4" w:space="0" w:color="BCBEC0"/>
              <w:right w:val="single" w:sz="4" w:space="0" w:color="BCBEC0"/>
            </w:tcBorders>
            <w:textDirection w:val="btLr"/>
          </w:tcPr>
          <w:p w14:paraId="4421F50E" w14:textId="77777777" w:rsidR="008B5D5B" w:rsidRDefault="000B25AA">
            <w:pPr>
              <w:pStyle w:val="TableParagraph"/>
              <w:kinsoku w:val="0"/>
              <w:overflowPunct w:val="0"/>
              <w:spacing w:before="137"/>
              <w:ind w:left="108"/>
              <w:rPr>
                <w:rFonts w:ascii="Open Sans SemiBold" w:hAnsi="Open Sans SemiBold" w:cs="Open Sans SemiBold"/>
                <w:b/>
                <w:bCs/>
                <w:spacing w:val="-2"/>
                <w:sz w:val="16"/>
                <w:szCs w:val="16"/>
              </w:rPr>
            </w:pPr>
            <w:r>
              <w:rPr>
                <w:rFonts w:ascii="Open Sans SemiBold" w:hAnsi="Open Sans SemiBold" w:cs="Open Sans SemiBold"/>
                <w:b/>
                <w:bCs/>
                <w:sz w:val="16"/>
                <w:szCs w:val="16"/>
              </w:rPr>
              <w:t>Work</w:t>
            </w:r>
            <w:r>
              <w:rPr>
                <w:rFonts w:ascii="Open Sans SemiBold" w:hAnsi="Open Sans SemiBold" w:cs="Open Sans SemiBold"/>
                <w:b/>
                <w:bCs/>
                <w:spacing w:val="13"/>
                <w:sz w:val="16"/>
                <w:szCs w:val="16"/>
              </w:rPr>
              <w:t xml:space="preserve"> </w:t>
            </w:r>
            <w:r>
              <w:rPr>
                <w:rFonts w:ascii="Open Sans SemiBold" w:hAnsi="Open Sans SemiBold" w:cs="Open Sans SemiBold"/>
                <w:b/>
                <w:bCs/>
                <w:spacing w:val="-2"/>
                <w:sz w:val="16"/>
                <w:szCs w:val="16"/>
              </w:rPr>
              <w:t>Package</w:t>
            </w:r>
          </w:p>
        </w:tc>
        <w:tc>
          <w:tcPr>
            <w:tcW w:w="493" w:type="dxa"/>
            <w:tcBorders>
              <w:top w:val="single" w:sz="4" w:space="0" w:color="BCBEC0"/>
              <w:left w:val="single" w:sz="4" w:space="0" w:color="BCBEC0"/>
              <w:bottom w:val="single" w:sz="4" w:space="0" w:color="BCBEC0"/>
              <w:right w:val="single" w:sz="4" w:space="0" w:color="BCBEC0"/>
            </w:tcBorders>
            <w:textDirection w:val="btLr"/>
          </w:tcPr>
          <w:p w14:paraId="65C2F040" w14:textId="77777777" w:rsidR="008B5D5B" w:rsidRDefault="000B25AA">
            <w:pPr>
              <w:pStyle w:val="TableParagraph"/>
              <w:kinsoku w:val="0"/>
              <w:overflowPunct w:val="0"/>
              <w:spacing w:before="137"/>
              <w:ind w:left="108"/>
              <w:rPr>
                <w:rFonts w:ascii="Open Sans SemiBold" w:hAnsi="Open Sans SemiBold" w:cs="Open Sans SemiBold"/>
                <w:b/>
                <w:bCs/>
                <w:spacing w:val="-5"/>
                <w:sz w:val="16"/>
                <w:szCs w:val="16"/>
              </w:rPr>
            </w:pPr>
            <w:r>
              <w:rPr>
                <w:rFonts w:ascii="Open Sans SemiBold" w:hAnsi="Open Sans SemiBold" w:cs="Open Sans SemiBold"/>
                <w:b/>
                <w:bCs/>
                <w:sz w:val="16"/>
                <w:szCs w:val="16"/>
              </w:rPr>
              <w:t>Activity</w:t>
            </w:r>
            <w:r>
              <w:rPr>
                <w:rFonts w:ascii="Open Sans SemiBold" w:hAnsi="Open Sans SemiBold" w:cs="Open Sans SemiBold"/>
                <w:b/>
                <w:bCs/>
                <w:spacing w:val="41"/>
                <w:sz w:val="16"/>
                <w:szCs w:val="16"/>
              </w:rPr>
              <w:t xml:space="preserve"> </w:t>
            </w:r>
            <w:r>
              <w:rPr>
                <w:rFonts w:ascii="Open Sans SemiBold" w:hAnsi="Open Sans SemiBold" w:cs="Open Sans SemiBold"/>
                <w:b/>
                <w:bCs/>
                <w:spacing w:val="-5"/>
                <w:sz w:val="16"/>
                <w:szCs w:val="16"/>
              </w:rPr>
              <w:t>No</w:t>
            </w:r>
          </w:p>
        </w:tc>
        <w:tc>
          <w:tcPr>
            <w:tcW w:w="493" w:type="dxa"/>
            <w:tcBorders>
              <w:top w:val="single" w:sz="4" w:space="0" w:color="BCBEC0"/>
              <w:left w:val="single" w:sz="4" w:space="0" w:color="BCBEC0"/>
              <w:bottom w:val="single" w:sz="4" w:space="0" w:color="BCBEC0"/>
              <w:right w:val="single" w:sz="4" w:space="0" w:color="BCBEC0"/>
            </w:tcBorders>
            <w:textDirection w:val="btLr"/>
          </w:tcPr>
          <w:p w14:paraId="0287C31C" w14:textId="77777777" w:rsidR="008B5D5B" w:rsidRDefault="000B25AA">
            <w:pPr>
              <w:pStyle w:val="TableParagraph"/>
              <w:kinsoku w:val="0"/>
              <w:overflowPunct w:val="0"/>
              <w:spacing w:before="137"/>
              <w:ind w:left="108"/>
              <w:rPr>
                <w:rFonts w:ascii="Open Sans SemiBold" w:hAnsi="Open Sans SemiBold" w:cs="Open Sans SemiBold"/>
                <w:b/>
                <w:bCs/>
                <w:spacing w:val="-4"/>
                <w:sz w:val="16"/>
                <w:szCs w:val="16"/>
              </w:rPr>
            </w:pPr>
            <w:r>
              <w:rPr>
                <w:rFonts w:ascii="Open Sans SemiBold" w:hAnsi="Open Sans SemiBold" w:cs="Open Sans SemiBold"/>
                <w:b/>
                <w:bCs/>
                <w:sz w:val="16"/>
                <w:szCs w:val="16"/>
              </w:rPr>
              <w:t>Activity</w:t>
            </w:r>
            <w:r>
              <w:rPr>
                <w:rFonts w:ascii="Open Sans SemiBold" w:hAnsi="Open Sans SemiBold" w:cs="Open Sans SemiBold"/>
                <w:b/>
                <w:bCs/>
                <w:spacing w:val="39"/>
                <w:sz w:val="16"/>
                <w:szCs w:val="16"/>
              </w:rPr>
              <w:t xml:space="preserve"> </w:t>
            </w:r>
            <w:r w:rsidR="004A6C00">
              <w:rPr>
                <w:rFonts w:ascii="Open Sans SemiBold" w:hAnsi="Open Sans SemiBold" w:cs="Open Sans SemiBold"/>
                <w:b/>
                <w:bCs/>
                <w:spacing w:val="-4"/>
                <w:sz w:val="16"/>
                <w:szCs w:val="16"/>
              </w:rPr>
              <w:t>Title</w:t>
            </w:r>
          </w:p>
        </w:tc>
        <w:tc>
          <w:tcPr>
            <w:tcW w:w="493" w:type="dxa"/>
            <w:tcBorders>
              <w:top w:val="single" w:sz="4" w:space="0" w:color="BCBEC0"/>
              <w:left w:val="single" w:sz="4" w:space="0" w:color="BCBEC0"/>
              <w:bottom w:val="single" w:sz="4" w:space="0" w:color="BCBEC0"/>
              <w:right w:val="single" w:sz="4" w:space="0" w:color="BCBEC0"/>
            </w:tcBorders>
            <w:textDirection w:val="btLr"/>
          </w:tcPr>
          <w:p w14:paraId="2D54C651" w14:textId="77777777" w:rsidR="008B5D5B" w:rsidRDefault="000B25AA">
            <w:pPr>
              <w:pStyle w:val="TableParagraph"/>
              <w:kinsoku w:val="0"/>
              <w:overflowPunct w:val="0"/>
              <w:spacing w:before="137"/>
              <w:ind w:left="108"/>
              <w:rPr>
                <w:rFonts w:ascii="Open Sans SemiBold" w:hAnsi="Open Sans SemiBold" w:cs="Open Sans SemiBold"/>
                <w:b/>
                <w:bCs/>
                <w:spacing w:val="-2"/>
                <w:sz w:val="16"/>
                <w:szCs w:val="16"/>
              </w:rPr>
            </w:pPr>
            <w:r>
              <w:rPr>
                <w:rFonts w:ascii="Open Sans SemiBold" w:hAnsi="Open Sans SemiBold" w:cs="Open Sans SemiBold"/>
                <w:b/>
                <w:bCs/>
                <w:sz w:val="16"/>
                <w:szCs w:val="16"/>
              </w:rPr>
              <w:t>Start</w:t>
            </w:r>
            <w:r>
              <w:rPr>
                <w:rFonts w:ascii="Open Sans SemiBold" w:hAnsi="Open Sans SemiBold" w:cs="Open Sans SemiBold"/>
                <w:b/>
                <w:bCs/>
                <w:spacing w:val="21"/>
                <w:sz w:val="16"/>
                <w:szCs w:val="16"/>
              </w:rPr>
              <w:t xml:space="preserve"> </w:t>
            </w:r>
            <w:r>
              <w:rPr>
                <w:rFonts w:ascii="Open Sans SemiBold" w:hAnsi="Open Sans SemiBold" w:cs="Open Sans SemiBold"/>
                <w:b/>
                <w:bCs/>
                <w:spacing w:val="-2"/>
                <w:sz w:val="16"/>
                <w:szCs w:val="16"/>
              </w:rPr>
              <w:t>month</w:t>
            </w:r>
          </w:p>
        </w:tc>
        <w:tc>
          <w:tcPr>
            <w:tcW w:w="493" w:type="dxa"/>
            <w:tcBorders>
              <w:top w:val="single" w:sz="4" w:space="0" w:color="BCBEC0"/>
              <w:left w:val="single" w:sz="4" w:space="0" w:color="BCBEC0"/>
              <w:bottom w:val="single" w:sz="4" w:space="0" w:color="BCBEC0"/>
              <w:right w:val="single" w:sz="4" w:space="0" w:color="BCBEC0"/>
            </w:tcBorders>
            <w:textDirection w:val="btLr"/>
          </w:tcPr>
          <w:p w14:paraId="2848CD4C" w14:textId="77777777" w:rsidR="008B5D5B" w:rsidRDefault="000B25AA">
            <w:pPr>
              <w:pStyle w:val="TableParagraph"/>
              <w:kinsoku w:val="0"/>
              <w:overflowPunct w:val="0"/>
              <w:spacing w:before="138"/>
              <w:ind w:left="108"/>
              <w:rPr>
                <w:rFonts w:ascii="Open Sans SemiBold" w:hAnsi="Open Sans SemiBold" w:cs="Open Sans SemiBold"/>
                <w:b/>
                <w:bCs/>
                <w:spacing w:val="-2"/>
                <w:sz w:val="16"/>
                <w:szCs w:val="16"/>
              </w:rPr>
            </w:pPr>
            <w:r>
              <w:rPr>
                <w:rFonts w:ascii="Open Sans SemiBold" w:hAnsi="Open Sans SemiBold" w:cs="Open Sans SemiBold"/>
                <w:b/>
                <w:bCs/>
                <w:sz w:val="16"/>
                <w:szCs w:val="16"/>
              </w:rPr>
              <w:t>End</w:t>
            </w:r>
            <w:r>
              <w:rPr>
                <w:rFonts w:ascii="Open Sans SemiBold" w:hAnsi="Open Sans SemiBold" w:cs="Open Sans SemiBold"/>
                <w:b/>
                <w:bCs/>
                <w:spacing w:val="10"/>
                <w:sz w:val="16"/>
                <w:szCs w:val="16"/>
              </w:rPr>
              <w:t xml:space="preserve"> </w:t>
            </w:r>
            <w:r>
              <w:rPr>
                <w:rFonts w:ascii="Open Sans SemiBold" w:hAnsi="Open Sans SemiBold" w:cs="Open Sans SemiBold"/>
                <w:b/>
                <w:bCs/>
                <w:spacing w:val="-2"/>
                <w:sz w:val="16"/>
                <w:szCs w:val="16"/>
              </w:rPr>
              <w:t>month</w:t>
            </w:r>
          </w:p>
        </w:tc>
        <w:tc>
          <w:tcPr>
            <w:tcW w:w="422" w:type="dxa"/>
            <w:tcBorders>
              <w:top w:val="single" w:sz="4" w:space="0" w:color="BCBEC0"/>
              <w:left w:val="single" w:sz="4" w:space="0" w:color="BCBEC0"/>
              <w:bottom w:val="single" w:sz="4" w:space="0" w:color="BCBEC0"/>
              <w:right w:val="single" w:sz="4" w:space="0" w:color="BCBEC0"/>
            </w:tcBorders>
          </w:tcPr>
          <w:p w14:paraId="0BF8AC1D" w14:textId="77777777" w:rsidR="008B5D5B" w:rsidRDefault="008B5D5B">
            <w:pPr>
              <w:pStyle w:val="TableParagraph"/>
              <w:kinsoku w:val="0"/>
              <w:overflowPunct w:val="0"/>
              <w:rPr>
                <w:rFonts w:ascii="Open Sans SemiBold" w:hAnsi="Open Sans SemiBold" w:cs="Open Sans SemiBold"/>
                <w:b/>
                <w:bCs/>
                <w:sz w:val="16"/>
                <w:szCs w:val="16"/>
              </w:rPr>
            </w:pPr>
          </w:p>
          <w:p w14:paraId="5DEF7D4B" w14:textId="77777777" w:rsidR="008B5D5B" w:rsidRDefault="008B5D5B">
            <w:pPr>
              <w:pStyle w:val="TableParagraph"/>
              <w:kinsoku w:val="0"/>
              <w:overflowPunct w:val="0"/>
              <w:rPr>
                <w:rFonts w:ascii="Open Sans SemiBold" w:hAnsi="Open Sans SemiBold" w:cs="Open Sans SemiBold"/>
                <w:b/>
                <w:bCs/>
                <w:sz w:val="16"/>
                <w:szCs w:val="16"/>
              </w:rPr>
            </w:pPr>
          </w:p>
          <w:p w14:paraId="47A69F41"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5E3867DD" w14:textId="77777777" w:rsidR="008B5D5B" w:rsidRDefault="000B25AA">
            <w:pPr>
              <w:pStyle w:val="TableParagraph"/>
              <w:kinsoku w:val="0"/>
              <w:overflowPunct w:val="0"/>
              <w:ind w:left="19" w:right="7"/>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1</w:t>
            </w:r>
          </w:p>
        </w:tc>
        <w:tc>
          <w:tcPr>
            <w:tcW w:w="422" w:type="dxa"/>
            <w:tcBorders>
              <w:top w:val="single" w:sz="4" w:space="0" w:color="BCBEC0"/>
              <w:left w:val="single" w:sz="4" w:space="0" w:color="BCBEC0"/>
              <w:bottom w:val="single" w:sz="4" w:space="0" w:color="BCBEC0"/>
              <w:right w:val="single" w:sz="4" w:space="0" w:color="BCBEC0"/>
            </w:tcBorders>
          </w:tcPr>
          <w:p w14:paraId="34F56EAA" w14:textId="77777777" w:rsidR="008B5D5B" w:rsidRDefault="008B5D5B">
            <w:pPr>
              <w:pStyle w:val="TableParagraph"/>
              <w:kinsoku w:val="0"/>
              <w:overflowPunct w:val="0"/>
              <w:rPr>
                <w:rFonts w:ascii="Open Sans SemiBold" w:hAnsi="Open Sans SemiBold" w:cs="Open Sans SemiBold"/>
                <w:b/>
                <w:bCs/>
                <w:sz w:val="16"/>
                <w:szCs w:val="16"/>
              </w:rPr>
            </w:pPr>
          </w:p>
          <w:p w14:paraId="46A34061" w14:textId="77777777" w:rsidR="008B5D5B" w:rsidRDefault="008B5D5B">
            <w:pPr>
              <w:pStyle w:val="TableParagraph"/>
              <w:kinsoku w:val="0"/>
              <w:overflowPunct w:val="0"/>
              <w:rPr>
                <w:rFonts w:ascii="Open Sans SemiBold" w:hAnsi="Open Sans SemiBold" w:cs="Open Sans SemiBold"/>
                <w:b/>
                <w:bCs/>
                <w:sz w:val="16"/>
                <w:szCs w:val="16"/>
              </w:rPr>
            </w:pPr>
          </w:p>
          <w:p w14:paraId="7FE9B428"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43B16A74" w14:textId="77777777" w:rsidR="008B5D5B" w:rsidRDefault="000B25AA">
            <w:pPr>
              <w:pStyle w:val="TableParagraph"/>
              <w:kinsoku w:val="0"/>
              <w:overflowPunct w:val="0"/>
              <w:ind w:left="19" w:right="6"/>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2</w:t>
            </w:r>
          </w:p>
        </w:tc>
        <w:tc>
          <w:tcPr>
            <w:tcW w:w="422" w:type="dxa"/>
            <w:tcBorders>
              <w:top w:val="single" w:sz="4" w:space="0" w:color="BCBEC0"/>
              <w:left w:val="single" w:sz="4" w:space="0" w:color="BCBEC0"/>
              <w:bottom w:val="single" w:sz="4" w:space="0" w:color="BCBEC0"/>
              <w:right w:val="single" w:sz="4" w:space="0" w:color="BCBEC0"/>
            </w:tcBorders>
          </w:tcPr>
          <w:p w14:paraId="084DAAA7" w14:textId="77777777" w:rsidR="008B5D5B" w:rsidRDefault="008B5D5B">
            <w:pPr>
              <w:pStyle w:val="TableParagraph"/>
              <w:kinsoku w:val="0"/>
              <w:overflowPunct w:val="0"/>
              <w:rPr>
                <w:rFonts w:ascii="Open Sans SemiBold" w:hAnsi="Open Sans SemiBold" w:cs="Open Sans SemiBold"/>
                <w:b/>
                <w:bCs/>
                <w:sz w:val="16"/>
                <w:szCs w:val="16"/>
              </w:rPr>
            </w:pPr>
          </w:p>
          <w:p w14:paraId="26987939" w14:textId="77777777" w:rsidR="008B5D5B" w:rsidRDefault="008B5D5B">
            <w:pPr>
              <w:pStyle w:val="TableParagraph"/>
              <w:kinsoku w:val="0"/>
              <w:overflowPunct w:val="0"/>
              <w:rPr>
                <w:rFonts w:ascii="Open Sans SemiBold" w:hAnsi="Open Sans SemiBold" w:cs="Open Sans SemiBold"/>
                <w:b/>
                <w:bCs/>
                <w:sz w:val="16"/>
                <w:szCs w:val="16"/>
              </w:rPr>
            </w:pPr>
          </w:p>
          <w:p w14:paraId="426F4E28"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43163530" w14:textId="77777777" w:rsidR="008B5D5B" w:rsidRDefault="000B25AA">
            <w:pPr>
              <w:pStyle w:val="TableParagraph"/>
              <w:kinsoku w:val="0"/>
              <w:overflowPunct w:val="0"/>
              <w:ind w:left="19" w:right="5"/>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3</w:t>
            </w:r>
          </w:p>
        </w:tc>
        <w:tc>
          <w:tcPr>
            <w:tcW w:w="422" w:type="dxa"/>
            <w:tcBorders>
              <w:top w:val="single" w:sz="4" w:space="0" w:color="BCBEC0"/>
              <w:left w:val="single" w:sz="4" w:space="0" w:color="BCBEC0"/>
              <w:bottom w:val="single" w:sz="4" w:space="0" w:color="BCBEC0"/>
              <w:right w:val="single" w:sz="4" w:space="0" w:color="BCBEC0"/>
            </w:tcBorders>
          </w:tcPr>
          <w:p w14:paraId="4603586A" w14:textId="77777777" w:rsidR="008B5D5B" w:rsidRDefault="008B5D5B">
            <w:pPr>
              <w:pStyle w:val="TableParagraph"/>
              <w:kinsoku w:val="0"/>
              <w:overflowPunct w:val="0"/>
              <w:rPr>
                <w:rFonts w:ascii="Open Sans SemiBold" w:hAnsi="Open Sans SemiBold" w:cs="Open Sans SemiBold"/>
                <w:b/>
                <w:bCs/>
                <w:sz w:val="16"/>
                <w:szCs w:val="16"/>
              </w:rPr>
            </w:pPr>
          </w:p>
          <w:p w14:paraId="0963BC85" w14:textId="77777777" w:rsidR="008B5D5B" w:rsidRDefault="008B5D5B">
            <w:pPr>
              <w:pStyle w:val="TableParagraph"/>
              <w:kinsoku w:val="0"/>
              <w:overflowPunct w:val="0"/>
              <w:rPr>
                <w:rFonts w:ascii="Open Sans SemiBold" w:hAnsi="Open Sans SemiBold" w:cs="Open Sans SemiBold"/>
                <w:b/>
                <w:bCs/>
                <w:sz w:val="16"/>
                <w:szCs w:val="16"/>
              </w:rPr>
            </w:pPr>
          </w:p>
          <w:p w14:paraId="5243DDE8"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10A4F1D7" w14:textId="77777777" w:rsidR="008B5D5B" w:rsidRDefault="000B25AA">
            <w:pPr>
              <w:pStyle w:val="TableParagraph"/>
              <w:kinsoku w:val="0"/>
              <w:overflowPunct w:val="0"/>
              <w:ind w:left="19" w:right="4"/>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4</w:t>
            </w:r>
          </w:p>
        </w:tc>
        <w:tc>
          <w:tcPr>
            <w:tcW w:w="422" w:type="dxa"/>
            <w:tcBorders>
              <w:top w:val="single" w:sz="4" w:space="0" w:color="BCBEC0"/>
              <w:left w:val="single" w:sz="4" w:space="0" w:color="BCBEC0"/>
              <w:bottom w:val="single" w:sz="4" w:space="0" w:color="BCBEC0"/>
              <w:right w:val="single" w:sz="4" w:space="0" w:color="BCBEC0"/>
            </w:tcBorders>
          </w:tcPr>
          <w:p w14:paraId="22DE6F71" w14:textId="77777777" w:rsidR="008B5D5B" w:rsidRDefault="008B5D5B">
            <w:pPr>
              <w:pStyle w:val="TableParagraph"/>
              <w:kinsoku w:val="0"/>
              <w:overflowPunct w:val="0"/>
              <w:rPr>
                <w:rFonts w:ascii="Open Sans SemiBold" w:hAnsi="Open Sans SemiBold" w:cs="Open Sans SemiBold"/>
                <w:b/>
                <w:bCs/>
                <w:sz w:val="16"/>
                <w:szCs w:val="16"/>
              </w:rPr>
            </w:pPr>
          </w:p>
          <w:p w14:paraId="4A660D94" w14:textId="77777777" w:rsidR="008B5D5B" w:rsidRDefault="008B5D5B">
            <w:pPr>
              <w:pStyle w:val="TableParagraph"/>
              <w:kinsoku w:val="0"/>
              <w:overflowPunct w:val="0"/>
              <w:rPr>
                <w:rFonts w:ascii="Open Sans SemiBold" w:hAnsi="Open Sans SemiBold" w:cs="Open Sans SemiBold"/>
                <w:b/>
                <w:bCs/>
                <w:sz w:val="16"/>
                <w:szCs w:val="16"/>
              </w:rPr>
            </w:pPr>
          </w:p>
          <w:p w14:paraId="4823C433"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1F2AC5C6" w14:textId="77777777" w:rsidR="008B5D5B" w:rsidRDefault="000B25AA">
            <w:pPr>
              <w:pStyle w:val="TableParagraph"/>
              <w:kinsoku w:val="0"/>
              <w:overflowPunct w:val="0"/>
              <w:ind w:left="19" w:right="4"/>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5</w:t>
            </w:r>
          </w:p>
        </w:tc>
        <w:tc>
          <w:tcPr>
            <w:tcW w:w="422" w:type="dxa"/>
            <w:tcBorders>
              <w:top w:val="single" w:sz="4" w:space="0" w:color="BCBEC0"/>
              <w:left w:val="single" w:sz="4" w:space="0" w:color="BCBEC0"/>
              <w:bottom w:val="single" w:sz="4" w:space="0" w:color="BCBEC0"/>
              <w:right w:val="single" w:sz="4" w:space="0" w:color="BCBEC0"/>
            </w:tcBorders>
          </w:tcPr>
          <w:p w14:paraId="46F21053" w14:textId="77777777" w:rsidR="008B5D5B" w:rsidRDefault="008B5D5B">
            <w:pPr>
              <w:pStyle w:val="TableParagraph"/>
              <w:kinsoku w:val="0"/>
              <w:overflowPunct w:val="0"/>
              <w:rPr>
                <w:rFonts w:ascii="Open Sans SemiBold" w:hAnsi="Open Sans SemiBold" w:cs="Open Sans SemiBold"/>
                <w:b/>
                <w:bCs/>
                <w:sz w:val="16"/>
                <w:szCs w:val="16"/>
              </w:rPr>
            </w:pPr>
          </w:p>
          <w:p w14:paraId="4F69205C" w14:textId="77777777" w:rsidR="008B5D5B" w:rsidRDefault="008B5D5B">
            <w:pPr>
              <w:pStyle w:val="TableParagraph"/>
              <w:kinsoku w:val="0"/>
              <w:overflowPunct w:val="0"/>
              <w:rPr>
                <w:rFonts w:ascii="Open Sans SemiBold" w:hAnsi="Open Sans SemiBold" w:cs="Open Sans SemiBold"/>
                <w:b/>
                <w:bCs/>
                <w:sz w:val="16"/>
                <w:szCs w:val="16"/>
              </w:rPr>
            </w:pPr>
          </w:p>
          <w:p w14:paraId="0F0B4BF5"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3F6DA403" w14:textId="77777777" w:rsidR="008B5D5B" w:rsidRDefault="000B25AA">
            <w:pPr>
              <w:pStyle w:val="TableParagraph"/>
              <w:kinsoku w:val="0"/>
              <w:overflowPunct w:val="0"/>
              <w:ind w:left="19" w:right="3"/>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6</w:t>
            </w:r>
          </w:p>
        </w:tc>
        <w:tc>
          <w:tcPr>
            <w:tcW w:w="422" w:type="dxa"/>
            <w:tcBorders>
              <w:top w:val="single" w:sz="4" w:space="0" w:color="BCBEC0"/>
              <w:left w:val="single" w:sz="4" w:space="0" w:color="BCBEC0"/>
              <w:bottom w:val="single" w:sz="4" w:space="0" w:color="BCBEC0"/>
              <w:right w:val="single" w:sz="4" w:space="0" w:color="BCBEC0"/>
            </w:tcBorders>
          </w:tcPr>
          <w:p w14:paraId="6C39CECB" w14:textId="77777777" w:rsidR="008B5D5B" w:rsidRDefault="008B5D5B">
            <w:pPr>
              <w:pStyle w:val="TableParagraph"/>
              <w:kinsoku w:val="0"/>
              <w:overflowPunct w:val="0"/>
              <w:rPr>
                <w:rFonts w:ascii="Open Sans SemiBold" w:hAnsi="Open Sans SemiBold" w:cs="Open Sans SemiBold"/>
                <w:b/>
                <w:bCs/>
                <w:sz w:val="16"/>
                <w:szCs w:val="16"/>
              </w:rPr>
            </w:pPr>
          </w:p>
          <w:p w14:paraId="00BF3B6F" w14:textId="77777777" w:rsidR="008B5D5B" w:rsidRDefault="008B5D5B">
            <w:pPr>
              <w:pStyle w:val="TableParagraph"/>
              <w:kinsoku w:val="0"/>
              <w:overflowPunct w:val="0"/>
              <w:rPr>
                <w:rFonts w:ascii="Open Sans SemiBold" w:hAnsi="Open Sans SemiBold" w:cs="Open Sans SemiBold"/>
                <w:b/>
                <w:bCs/>
                <w:sz w:val="16"/>
                <w:szCs w:val="16"/>
              </w:rPr>
            </w:pPr>
          </w:p>
          <w:p w14:paraId="4357C433"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190EBF2F" w14:textId="77777777" w:rsidR="008B5D5B" w:rsidRDefault="000B25AA">
            <w:pPr>
              <w:pStyle w:val="TableParagraph"/>
              <w:kinsoku w:val="0"/>
              <w:overflowPunct w:val="0"/>
              <w:ind w:left="19" w:right="2"/>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7</w:t>
            </w:r>
          </w:p>
        </w:tc>
        <w:tc>
          <w:tcPr>
            <w:tcW w:w="422" w:type="dxa"/>
            <w:tcBorders>
              <w:top w:val="single" w:sz="4" w:space="0" w:color="BCBEC0"/>
              <w:left w:val="single" w:sz="4" w:space="0" w:color="BCBEC0"/>
              <w:bottom w:val="single" w:sz="4" w:space="0" w:color="BCBEC0"/>
              <w:right w:val="single" w:sz="4" w:space="0" w:color="BCBEC0"/>
            </w:tcBorders>
          </w:tcPr>
          <w:p w14:paraId="65C9272B" w14:textId="77777777" w:rsidR="008B5D5B" w:rsidRDefault="008B5D5B">
            <w:pPr>
              <w:pStyle w:val="TableParagraph"/>
              <w:kinsoku w:val="0"/>
              <w:overflowPunct w:val="0"/>
              <w:rPr>
                <w:rFonts w:ascii="Open Sans SemiBold" w:hAnsi="Open Sans SemiBold" w:cs="Open Sans SemiBold"/>
                <w:b/>
                <w:bCs/>
                <w:sz w:val="16"/>
                <w:szCs w:val="16"/>
              </w:rPr>
            </w:pPr>
          </w:p>
          <w:p w14:paraId="70F08631" w14:textId="77777777" w:rsidR="008B5D5B" w:rsidRDefault="008B5D5B">
            <w:pPr>
              <w:pStyle w:val="TableParagraph"/>
              <w:kinsoku w:val="0"/>
              <w:overflowPunct w:val="0"/>
              <w:rPr>
                <w:rFonts w:ascii="Open Sans SemiBold" w:hAnsi="Open Sans SemiBold" w:cs="Open Sans SemiBold"/>
                <w:b/>
                <w:bCs/>
                <w:sz w:val="16"/>
                <w:szCs w:val="16"/>
              </w:rPr>
            </w:pPr>
          </w:p>
          <w:p w14:paraId="56590361"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2FE38A90" w14:textId="77777777" w:rsidR="008B5D5B" w:rsidRDefault="000B25AA">
            <w:pPr>
              <w:pStyle w:val="TableParagraph"/>
              <w:kinsoku w:val="0"/>
              <w:overflowPunct w:val="0"/>
              <w:ind w:left="19" w:right="1"/>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8</w:t>
            </w:r>
          </w:p>
        </w:tc>
        <w:tc>
          <w:tcPr>
            <w:tcW w:w="422" w:type="dxa"/>
            <w:tcBorders>
              <w:top w:val="single" w:sz="4" w:space="0" w:color="BCBEC0"/>
              <w:left w:val="single" w:sz="4" w:space="0" w:color="BCBEC0"/>
              <w:bottom w:val="single" w:sz="4" w:space="0" w:color="BCBEC0"/>
              <w:right w:val="single" w:sz="4" w:space="0" w:color="BCBEC0"/>
            </w:tcBorders>
          </w:tcPr>
          <w:p w14:paraId="4747867C" w14:textId="77777777" w:rsidR="008B5D5B" w:rsidRDefault="008B5D5B">
            <w:pPr>
              <w:pStyle w:val="TableParagraph"/>
              <w:kinsoku w:val="0"/>
              <w:overflowPunct w:val="0"/>
              <w:rPr>
                <w:rFonts w:ascii="Open Sans SemiBold" w:hAnsi="Open Sans SemiBold" w:cs="Open Sans SemiBold"/>
                <w:b/>
                <w:bCs/>
                <w:sz w:val="16"/>
                <w:szCs w:val="16"/>
              </w:rPr>
            </w:pPr>
          </w:p>
          <w:p w14:paraId="1DFF2A86" w14:textId="77777777" w:rsidR="008B5D5B" w:rsidRDefault="008B5D5B">
            <w:pPr>
              <w:pStyle w:val="TableParagraph"/>
              <w:kinsoku w:val="0"/>
              <w:overflowPunct w:val="0"/>
              <w:rPr>
                <w:rFonts w:ascii="Open Sans SemiBold" w:hAnsi="Open Sans SemiBold" w:cs="Open Sans SemiBold"/>
                <w:b/>
                <w:bCs/>
                <w:sz w:val="16"/>
                <w:szCs w:val="16"/>
              </w:rPr>
            </w:pPr>
          </w:p>
          <w:p w14:paraId="610F2A99"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1DE21A35" w14:textId="77777777" w:rsidR="008B5D5B" w:rsidRDefault="000B25AA">
            <w:pPr>
              <w:pStyle w:val="TableParagraph"/>
              <w:kinsoku w:val="0"/>
              <w:overflowPunct w:val="0"/>
              <w:ind w:left="19"/>
              <w:jc w:val="center"/>
              <w:rPr>
                <w:rFonts w:ascii="Open Sans SemiBold" w:hAnsi="Open Sans SemiBold" w:cs="Open Sans SemiBold"/>
                <w:b/>
                <w:bCs/>
                <w:spacing w:val="-10"/>
                <w:sz w:val="16"/>
                <w:szCs w:val="16"/>
              </w:rPr>
            </w:pPr>
            <w:r>
              <w:rPr>
                <w:rFonts w:ascii="Open Sans SemiBold" w:hAnsi="Open Sans SemiBold" w:cs="Open Sans SemiBold"/>
                <w:b/>
                <w:bCs/>
                <w:spacing w:val="-10"/>
                <w:sz w:val="16"/>
                <w:szCs w:val="16"/>
              </w:rPr>
              <w:t>9</w:t>
            </w:r>
          </w:p>
        </w:tc>
        <w:tc>
          <w:tcPr>
            <w:tcW w:w="422" w:type="dxa"/>
            <w:tcBorders>
              <w:top w:val="single" w:sz="4" w:space="0" w:color="BCBEC0"/>
              <w:left w:val="single" w:sz="4" w:space="0" w:color="BCBEC0"/>
              <w:bottom w:val="single" w:sz="4" w:space="0" w:color="BCBEC0"/>
              <w:right w:val="single" w:sz="4" w:space="0" w:color="BCBEC0"/>
            </w:tcBorders>
          </w:tcPr>
          <w:p w14:paraId="061428F1" w14:textId="77777777" w:rsidR="008B5D5B" w:rsidRDefault="008B5D5B">
            <w:pPr>
              <w:pStyle w:val="TableParagraph"/>
              <w:kinsoku w:val="0"/>
              <w:overflowPunct w:val="0"/>
              <w:rPr>
                <w:rFonts w:ascii="Open Sans SemiBold" w:hAnsi="Open Sans SemiBold" w:cs="Open Sans SemiBold"/>
                <w:b/>
                <w:bCs/>
                <w:sz w:val="16"/>
                <w:szCs w:val="16"/>
              </w:rPr>
            </w:pPr>
          </w:p>
          <w:p w14:paraId="4E73562E" w14:textId="77777777" w:rsidR="008B5D5B" w:rsidRDefault="008B5D5B">
            <w:pPr>
              <w:pStyle w:val="TableParagraph"/>
              <w:kinsoku w:val="0"/>
              <w:overflowPunct w:val="0"/>
              <w:rPr>
                <w:rFonts w:ascii="Open Sans SemiBold" w:hAnsi="Open Sans SemiBold" w:cs="Open Sans SemiBold"/>
                <w:b/>
                <w:bCs/>
                <w:sz w:val="16"/>
                <w:szCs w:val="16"/>
              </w:rPr>
            </w:pPr>
          </w:p>
          <w:p w14:paraId="39BDF821"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47E4E686" w14:textId="77777777" w:rsidR="008B5D5B" w:rsidRDefault="000B25AA">
            <w:pPr>
              <w:pStyle w:val="TableParagraph"/>
              <w:kinsoku w:val="0"/>
              <w:overflowPunct w:val="0"/>
              <w:ind w:left="124"/>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10</w:t>
            </w:r>
          </w:p>
        </w:tc>
        <w:tc>
          <w:tcPr>
            <w:tcW w:w="422" w:type="dxa"/>
            <w:tcBorders>
              <w:top w:val="single" w:sz="4" w:space="0" w:color="BCBEC0"/>
              <w:left w:val="single" w:sz="4" w:space="0" w:color="BCBEC0"/>
              <w:bottom w:val="single" w:sz="4" w:space="0" w:color="BCBEC0"/>
              <w:right w:val="single" w:sz="4" w:space="0" w:color="BCBEC0"/>
            </w:tcBorders>
          </w:tcPr>
          <w:p w14:paraId="336C8908" w14:textId="77777777" w:rsidR="008B5D5B" w:rsidRDefault="008B5D5B">
            <w:pPr>
              <w:pStyle w:val="TableParagraph"/>
              <w:kinsoku w:val="0"/>
              <w:overflowPunct w:val="0"/>
              <w:rPr>
                <w:rFonts w:ascii="Open Sans SemiBold" w:hAnsi="Open Sans SemiBold" w:cs="Open Sans SemiBold"/>
                <w:b/>
                <w:bCs/>
                <w:sz w:val="16"/>
                <w:szCs w:val="16"/>
              </w:rPr>
            </w:pPr>
          </w:p>
          <w:p w14:paraId="65D1D664" w14:textId="77777777" w:rsidR="008B5D5B" w:rsidRDefault="008B5D5B">
            <w:pPr>
              <w:pStyle w:val="TableParagraph"/>
              <w:kinsoku w:val="0"/>
              <w:overflowPunct w:val="0"/>
              <w:rPr>
                <w:rFonts w:ascii="Open Sans SemiBold" w:hAnsi="Open Sans SemiBold" w:cs="Open Sans SemiBold"/>
                <w:b/>
                <w:bCs/>
                <w:sz w:val="16"/>
                <w:szCs w:val="16"/>
              </w:rPr>
            </w:pPr>
          </w:p>
          <w:p w14:paraId="3E1A960A"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1CFAE410" w14:textId="77777777" w:rsidR="008B5D5B" w:rsidRDefault="000B25AA">
            <w:pPr>
              <w:pStyle w:val="TableParagraph"/>
              <w:kinsoku w:val="0"/>
              <w:overflowPunct w:val="0"/>
              <w:ind w:left="128"/>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11</w:t>
            </w:r>
          </w:p>
        </w:tc>
        <w:tc>
          <w:tcPr>
            <w:tcW w:w="422" w:type="dxa"/>
            <w:tcBorders>
              <w:top w:val="single" w:sz="4" w:space="0" w:color="BCBEC0"/>
              <w:left w:val="single" w:sz="4" w:space="0" w:color="BCBEC0"/>
              <w:bottom w:val="single" w:sz="4" w:space="0" w:color="BCBEC0"/>
              <w:right w:val="single" w:sz="4" w:space="0" w:color="BCBEC0"/>
            </w:tcBorders>
          </w:tcPr>
          <w:p w14:paraId="600BF8E7" w14:textId="77777777" w:rsidR="008B5D5B" w:rsidRDefault="008B5D5B">
            <w:pPr>
              <w:pStyle w:val="TableParagraph"/>
              <w:kinsoku w:val="0"/>
              <w:overflowPunct w:val="0"/>
              <w:rPr>
                <w:rFonts w:ascii="Open Sans SemiBold" w:hAnsi="Open Sans SemiBold" w:cs="Open Sans SemiBold"/>
                <w:b/>
                <w:bCs/>
                <w:sz w:val="16"/>
                <w:szCs w:val="16"/>
              </w:rPr>
            </w:pPr>
          </w:p>
          <w:p w14:paraId="46588D82" w14:textId="77777777" w:rsidR="008B5D5B" w:rsidRDefault="008B5D5B">
            <w:pPr>
              <w:pStyle w:val="TableParagraph"/>
              <w:kinsoku w:val="0"/>
              <w:overflowPunct w:val="0"/>
              <w:rPr>
                <w:rFonts w:ascii="Open Sans SemiBold" w:hAnsi="Open Sans SemiBold" w:cs="Open Sans SemiBold"/>
                <w:b/>
                <w:bCs/>
                <w:sz w:val="16"/>
                <w:szCs w:val="16"/>
              </w:rPr>
            </w:pPr>
          </w:p>
          <w:p w14:paraId="4E399B07"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12FD3D7A" w14:textId="77777777" w:rsidR="008B5D5B" w:rsidRDefault="000B25AA">
            <w:pPr>
              <w:pStyle w:val="TableParagraph"/>
              <w:kinsoku w:val="0"/>
              <w:overflowPunct w:val="0"/>
              <w:ind w:left="127"/>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12</w:t>
            </w:r>
          </w:p>
        </w:tc>
        <w:tc>
          <w:tcPr>
            <w:tcW w:w="422" w:type="dxa"/>
            <w:tcBorders>
              <w:top w:val="single" w:sz="4" w:space="0" w:color="BCBEC0"/>
              <w:left w:val="single" w:sz="4" w:space="0" w:color="BCBEC0"/>
              <w:bottom w:val="single" w:sz="4" w:space="0" w:color="BCBEC0"/>
              <w:right w:val="single" w:sz="4" w:space="0" w:color="BCBEC0"/>
            </w:tcBorders>
          </w:tcPr>
          <w:p w14:paraId="182C344F" w14:textId="77777777" w:rsidR="008B5D5B" w:rsidRDefault="008B5D5B">
            <w:pPr>
              <w:pStyle w:val="TableParagraph"/>
              <w:kinsoku w:val="0"/>
              <w:overflowPunct w:val="0"/>
              <w:rPr>
                <w:rFonts w:ascii="Open Sans SemiBold" w:hAnsi="Open Sans SemiBold" w:cs="Open Sans SemiBold"/>
                <w:b/>
                <w:bCs/>
                <w:sz w:val="16"/>
                <w:szCs w:val="16"/>
              </w:rPr>
            </w:pPr>
          </w:p>
          <w:p w14:paraId="72DF7D02" w14:textId="77777777" w:rsidR="008B5D5B" w:rsidRDefault="008B5D5B">
            <w:pPr>
              <w:pStyle w:val="TableParagraph"/>
              <w:kinsoku w:val="0"/>
              <w:overflowPunct w:val="0"/>
              <w:rPr>
                <w:rFonts w:ascii="Open Sans SemiBold" w:hAnsi="Open Sans SemiBold" w:cs="Open Sans SemiBold"/>
                <w:b/>
                <w:bCs/>
                <w:sz w:val="16"/>
                <w:szCs w:val="16"/>
              </w:rPr>
            </w:pPr>
          </w:p>
          <w:p w14:paraId="02CBAC6B"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5AA22D8E" w14:textId="77777777" w:rsidR="008B5D5B" w:rsidRDefault="000B25AA">
            <w:pPr>
              <w:pStyle w:val="TableParagraph"/>
              <w:kinsoku w:val="0"/>
              <w:overflowPunct w:val="0"/>
              <w:ind w:left="126"/>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13</w:t>
            </w:r>
          </w:p>
        </w:tc>
        <w:tc>
          <w:tcPr>
            <w:tcW w:w="422" w:type="dxa"/>
            <w:tcBorders>
              <w:top w:val="single" w:sz="4" w:space="0" w:color="BCBEC0"/>
              <w:left w:val="single" w:sz="4" w:space="0" w:color="BCBEC0"/>
              <w:bottom w:val="single" w:sz="4" w:space="0" w:color="BCBEC0"/>
              <w:right w:val="single" w:sz="4" w:space="0" w:color="BCBEC0"/>
            </w:tcBorders>
          </w:tcPr>
          <w:p w14:paraId="1ABA92A2" w14:textId="77777777" w:rsidR="008B5D5B" w:rsidRDefault="008B5D5B">
            <w:pPr>
              <w:pStyle w:val="TableParagraph"/>
              <w:kinsoku w:val="0"/>
              <w:overflowPunct w:val="0"/>
              <w:rPr>
                <w:rFonts w:ascii="Open Sans SemiBold" w:hAnsi="Open Sans SemiBold" w:cs="Open Sans SemiBold"/>
                <w:b/>
                <w:bCs/>
                <w:sz w:val="16"/>
                <w:szCs w:val="16"/>
              </w:rPr>
            </w:pPr>
          </w:p>
          <w:p w14:paraId="02980681" w14:textId="77777777" w:rsidR="008B5D5B" w:rsidRDefault="008B5D5B">
            <w:pPr>
              <w:pStyle w:val="TableParagraph"/>
              <w:kinsoku w:val="0"/>
              <w:overflowPunct w:val="0"/>
              <w:rPr>
                <w:rFonts w:ascii="Open Sans SemiBold" w:hAnsi="Open Sans SemiBold" w:cs="Open Sans SemiBold"/>
                <w:b/>
                <w:bCs/>
                <w:sz w:val="16"/>
                <w:szCs w:val="16"/>
              </w:rPr>
            </w:pPr>
          </w:p>
          <w:p w14:paraId="1D3E3871"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7707F5A8" w14:textId="77777777" w:rsidR="008B5D5B" w:rsidRDefault="000B25AA">
            <w:pPr>
              <w:pStyle w:val="TableParagraph"/>
              <w:kinsoku w:val="0"/>
              <w:overflowPunct w:val="0"/>
              <w:ind w:left="127"/>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14</w:t>
            </w:r>
          </w:p>
        </w:tc>
        <w:tc>
          <w:tcPr>
            <w:tcW w:w="422" w:type="dxa"/>
            <w:tcBorders>
              <w:top w:val="single" w:sz="4" w:space="0" w:color="BCBEC0"/>
              <w:left w:val="single" w:sz="4" w:space="0" w:color="BCBEC0"/>
              <w:bottom w:val="single" w:sz="4" w:space="0" w:color="BCBEC0"/>
              <w:right w:val="single" w:sz="4" w:space="0" w:color="BCBEC0"/>
            </w:tcBorders>
          </w:tcPr>
          <w:p w14:paraId="07681E21" w14:textId="77777777" w:rsidR="008B5D5B" w:rsidRDefault="008B5D5B">
            <w:pPr>
              <w:pStyle w:val="TableParagraph"/>
              <w:kinsoku w:val="0"/>
              <w:overflowPunct w:val="0"/>
              <w:rPr>
                <w:rFonts w:ascii="Open Sans SemiBold" w:hAnsi="Open Sans SemiBold" w:cs="Open Sans SemiBold"/>
                <w:b/>
                <w:bCs/>
                <w:sz w:val="16"/>
                <w:szCs w:val="16"/>
              </w:rPr>
            </w:pPr>
          </w:p>
          <w:p w14:paraId="40588146" w14:textId="77777777" w:rsidR="008B5D5B" w:rsidRDefault="008B5D5B">
            <w:pPr>
              <w:pStyle w:val="TableParagraph"/>
              <w:kinsoku w:val="0"/>
              <w:overflowPunct w:val="0"/>
              <w:rPr>
                <w:rFonts w:ascii="Open Sans SemiBold" w:hAnsi="Open Sans SemiBold" w:cs="Open Sans SemiBold"/>
                <w:b/>
                <w:bCs/>
                <w:sz w:val="16"/>
                <w:szCs w:val="16"/>
              </w:rPr>
            </w:pPr>
          </w:p>
          <w:p w14:paraId="1E64377E"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05B1A72E" w14:textId="77777777" w:rsidR="008B5D5B" w:rsidRDefault="000B25AA">
            <w:pPr>
              <w:pStyle w:val="TableParagraph"/>
              <w:kinsoku w:val="0"/>
              <w:overflowPunct w:val="0"/>
              <w:ind w:left="127"/>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15</w:t>
            </w:r>
          </w:p>
        </w:tc>
        <w:tc>
          <w:tcPr>
            <w:tcW w:w="422" w:type="dxa"/>
            <w:tcBorders>
              <w:top w:val="single" w:sz="4" w:space="0" w:color="BCBEC0"/>
              <w:left w:val="single" w:sz="4" w:space="0" w:color="BCBEC0"/>
              <w:bottom w:val="single" w:sz="4" w:space="0" w:color="BCBEC0"/>
              <w:right w:val="single" w:sz="4" w:space="0" w:color="BCBEC0"/>
            </w:tcBorders>
          </w:tcPr>
          <w:p w14:paraId="0B67515A" w14:textId="77777777" w:rsidR="008B5D5B" w:rsidRDefault="008B5D5B">
            <w:pPr>
              <w:pStyle w:val="TableParagraph"/>
              <w:kinsoku w:val="0"/>
              <w:overflowPunct w:val="0"/>
              <w:rPr>
                <w:rFonts w:ascii="Open Sans SemiBold" w:hAnsi="Open Sans SemiBold" w:cs="Open Sans SemiBold"/>
                <w:b/>
                <w:bCs/>
                <w:sz w:val="16"/>
                <w:szCs w:val="16"/>
              </w:rPr>
            </w:pPr>
          </w:p>
          <w:p w14:paraId="15A8A1AB" w14:textId="77777777" w:rsidR="008B5D5B" w:rsidRDefault="008B5D5B">
            <w:pPr>
              <w:pStyle w:val="TableParagraph"/>
              <w:kinsoku w:val="0"/>
              <w:overflowPunct w:val="0"/>
              <w:rPr>
                <w:rFonts w:ascii="Open Sans SemiBold" w:hAnsi="Open Sans SemiBold" w:cs="Open Sans SemiBold"/>
                <w:b/>
                <w:bCs/>
                <w:sz w:val="16"/>
                <w:szCs w:val="16"/>
              </w:rPr>
            </w:pPr>
          </w:p>
          <w:p w14:paraId="014EEAE7"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4B9641DC" w14:textId="77777777" w:rsidR="008B5D5B" w:rsidRDefault="000B25AA">
            <w:pPr>
              <w:pStyle w:val="TableParagraph"/>
              <w:kinsoku w:val="0"/>
              <w:overflowPunct w:val="0"/>
              <w:ind w:left="127"/>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16</w:t>
            </w:r>
          </w:p>
        </w:tc>
        <w:tc>
          <w:tcPr>
            <w:tcW w:w="422" w:type="dxa"/>
            <w:tcBorders>
              <w:top w:val="single" w:sz="4" w:space="0" w:color="BCBEC0"/>
              <w:left w:val="single" w:sz="4" w:space="0" w:color="BCBEC0"/>
              <w:bottom w:val="single" w:sz="4" w:space="0" w:color="BCBEC0"/>
              <w:right w:val="single" w:sz="4" w:space="0" w:color="BCBEC0"/>
            </w:tcBorders>
          </w:tcPr>
          <w:p w14:paraId="5E6979A0" w14:textId="77777777" w:rsidR="008B5D5B" w:rsidRDefault="008B5D5B">
            <w:pPr>
              <w:pStyle w:val="TableParagraph"/>
              <w:kinsoku w:val="0"/>
              <w:overflowPunct w:val="0"/>
              <w:rPr>
                <w:rFonts w:ascii="Open Sans SemiBold" w:hAnsi="Open Sans SemiBold" w:cs="Open Sans SemiBold"/>
                <w:b/>
                <w:bCs/>
                <w:sz w:val="16"/>
                <w:szCs w:val="16"/>
              </w:rPr>
            </w:pPr>
          </w:p>
          <w:p w14:paraId="0F6BD93A" w14:textId="77777777" w:rsidR="008B5D5B" w:rsidRDefault="008B5D5B">
            <w:pPr>
              <w:pStyle w:val="TableParagraph"/>
              <w:kinsoku w:val="0"/>
              <w:overflowPunct w:val="0"/>
              <w:rPr>
                <w:rFonts w:ascii="Open Sans SemiBold" w:hAnsi="Open Sans SemiBold" w:cs="Open Sans SemiBold"/>
                <w:b/>
                <w:bCs/>
                <w:sz w:val="16"/>
                <w:szCs w:val="16"/>
              </w:rPr>
            </w:pPr>
          </w:p>
          <w:p w14:paraId="37794157"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41CC7415" w14:textId="77777777" w:rsidR="008B5D5B" w:rsidRDefault="000B25AA">
            <w:pPr>
              <w:pStyle w:val="TableParagraph"/>
              <w:kinsoku w:val="0"/>
              <w:overflowPunct w:val="0"/>
              <w:ind w:left="128"/>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17</w:t>
            </w:r>
          </w:p>
        </w:tc>
        <w:tc>
          <w:tcPr>
            <w:tcW w:w="422" w:type="dxa"/>
            <w:tcBorders>
              <w:top w:val="single" w:sz="4" w:space="0" w:color="BCBEC0"/>
              <w:left w:val="single" w:sz="4" w:space="0" w:color="BCBEC0"/>
              <w:bottom w:val="single" w:sz="4" w:space="0" w:color="BCBEC0"/>
              <w:right w:val="single" w:sz="4" w:space="0" w:color="BCBEC0"/>
            </w:tcBorders>
          </w:tcPr>
          <w:p w14:paraId="5B8E1C6C" w14:textId="77777777" w:rsidR="008B5D5B" w:rsidRDefault="008B5D5B">
            <w:pPr>
              <w:pStyle w:val="TableParagraph"/>
              <w:kinsoku w:val="0"/>
              <w:overflowPunct w:val="0"/>
              <w:rPr>
                <w:rFonts w:ascii="Open Sans SemiBold" w:hAnsi="Open Sans SemiBold" w:cs="Open Sans SemiBold"/>
                <w:b/>
                <w:bCs/>
                <w:sz w:val="16"/>
                <w:szCs w:val="16"/>
              </w:rPr>
            </w:pPr>
          </w:p>
          <w:p w14:paraId="75E5506B" w14:textId="77777777" w:rsidR="008B5D5B" w:rsidRDefault="008B5D5B">
            <w:pPr>
              <w:pStyle w:val="TableParagraph"/>
              <w:kinsoku w:val="0"/>
              <w:overflowPunct w:val="0"/>
              <w:rPr>
                <w:rFonts w:ascii="Open Sans SemiBold" w:hAnsi="Open Sans SemiBold" w:cs="Open Sans SemiBold"/>
                <w:b/>
                <w:bCs/>
                <w:sz w:val="16"/>
                <w:szCs w:val="16"/>
              </w:rPr>
            </w:pPr>
          </w:p>
          <w:p w14:paraId="794B1C5E" w14:textId="77777777" w:rsidR="008B5D5B" w:rsidRDefault="008B5D5B">
            <w:pPr>
              <w:pStyle w:val="TableParagraph"/>
              <w:kinsoku w:val="0"/>
              <w:overflowPunct w:val="0"/>
              <w:spacing w:before="71"/>
              <w:rPr>
                <w:rFonts w:ascii="Open Sans SemiBold" w:hAnsi="Open Sans SemiBold" w:cs="Open Sans SemiBold"/>
                <w:b/>
                <w:bCs/>
                <w:sz w:val="16"/>
                <w:szCs w:val="16"/>
              </w:rPr>
            </w:pPr>
          </w:p>
          <w:p w14:paraId="518C39F5" w14:textId="77777777" w:rsidR="008B5D5B" w:rsidRDefault="000B25AA">
            <w:pPr>
              <w:pStyle w:val="TableParagraph"/>
              <w:kinsoku w:val="0"/>
              <w:overflowPunct w:val="0"/>
              <w:ind w:left="128"/>
              <w:rPr>
                <w:rFonts w:ascii="Open Sans SemiBold" w:hAnsi="Open Sans SemiBold" w:cs="Open Sans SemiBold"/>
                <w:b/>
                <w:bCs/>
                <w:spacing w:val="-5"/>
                <w:sz w:val="16"/>
                <w:szCs w:val="16"/>
              </w:rPr>
            </w:pPr>
            <w:r>
              <w:rPr>
                <w:rFonts w:ascii="Open Sans SemiBold" w:hAnsi="Open Sans SemiBold" w:cs="Open Sans SemiBold"/>
                <w:b/>
                <w:bCs/>
                <w:spacing w:val="-5"/>
                <w:sz w:val="16"/>
                <w:szCs w:val="16"/>
              </w:rPr>
              <w:t>18</w:t>
            </w:r>
          </w:p>
        </w:tc>
      </w:tr>
      <w:tr w:rsidR="008B5D5B" w14:paraId="30FD1B52" w14:textId="77777777" w:rsidTr="6688841B">
        <w:trPr>
          <w:trHeight w:val="354"/>
        </w:trPr>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6E4BA3A7"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66D22A89"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27B6C720"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2A01EC0B"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26C93E89"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1170CDC3"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2F9269F6"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1EF7DE1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260F8BB2"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3D6EEAC1"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6330C5B4"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611D7131"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18C46BB"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3D825D49"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D417BD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64386AB3"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63624A70"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CCE9CBA"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2D5F76F2"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262E08E"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664D7BBA"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5908E19"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5A834C4" w14:textId="77777777" w:rsidR="008B5D5B" w:rsidRDefault="008B5D5B">
            <w:pPr>
              <w:pStyle w:val="TableParagraph"/>
              <w:kinsoku w:val="0"/>
              <w:overflowPunct w:val="0"/>
              <w:rPr>
                <w:rFonts w:ascii="Times New Roman" w:hAnsi="Times New Roman" w:cs="Times New Roman"/>
                <w:sz w:val="16"/>
                <w:szCs w:val="16"/>
              </w:rPr>
            </w:pPr>
          </w:p>
        </w:tc>
      </w:tr>
      <w:tr w:rsidR="008B5D5B" w14:paraId="340AFEC4" w14:textId="77777777" w:rsidTr="6688841B">
        <w:trPr>
          <w:trHeight w:val="354"/>
        </w:trPr>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790DE3A4"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24E2F607"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32053027"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0C151832"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204DE958"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67FD8AC4"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04C16B1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0B35AAFF"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24EDAC1D"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CF0A63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72518A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752F402A"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30BD7D60"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707F97ED"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69F446F2"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B52A8AD"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D1DCADE"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AFC6E34"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11CACA3"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417CAB2"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2FC7F491"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24FE39B7"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7F8EF8E" w14:textId="77777777" w:rsidR="008B5D5B" w:rsidRDefault="008B5D5B">
            <w:pPr>
              <w:pStyle w:val="TableParagraph"/>
              <w:kinsoku w:val="0"/>
              <w:overflowPunct w:val="0"/>
              <w:rPr>
                <w:rFonts w:ascii="Times New Roman" w:hAnsi="Times New Roman" w:cs="Times New Roman"/>
                <w:sz w:val="16"/>
                <w:szCs w:val="16"/>
              </w:rPr>
            </w:pPr>
          </w:p>
        </w:tc>
      </w:tr>
      <w:tr w:rsidR="008B5D5B" w14:paraId="661FDAF2" w14:textId="77777777" w:rsidTr="6688841B">
        <w:trPr>
          <w:trHeight w:val="354"/>
        </w:trPr>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24DC796D"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392B045E"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425365B6"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1471CF9C"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6D365B00"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94E0C34"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223714D0"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362634F2"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72CA096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BD74D98"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1DC89B42"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33F9010E"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72AA33E6"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695F924"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28393D9"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CCBC76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40AD462F"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26A4068"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135AC9F"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132C3D9C"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23444817"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D8E5999"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291001C0" w14:textId="77777777" w:rsidR="008B5D5B" w:rsidRDefault="008B5D5B">
            <w:pPr>
              <w:pStyle w:val="TableParagraph"/>
              <w:kinsoku w:val="0"/>
              <w:overflowPunct w:val="0"/>
              <w:rPr>
                <w:rFonts w:ascii="Times New Roman" w:hAnsi="Times New Roman" w:cs="Times New Roman"/>
                <w:sz w:val="16"/>
                <w:szCs w:val="16"/>
              </w:rPr>
            </w:pPr>
          </w:p>
        </w:tc>
      </w:tr>
      <w:tr w:rsidR="008B5D5B" w14:paraId="602C1425" w14:textId="77777777" w:rsidTr="6688841B">
        <w:trPr>
          <w:trHeight w:val="354"/>
        </w:trPr>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6F1F5898"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2096A187"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4DBF7782"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45588A4C" w14:textId="77777777" w:rsidR="008B5D5B" w:rsidRDefault="008B5D5B">
            <w:pPr>
              <w:pStyle w:val="TableParagraph"/>
              <w:kinsoku w:val="0"/>
              <w:overflowPunct w:val="0"/>
              <w:rPr>
                <w:rFonts w:ascii="Times New Roman" w:hAnsi="Times New Roman" w:cs="Times New Roman"/>
                <w:sz w:val="16"/>
                <w:szCs w:val="16"/>
              </w:rPr>
            </w:pPr>
          </w:p>
        </w:tc>
        <w:tc>
          <w:tcPr>
            <w:tcW w:w="493" w:type="dxa"/>
            <w:tcBorders>
              <w:top w:val="single" w:sz="4" w:space="0" w:color="BCBEC0"/>
              <w:left w:val="single" w:sz="4" w:space="0" w:color="BCBEC0"/>
              <w:bottom w:val="single" w:sz="4" w:space="0" w:color="BCBEC0"/>
              <w:right w:val="single" w:sz="4" w:space="0" w:color="BCBEC0"/>
            </w:tcBorders>
            <w:shd w:val="clear" w:color="auto" w:fill="F2F7FF"/>
          </w:tcPr>
          <w:p w14:paraId="70BE57CE"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513B5DA4"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6D843451"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3D7FC2B"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FF1B0F3"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61E1E03"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0C723ABA"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154398B0"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5D45445E"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55CBF56"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12252362"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35CB119D"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shd w:val="clear" w:color="auto" w:fill="DEEAF6" w:themeFill="accent5" w:themeFillTint="33"/>
          </w:tcPr>
          <w:p w14:paraId="4A6F718D"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30640CEF"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950F71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2239455"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29FE4118"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1A1402C0" w14:textId="77777777" w:rsidR="008B5D5B" w:rsidRDefault="008B5D5B">
            <w:pPr>
              <w:pStyle w:val="TableParagraph"/>
              <w:kinsoku w:val="0"/>
              <w:overflowPunct w:val="0"/>
              <w:rPr>
                <w:rFonts w:ascii="Times New Roman" w:hAnsi="Times New Roman" w:cs="Times New Roman"/>
                <w:sz w:val="16"/>
                <w:szCs w:val="16"/>
              </w:rPr>
            </w:pPr>
          </w:p>
        </w:tc>
        <w:tc>
          <w:tcPr>
            <w:tcW w:w="422" w:type="dxa"/>
            <w:tcBorders>
              <w:top w:val="single" w:sz="4" w:space="0" w:color="BCBEC0"/>
              <w:left w:val="single" w:sz="4" w:space="0" w:color="BCBEC0"/>
              <w:bottom w:val="single" w:sz="4" w:space="0" w:color="BCBEC0"/>
              <w:right w:val="single" w:sz="4" w:space="0" w:color="BCBEC0"/>
            </w:tcBorders>
          </w:tcPr>
          <w:p w14:paraId="0CBA3FBE" w14:textId="77777777" w:rsidR="008B5D5B" w:rsidRDefault="008B5D5B">
            <w:pPr>
              <w:pStyle w:val="TableParagraph"/>
              <w:kinsoku w:val="0"/>
              <w:overflowPunct w:val="0"/>
              <w:rPr>
                <w:rFonts w:ascii="Times New Roman" w:hAnsi="Times New Roman" w:cs="Times New Roman"/>
                <w:sz w:val="16"/>
                <w:szCs w:val="16"/>
              </w:rPr>
            </w:pPr>
          </w:p>
        </w:tc>
      </w:tr>
    </w:tbl>
    <w:p w14:paraId="160DAB28" w14:textId="77777777" w:rsidR="008B5D5B" w:rsidRDefault="00767539">
      <w:pPr>
        <w:pStyle w:val="BodyText"/>
        <w:kinsoku w:val="0"/>
        <w:overflowPunct w:val="0"/>
        <w:spacing w:before="11"/>
        <w:rPr>
          <w:rFonts w:ascii="Open Sans SemiBold" w:hAnsi="Open Sans SemiBold" w:cs="Open Sans SemiBold"/>
          <w:b/>
          <w:bCs/>
          <w:i w:val="0"/>
          <w:iCs w:val="0"/>
          <w:sz w:val="16"/>
          <w:szCs w:val="16"/>
        </w:rPr>
      </w:pPr>
      <w:r>
        <w:rPr>
          <w:noProof/>
        </w:rPr>
        <mc:AlternateContent>
          <mc:Choice Requires="wpg">
            <w:drawing>
              <wp:anchor distT="0" distB="0" distL="0" distR="0" simplePos="0" relativeHeight="251653632" behindDoc="0" locked="0" layoutInCell="0" allowOverlap="1" wp14:anchorId="5AE04371" wp14:editId="68882BCD">
                <wp:simplePos x="0" y="0"/>
                <wp:positionH relativeFrom="page">
                  <wp:posOffset>575945</wp:posOffset>
                </wp:positionH>
                <wp:positionV relativeFrom="paragraph">
                  <wp:posOffset>160655</wp:posOffset>
                </wp:positionV>
                <wp:extent cx="6408420" cy="309880"/>
                <wp:effectExtent l="0" t="0" r="0" b="0"/>
                <wp:wrapTopAndBottom/>
                <wp:docPr id="140610265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309880"/>
                          <a:chOff x="907" y="253"/>
                          <a:chExt cx="10092" cy="488"/>
                        </a:xfrm>
                      </wpg:grpSpPr>
                      <wps:wsp>
                        <wps:cNvPr id="692570426" name="Text Box 14"/>
                        <wps:cNvSpPr txBox="1">
                          <a:spLocks/>
                        </wps:cNvSpPr>
                        <wps:spPr bwMode="auto">
                          <a:xfrm>
                            <a:off x="8164" y="258"/>
                            <a:ext cx="2830" cy="478"/>
                          </a:xfrm>
                          <a:prstGeom prst="rect">
                            <a:avLst/>
                          </a:prstGeom>
                          <a:solidFill>
                            <a:srgbClr val="F2F7FF"/>
                          </a:solidFill>
                          <a:ln w="6350" cmpd="sng">
                            <a:solidFill>
                              <a:srgbClr val="D1D3D4"/>
                            </a:solidFill>
                            <a:miter lim="800000"/>
                            <a:headEnd/>
                            <a:tailEnd/>
                          </a:ln>
                        </wps:spPr>
                        <wps:txbx>
                          <w:txbxContent>
                            <w:p w14:paraId="44A9A048" w14:textId="77777777" w:rsidR="008B5D5B" w:rsidRDefault="000B25AA">
                              <w:pPr>
                                <w:pStyle w:val="BodyText"/>
                                <w:kinsoku w:val="0"/>
                                <w:overflowPunct w:val="0"/>
                                <w:spacing w:before="134"/>
                                <w:ind w:left="165"/>
                                <w:rPr>
                                  <w:color w:val="000000"/>
                                  <w:spacing w:val="-5"/>
                                  <w:w w:val="90"/>
                                </w:rPr>
                              </w:pPr>
                              <w:r>
                                <w:rPr>
                                  <w:color w:val="000000"/>
                                  <w:w w:val="90"/>
                                </w:rPr>
                                <w:t>Select</w:t>
                              </w:r>
                              <w:r>
                                <w:rPr>
                                  <w:color w:val="000000"/>
                                  <w:spacing w:val="8"/>
                                </w:rPr>
                                <w:t xml:space="preserve"> </w:t>
                              </w:r>
                              <w:r>
                                <w:rPr>
                                  <w:color w:val="000000"/>
                                  <w:w w:val="90"/>
                                </w:rPr>
                                <w:t>Yes</w:t>
                              </w:r>
                              <w:r>
                                <w:rPr>
                                  <w:color w:val="000000"/>
                                  <w:spacing w:val="9"/>
                                </w:rPr>
                                <w:t xml:space="preserve"> </w:t>
                              </w:r>
                              <w:r>
                                <w:rPr>
                                  <w:color w:val="000000"/>
                                  <w:w w:val="90"/>
                                </w:rPr>
                                <w:t>or</w:t>
                              </w:r>
                              <w:r>
                                <w:rPr>
                                  <w:color w:val="000000"/>
                                  <w:spacing w:val="8"/>
                                </w:rPr>
                                <w:t xml:space="preserve"> </w:t>
                              </w:r>
                              <w:r>
                                <w:rPr>
                                  <w:color w:val="000000"/>
                                  <w:spacing w:val="-5"/>
                                  <w:w w:val="90"/>
                                </w:rPr>
                                <w:t>No</w:t>
                              </w:r>
                            </w:p>
                          </w:txbxContent>
                        </wps:txbx>
                        <wps:bodyPr rot="0" vert="horz" wrap="square" lIns="0" tIns="0" rIns="0" bIns="0" anchor="t" anchorCtr="0" upright="1">
                          <a:noAutofit/>
                        </wps:bodyPr>
                      </wps:wsp>
                      <wps:wsp>
                        <wps:cNvPr id="1609891321" name="Text Box 15"/>
                        <wps:cNvSpPr txBox="1">
                          <a:spLocks/>
                        </wps:cNvSpPr>
                        <wps:spPr bwMode="auto">
                          <a:xfrm>
                            <a:off x="912" y="258"/>
                            <a:ext cx="7252" cy="478"/>
                          </a:xfrm>
                          <a:prstGeom prst="rect">
                            <a:avLst/>
                          </a:prstGeom>
                          <a:noFill/>
                          <a:ln w="6350" cmpd="sng">
                            <a:solidFill>
                              <a:srgbClr val="D1D3D4"/>
                            </a:solidFill>
                            <a:miter lim="800000"/>
                            <a:headEnd/>
                            <a:tailEnd/>
                          </a:ln>
                          <a:extLst>
                            <a:ext uri="{909E8E84-426E-40DD-AFC4-6F175D3DCCD1}">
                              <a14:hiddenFill xmlns:a14="http://schemas.microsoft.com/office/drawing/2010/main">
                                <a:solidFill>
                                  <a:srgbClr val="FFFFFF"/>
                                </a:solidFill>
                              </a14:hiddenFill>
                            </a:ext>
                          </a:extLst>
                        </wps:spPr>
                        <wps:txbx>
                          <w:txbxContent>
                            <w:p w14:paraId="784FCA8F" w14:textId="77777777" w:rsidR="008B5D5B" w:rsidRDefault="000B25AA">
                              <w:pPr>
                                <w:pStyle w:val="BodyText"/>
                                <w:kinsoku w:val="0"/>
                                <w:overflowPunct w:val="0"/>
                                <w:spacing w:before="110"/>
                                <w:ind w:left="165"/>
                                <w:rPr>
                                  <w:rFonts w:ascii="Open Sans SemiBold" w:hAnsi="Open Sans SemiBold" w:cs="Open Sans SemiBold"/>
                                  <w:b/>
                                  <w:bCs/>
                                  <w:i w:val="0"/>
                                  <w:iCs w:val="0"/>
                                  <w:spacing w:val="-2"/>
                                </w:rPr>
                              </w:pPr>
                              <w:r>
                                <w:rPr>
                                  <w:rFonts w:ascii="Open Sans SemiBold" w:hAnsi="Open Sans SemiBold" w:cs="Open Sans SemiBold"/>
                                  <w:b/>
                                  <w:bCs/>
                                  <w:i w:val="0"/>
                                  <w:iCs w:val="0"/>
                                </w:rPr>
                                <w:t>Are</w:t>
                              </w:r>
                              <w:r>
                                <w:rPr>
                                  <w:rFonts w:ascii="Open Sans SemiBold" w:hAnsi="Open Sans SemiBold" w:cs="Open Sans SemiBold"/>
                                  <w:b/>
                                  <w:bCs/>
                                  <w:i w:val="0"/>
                                  <w:iCs w:val="0"/>
                                  <w:spacing w:val="17"/>
                                </w:rPr>
                                <w:t xml:space="preserve"> </w:t>
                              </w:r>
                              <w:r>
                                <w:rPr>
                                  <w:rFonts w:ascii="Open Sans SemiBold" w:hAnsi="Open Sans SemiBold" w:cs="Open Sans SemiBold"/>
                                  <w:b/>
                                  <w:bCs/>
                                  <w:i w:val="0"/>
                                  <w:iCs w:val="0"/>
                                </w:rPr>
                                <w:t>the</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activities</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planned</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to</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start</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before</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the</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Grant</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Agreement</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is</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spacing w:val="-2"/>
                                </w:rPr>
                                <w:t>signed?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13" style="position:absolute;margin-left:45.35pt;margin-top:12.65pt;width:504.6pt;height:24.4pt;z-index:251653632;mso-wrap-distance-left:0;mso-wrap-distance-right:0;mso-position-horizontal-relative:page" coordsize="10092,488" coordorigin="907,253" o:spid="_x0000_s1030" o:allowincell="f" w14:anchorId="5AE04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">
                <v:shape id="Text Box 14" style="position:absolute;left:8164;top:258;width:2830;height:478;visibility:visible;mso-wrap-style:square;v-text-anchor:top" o:spid="_x0000_s1031" fillcolor="#f2f7ff" strokecolor="#d1d3d4"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">
                  <v:path arrowok="t"/>
                  <v:textbox inset="0,0,0,0">
                    <w:txbxContent>
                      <w:p w:rsidR="00000000" w:rsidRDefault="00000000" w14:paraId="44A9A048" w14:textId="77777777">
                        <w:pPr>
                          <w:pStyle w:val="BodyText"/>
                          <w:kinsoku w:val="0"/>
                          <w:overflowPunct w:val="0"/>
                          <w:spacing w:before="134"/>
                          <w:ind w:left="165"/>
                          <w:rPr>
                            <w:color w:val="000000"/>
                            <w:spacing w:val="-5"/>
                            <w:w w:val="90"/>
                          </w:rPr>
                        </w:pPr>
                        <w:r>
                          <w:rPr>
                            <w:color w:val="000000"/>
                            <w:w w:val="90"/>
                          </w:rPr>
                          <w:t>Select</w:t>
                        </w:r>
                        <w:r>
                          <w:rPr>
                            <w:color w:val="000000"/>
                            <w:spacing w:val="8"/>
                          </w:rPr>
                          <w:t xml:space="preserve"> </w:t>
                        </w:r>
                        <w:r>
                          <w:rPr>
                            <w:color w:val="000000"/>
                            <w:w w:val="90"/>
                          </w:rPr>
                          <w:t>Yes</w:t>
                        </w:r>
                        <w:r>
                          <w:rPr>
                            <w:color w:val="000000"/>
                            <w:spacing w:val="9"/>
                          </w:rPr>
                          <w:t xml:space="preserve"> </w:t>
                        </w:r>
                        <w:r>
                          <w:rPr>
                            <w:color w:val="000000"/>
                            <w:w w:val="90"/>
                          </w:rPr>
                          <w:t>or</w:t>
                        </w:r>
                        <w:r>
                          <w:rPr>
                            <w:color w:val="000000"/>
                            <w:spacing w:val="8"/>
                          </w:rPr>
                          <w:t xml:space="preserve"> </w:t>
                        </w:r>
                        <w:r>
                          <w:rPr>
                            <w:color w:val="000000"/>
                            <w:spacing w:val="-5"/>
                            <w:w w:val="90"/>
                          </w:rPr>
                          <w:t>No</w:t>
                        </w:r>
                      </w:p>
                    </w:txbxContent>
                  </v:textbox>
                </v:shape>
                <v:shape id="Text Box 15" style="position:absolute;left:912;top:258;width:7252;height:478;visibility:visible;mso-wrap-style:square;v-text-anchor:top" o:spid="_x0000_s1032" filled="f" strokecolor="#d1d3d4"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">
                  <v:path arrowok="t"/>
                  <v:textbox inset="0,0,0,0">
                    <w:txbxContent>
                      <w:p w:rsidR="00000000" w:rsidRDefault="00000000" w14:paraId="784FCA8F" w14:textId="77777777">
                        <w:pPr>
                          <w:pStyle w:val="BodyText"/>
                          <w:kinsoku w:val="0"/>
                          <w:overflowPunct w:val="0"/>
                          <w:spacing w:before="110"/>
                          <w:ind w:left="165"/>
                          <w:rPr>
                            <w:rFonts w:ascii="Open Sans Semibold" w:hAnsi="Open Sans Semibold" w:cs="Open Sans Semibold"/>
                            <w:b/>
                            <w:bCs/>
                            <w:i w:val="0"/>
                            <w:iCs w:val="0"/>
                            <w:spacing w:val="-2"/>
                          </w:rPr>
                        </w:pPr>
                        <w:r>
                          <w:rPr>
                            <w:rFonts w:ascii="Open Sans Semibold" w:hAnsi="Open Sans Semibold" w:cs="Open Sans Semibold"/>
                            <w:b/>
                            <w:bCs/>
                            <w:i w:val="0"/>
                            <w:iCs w:val="0"/>
                          </w:rPr>
                          <w:t>Are</w:t>
                        </w:r>
                        <w:r>
                          <w:rPr>
                            <w:rFonts w:ascii="Open Sans Semibold" w:hAnsi="Open Sans Semibold" w:cs="Open Sans Semibold"/>
                            <w:b/>
                            <w:bCs/>
                            <w:i w:val="0"/>
                            <w:iCs w:val="0"/>
                            <w:spacing w:val="17"/>
                          </w:rPr>
                          <w:t xml:space="preserve"> </w:t>
                        </w:r>
                        <w:r>
                          <w:rPr>
                            <w:rFonts w:ascii="Open Sans Semibold" w:hAnsi="Open Sans Semibold" w:cs="Open Sans Semibold"/>
                            <w:b/>
                            <w:bCs/>
                            <w:i w:val="0"/>
                            <w:iCs w:val="0"/>
                          </w:rPr>
                          <w:t>the</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activities</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planned</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to</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start</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before</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the</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Grant</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Agreement</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rPr>
                          <w:t>is</w:t>
                        </w:r>
                        <w:r>
                          <w:rPr>
                            <w:rFonts w:ascii="Open Sans Semibold" w:hAnsi="Open Sans Semibold" w:cs="Open Sans Semibold"/>
                            <w:b/>
                            <w:bCs/>
                            <w:i w:val="0"/>
                            <w:iCs w:val="0"/>
                            <w:spacing w:val="19"/>
                          </w:rPr>
                          <w:t xml:space="preserve"> </w:t>
                        </w:r>
                        <w:r>
                          <w:rPr>
                            <w:rFonts w:ascii="Open Sans Semibold" w:hAnsi="Open Sans Semibold" w:cs="Open Sans Semibold"/>
                            <w:b/>
                            <w:bCs/>
                            <w:i w:val="0"/>
                            <w:iCs w:val="0"/>
                            <w:spacing w:val="-2"/>
                          </w:rPr>
                          <w:t>signed?</w:t>
                        </w:r>
                      </w:p>
                    </w:txbxContent>
                  </v:textbox>
                </v:shape>
                <w10:wrap type="topAndBottom" anchorx="page"/>
              </v:group>
            </w:pict>
          </mc:Fallback>
        </mc:AlternateContent>
      </w:r>
    </w:p>
    <w:p w14:paraId="256BDD99" w14:textId="77777777" w:rsidR="008B5D5B" w:rsidRDefault="000B25AA">
      <w:pPr>
        <w:pStyle w:val="ListParagraph"/>
        <w:numPr>
          <w:ilvl w:val="0"/>
          <w:numId w:val="4"/>
        </w:numPr>
        <w:tabs>
          <w:tab w:val="left" w:pos="377"/>
        </w:tabs>
        <w:kinsoku w:val="0"/>
        <w:overflowPunct w:val="0"/>
        <w:spacing w:before="98"/>
        <w:ind w:left="377" w:hanging="250"/>
        <w:rPr>
          <w:b/>
          <w:bCs/>
          <w:color w:val="005C96"/>
          <w:spacing w:val="-2"/>
          <w:sz w:val="22"/>
          <w:szCs w:val="22"/>
        </w:rPr>
      </w:pPr>
      <w:r>
        <w:rPr>
          <w:b/>
          <w:bCs/>
          <w:color w:val="005C96"/>
          <w:spacing w:val="-2"/>
          <w:sz w:val="22"/>
          <w:szCs w:val="22"/>
        </w:rPr>
        <w:t>BUDGET</w:t>
      </w:r>
    </w:p>
    <w:p w14:paraId="3620F5AC" w14:textId="77777777" w:rsidR="008B5D5B" w:rsidRDefault="00767539" w:rsidP="6688841B">
      <w:pPr>
        <w:pStyle w:val="BodyText"/>
        <w:kinsoku w:val="0"/>
        <w:overflowPunct w:val="0"/>
        <w:spacing w:before="12"/>
        <w:rPr>
          <w:rFonts w:ascii="Open Sans SemiBold" w:hAnsi="Open Sans SemiBold" w:cs="Open Sans SemiBold"/>
          <w:b/>
          <w:bCs/>
          <w:i w:val="0"/>
          <w:iCs w:val="0"/>
          <w:sz w:val="11"/>
          <w:szCs w:val="11"/>
        </w:rPr>
      </w:pPr>
      <w:r>
        <w:rPr>
          <w:noProof/>
        </w:rPr>
        <mc:AlternateContent>
          <mc:Choice Requires="wps">
            <w:drawing>
              <wp:anchor distT="0" distB="0" distL="0" distR="0" simplePos="0" relativeHeight="251654656" behindDoc="0" locked="0" layoutInCell="0" allowOverlap="1" wp14:anchorId="4B054AF0" wp14:editId="2518AF82">
                <wp:simplePos x="0" y="0"/>
                <wp:positionH relativeFrom="page">
                  <wp:posOffset>575945</wp:posOffset>
                </wp:positionH>
                <wp:positionV relativeFrom="paragraph">
                  <wp:posOffset>118110</wp:posOffset>
                </wp:positionV>
                <wp:extent cx="6408420" cy="608330"/>
                <wp:effectExtent l="0" t="0" r="0" b="0"/>
                <wp:wrapTopAndBottom/>
                <wp:docPr id="7563557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8420" cy="608330"/>
                        </a:xfrm>
                        <a:prstGeom prst="rect">
                          <a:avLst/>
                        </a:prstGeom>
                        <a:solidFill>
                          <a:srgbClr val="F2F7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C05F1" w14:textId="2793C755" w:rsidR="008B5D5B" w:rsidRDefault="000B25AA">
                            <w:pPr>
                              <w:pStyle w:val="BodyText"/>
                              <w:kinsoku w:val="0"/>
                              <w:overflowPunct w:val="0"/>
                              <w:spacing w:before="139" w:line="278" w:lineRule="auto"/>
                              <w:ind w:left="170" w:right="168"/>
                              <w:jc w:val="both"/>
                              <w:rPr>
                                <w:color w:val="000000"/>
                              </w:rPr>
                            </w:pPr>
                            <w:r>
                              <w:rPr>
                                <w:color w:val="000000"/>
                              </w:rPr>
                              <w:t>This</w:t>
                            </w:r>
                            <w:r>
                              <w:rPr>
                                <w:color w:val="000000"/>
                                <w:spacing w:val="13"/>
                              </w:rPr>
                              <w:t xml:space="preserve"> </w:t>
                            </w:r>
                            <w:r>
                              <w:rPr>
                                <w:color w:val="000000"/>
                              </w:rPr>
                              <w:t>section</w:t>
                            </w:r>
                            <w:r>
                              <w:rPr>
                                <w:color w:val="000000"/>
                                <w:spacing w:val="13"/>
                              </w:rPr>
                              <w:t xml:space="preserve"> </w:t>
                            </w:r>
                            <w:r>
                              <w:rPr>
                                <w:color w:val="000000"/>
                              </w:rPr>
                              <w:t>shall</w:t>
                            </w:r>
                            <w:r>
                              <w:rPr>
                                <w:color w:val="000000"/>
                                <w:spacing w:val="13"/>
                              </w:rPr>
                              <w:t xml:space="preserve"> </w:t>
                            </w:r>
                            <w:r>
                              <w:rPr>
                                <w:color w:val="000000"/>
                              </w:rPr>
                              <w:t>be</w:t>
                            </w:r>
                            <w:r>
                              <w:rPr>
                                <w:color w:val="000000"/>
                                <w:spacing w:val="13"/>
                              </w:rPr>
                              <w:t xml:space="preserve"> </w:t>
                            </w:r>
                            <w:r>
                              <w:rPr>
                                <w:color w:val="000000"/>
                              </w:rPr>
                              <w:t>filled</w:t>
                            </w:r>
                            <w:r>
                              <w:rPr>
                                <w:color w:val="000000"/>
                                <w:spacing w:val="13"/>
                              </w:rPr>
                              <w:t xml:space="preserve"> </w:t>
                            </w:r>
                            <w:r>
                              <w:rPr>
                                <w:color w:val="000000"/>
                              </w:rPr>
                              <w:t>in</w:t>
                            </w:r>
                            <w:r>
                              <w:rPr>
                                <w:color w:val="000000"/>
                                <w:spacing w:val="13"/>
                              </w:rPr>
                              <w:t xml:space="preserve"> </w:t>
                            </w:r>
                            <w:r>
                              <w:rPr>
                                <w:color w:val="000000"/>
                              </w:rPr>
                              <w:t>after</w:t>
                            </w:r>
                            <w:r>
                              <w:rPr>
                                <w:color w:val="000000"/>
                                <w:spacing w:val="13"/>
                              </w:rPr>
                              <w:t xml:space="preserve"> </w:t>
                            </w:r>
                            <w:r>
                              <w:rPr>
                                <w:color w:val="000000"/>
                              </w:rPr>
                              <w:t>you</w:t>
                            </w:r>
                            <w:r>
                              <w:rPr>
                                <w:color w:val="000000"/>
                                <w:spacing w:val="13"/>
                              </w:rPr>
                              <w:t xml:space="preserve"> </w:t>
                            </w:r>
                            <w:r>
                              <w:rPr>
                                <w:color w:val="000000"/>
                              </w:rPr>
                              <w:t>have</w:t>
                            </w:r>
                            <w:r>
                              <w:rPr>
                                <w:color w:val="000000"/>
                                <w:spacing w:val="13"/>
                              </w:rPr>
                              <w:t xml:space="preserve"> </w:t>
                            </w:r>
                            <w:r>
                              <w:rPr>
                                <w:color w:val="000000"/>
                              </w:rPr>
                              <w:t>finalised</w:t>
                            </w:r>
                            <w:r>
                              <w:rPr>
                                <w:color w:val="000000"/>
                                <w:spacing w:val="13"/>
                              </w:rPr>
                              <w:t xml:space="preserve"> </w:t>
                            </w:r>
                            <w:r>
                              <w:rPr>
                                <w:color w:val="000000"/>
                              </w:rPr>
                              <w:t>a</w:t>
                            </w:r>
                            <w:r>
                              <w:rPr>
                                <w:color w:val="000000"/>
                                <w:spacing w:val="13"/>
                              </w:rPr>
                              <w:t xml:space="preserve"> </w:t>
                            </w:r>
                            <w:r>
                              <w:rPr>
                                <w:color w:val="000000"/>
                              </w:rPr>
                              <w:t>detailed</w:t>
                            </w:r>
                            <w:r>
                              <w:rPr>
                                <w:color w:val="000000"/>
                                <w:spacing w:val="13"/>
                              </w:rPr>
                              <w:t xml:space="preserve"> </w:t>
                            </w:r>
                            <w:r>
                              <w:rPr>
                                <w:color w:val="000000"/>
                              </w:rPr>
                              <w:t>budget</w:t>
                            </w:r>
                            <w:r>
                              <w:rPr>
                                <w:color w:val="000000"/>
                                <w:spacing w:val="13"/>
                              </w:rPr>
                              <w:t xml:space="preserve"> </w:t>
                            </w:r>
                            <w:r>
                              <w:rPr>
                                <w:color w:val="000000"/>
                              </w:rPr>
                              <w:t>table</w:t>
                            </w:r>
                            <w:r>
                              <w:rPr>
                                <w:color w:val="000000"/>
                                <w:spacing w:val="13"/>
                              </w:rPr>
                              <w:t xml:space="preserve"> </w:t>
                            </w:r>
                            <w:r>
                              <w:rPr>
                                <w:color w:val="000000"/>
                              </w:rPr>
                              <w:t>(Annex</w:t>
                            </w:r>
                            <w:r>
                              <w:rPr>
                                <w:color w:val="000000"/>
                                <w:spacing w:val="13"/>
                              </w:rPr>
                              <w:t xml:space="preserve"> </w:t>
                            </w:r>
                            <w:r>
                              <w:rPr>
                                <w:color w:val="000000"/>
                              </w:rPr>
                              <w:t>1</w:t>
                            </w:r>
                            <w:r>
                              <w:rPr>
                                <w:color w:val="000000"/>
                                <w:spacing w:val="13"/>
                              </w:rPr>
                              <w:t xml:space="preserve"> </w:t>
                            </w:r>
                            <w:r>
                              <w:rPr>
                                <w:color w:val="000000"/>
                              </w:rPr>
                              <w:t>to</w:t>
                            </w:r>
                            <w:r>
                              <w:rPr>
                                <w:color w:val="000000"/>
                                <w:spacing w:val="13"/>
                              </w:rPr>
                              <w:t xml:space="preserve"> </w:t>
                            </w:r>
                            <w:r>
                              <w:rPr>
                                <w:color w:val="000000"/>
                              </w:rPr>
                              <w:t>the</w:t>
                            </w:r>
                            <w:r>
                              <w:rPr>
                                <w:color w:val="000000"/>
                                <w:spacing w:val="13"/>
                              </w:rPr>
                              <w:t xml:space="preserve"> </w:t>
                            </w:r>
                            <w:r>
                              <w:rPr>
                                <w:color w:val="000000"/>
                              </w:rPr>
                              <w:t>Call).</w:t>
                            </w:r>
                            <w:r>
                              <w:rPr>
                                <w:color w:val="000000"/>
                                <w:spacing w:val="13"/>
                              </w:rPr>
                              <w:t xml:space="preserve"> </w:t>
                            </w:r>
                            <w:r>
                              <w:rPr>
                                <w:color w:val="000000"/>
                              </w:rPr>
                              <w:t>Information</w:t>
                            </w:r>
                            <w:r>
                              <w:rPr>
                                <w:color w:val="000000"/>
                                <w:spacing w:val="13"/>
                              </w:rPr>
                              <w:t xml:space="preserve"> </w:t>
                            </w:r>
                            <w:r>
                              <w:rPr>
                                <w:color w:val="000000"/>
                              </w:rPr>
                              <w:t xml:space="preserve">provided in this section shall correspond to the information provided in the detailed budget table. Copy the amounts from the detailed budget table excel sheet BE-WP Overview to this section. Please note that numbers shall be </w:t>
                            </w:r>
                            <w:r w:rsidRPr="00191257">
                              <w:rPr>
                                <w:color w:val="000000"/>
                              </w:rPr>
                              <w:t>identical.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4B054AF0">
                <v:stroke joinstyle="miter"/>
                <v:path gradientshapeok="t" o:connecttype="rect"/>
              </v:shapetype>
              <v:shape id="Text Box 16" style="position:absolute;margin-left:45.35pt;margin-top:9.3pt;width:504.6pt;height:47.9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33" o:allowincell="f" fillcolor="#f2f7f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">
                <v:path arrowok="t"/>
                <v:textbox inset="0,0,0,0">
                  <w:txbxContent>
                    <w:p w:rsidR="008B5D5B" w:rsidRDefault="000B25AA" w14:paraId="23DC05F1" w14:textId="2793C755">
                      <w:pPr>
                        <w:pStyle w:val="BodyText"/>
                        <w:kinsoku w:val="0"/>
                        <w:overflowPunct w:val="0"/>
                        <w:spacing w:before="139" w:line="278" w:lineRule="auto"/>
                        <w:ind w:left="170" w:right="168"/>
                        <w:jc w:val="both"/>
                        <w:rPr>
                          <w:color w:val="000000"/>
                        </w:rPr>
                      </w:pPr>
                      <w:r>
                        <w:rPr>
                          <w:color w:val="000000"/>
                        </w:rPr>
                        <w:t>This</w:t>
                      </w:r>
                      <w:r>
                        <w:rPr>
                          <w:color w:val="000000"/>
                          <w:spacing w:val="13"/>
                        </w:rPr>
                        <w:t xml:space="preserve"> </w:t>
                      </w:r>
                      <w:r>
                        <w:rPr>
                          <w:color w:val="000000"/>
                        </w:rPr>
                        <w:t>section</w:t>
                      </w:r>
                      <w:r>
                        <w:rPr>
                          <w:color w:val="000000"/>
                          <w:spacing w:val="13"/>
                        </w:rPr>
                        <w:t xml:space="preserve"> </w:t>
                      </w:r>
                      <w:r>
                        <w:rPr>
                          <w:color w:val="000000"/>
                        </w:rPr>
                        <w:t>shall</w:t>
                      </w:r>
                      <w:r>
                        <w:rPr>
                          <w:color w:val="000000"/>
                          <w:spacing w:val="13"/>
                        </w:rPr>
                        <w:t xml:space="preserve"> </w:t>
                      </w:r>
                      <w:r>
                        <w:rPr>
                          <w:color w:val="000000"/>
                        </w:rPr>
                        <w:t>be</w:t>
                      </w:r>
                      <w:r>
                        <w:rPr>
                          <w:color w:val="000000"/>
                          <w:spacing w:val="13"/>
                        </w:rPr>
                        <w:t xml:space="preserve"> </w:t>
                      </w:r>
                      <w:r>
                        <w:rPr>
                          <w:color w:val="000000"/>
                        </w:rPr>
                        <w:t>filled</w:t>
                      </w:r>
                      <w:r>
                        <w:rPr>
                          <w:color w:val="000000"/>
                          <w:spacing w:val="13"/>
                        </w:rPr>
                        <w:t xml:space="preserve"> </w:t>
                      </w:r>
                      <w:r>
                        <w:rPr>
                          <w:color w:val="000000"/>
                        </w:rPr>
                        <w:t>in</w:t>
                      </w:r>
                      <w:r>
                        <w:rPr>
                          <w:color w:val="000000"/>
                          <w:spacing w:val="13"/>
                        </w:rPr>
                        <w:t xml:space="preserve"> </w:t>
                      </w:r>
                      <w:r>
                        <w:rPr>
                          <w:color w:val="000000"/>
                        </w:rPr>
                        <w:t>after</w:t>
                      </w:r>
                      <w:r>
                        <w:rPr>
                          <w:color w:val="000000"/>
                          <w:spacing w:val="13"/>
                        </w:rPr>
                        <w:t xml:space="preserve"> </w:t>
                      </w:r>
                      <w:r>
                        <w:rPr>
                          <w:color w:val="000000"/>
                        </w:rPr>
                        <w:t>you</w:t>
                      </w:r>
                      <w:r>
                        <w:rPr>
                          <w:color w:val="000000"/>
                          <w:spacing w:val="13"/>
                        </w:rPr>
                        <w:t xml:space="preserve"> </w:t>
                      </w:r>
                      <w:r>
                        <w:rPr>
                          <w:color w:val="000000"/>
                        </w:rPr>
                        <w:t>have</w:t>
                      </w:r>
                      <w:r>
                        <w:rPr>
                          <w:color w:val="000000"/>
                          <w:spacing w:val="13"/>
                        </w:rPr>
                        <w:t xml:space="preserve"> </w:t>
                      </w:r>
                      <w:r>
                        <w:rPr>
                          <w:color w:val="000000"/>
                        </w:rPr>
                        <w:t>finalised</w:t>
                      </w:r>
                      <w:r>
                        <w:rPr>
                          <w:color w:val="000000"/>
                          <w:spacing w:val="13"/>
                        </w:rPr>
                        <w:t xml:space="preserve"> </w:t>
                      </w:r>
                      <w:r>
                        <w:rPr>
                          <w:color w:val="000000"/>
                        </w:rPr>
                        <w:t>a</w:t>
                      </w:r>
                      <w:r>
                        <w:rPr>
                          <w:color w:val="000000"/>
                          <w:spacing w:val="13"/>
                        </w:rPr>
                        <w:t xml:space="preserve"> </w:t>
                      </w:r>
                      <w:r>
                        <w:rPr>
                          <w:color w:val="000000"/>
                        </w:rPr>
                        <w:t>detailed</w:t>
                      </w:r>
                      <w:r>
                        <w:rPr>
                          <w:color w:val="000000"/>
                          <w:spacing w:val="13"/>
                        </w:rPr>
                        <w:t xml:space="preserve"> </w:t>
                      </w:r>
                      <w:r>
                        <w:rPr>
                          <w:color w:val="000000"/>
                        </w:rPr>
                        <w:t>budget</w:t>
                      </w:r>
                      <w:r>
                        <w:rPr>
                          <w:color w:val="000000"/>
                          <w:spacing w:val="13"/>
                        </w:rPr>
                        <w:t xml:space="preserve"> </w:t>
                      </w:r>
                      <w:r>
                        <w:rPr>
                          <w:color w:val="000000"/>
                        </w:rPr>
                        <w:t>table</w:t>
                      </w:r>
                      <w:r>
                        <w:rPr>
                          <w:color w:val="000000"/>
                          <w:spacing w:val="13"/>
                        </w:rPr>
                        <w:t xml:space="preserve"> </w:t>
                      </w:r>
                      <w:r>
                        <w:rPr>
                          <w:color w:val="000000"/>
                        </w:rPr>
                        <w:t>(Annex</w:t>
                      </w:r>
                      <w:r>
                        <w:rPr>
                          <w:color w:val="000000"/>
                          <w:spacing w:val="13"/>
                        </w:rPr>
                        <w:t xml:space="preserve"> </w:t>
                      </w:r>
                      <w:r>
                        <w:rPr>
                          <w:color w:val="000000"/>
                        </w:rPr>
                        <w:t>1</w:t>
                      </w:r>
                      <w:r>
                        <w:rPr>
                          <w:color w:val="000000"/>
                          <w:spacing w:val="13"/>
                        </w:rPr>
                        <w:t xml:space="preserve"> </w:t>
                      </w:r>
                      <w:r>
                        <w:rPr>
                          <w:color w:val="000000"/>
                        </w:rPr>
                        <w:t>to</w:t>
                      </w:r>
                      <w:r>
                        <w:rPr>
                          <w:color w:val="000000"/>
                          <w:spacing w:val="13"/>
                        </w:rPr>
                        <w:t xml:space="preserve"> </w:t>
                      </w:r>
                      <w:r>
                        <w:rPr>
                          <w:color w:val="000000"/>
                        </w:rPr>
                        <w:t>the</w:t>
                      </w:r>
                      <w:r>
                        <w:rPr>
                          <w:color w:val="000000"/>
                          <w:spacing w:val="13"/>
                        </w:rPr>
                        <w:t xml:space="preserve"> </w:t>
                      </w:r>
                      <w:r>
                        <w:rPr>
                          <w:color w:val="000000"/>
                        </w:rPr>
                        <w:t>Call).</w:t>
                      </w:r>
                      <w:r>
                        <w:rPr>
                          <w:color w:val="000000"/>
                          <w:spacing w:val="13"/>
                        </w:rPr>
                        <w:t xml:space="preserve"> </w:t>
                      </w:r>
                      <w:r>
                        <w:rPr>
                          <w:color w:val="000000"/>
                        </w:rPr>
                        <w:t>Information</w:t>
                      </w:r>
                      <w:r>
                        <w:rPr>
                          <w:color w:val="000000"/>
                          <w:spacing w:val="13"/>
                        </w:rPr>
                        <w:t xml:space="preserve"> </w:t>
                      </w:r>
                      <w:r>
                        <w:rPr>
                          <w:color w:val="000000"/>
                        </w:rPr>
                        <w:t xml:space="preserve">provided in this section shall correspond to the information provided in the detailed budget table. Copy the amounts from the detailed budget table excel sheet BE-WP Overview to this section. Please note that numbers shall be </w:t>
                      </w:r>
                      <w:r w:rsidRPr="00191257">
                        <w:rPr>
                          <w:color w:val="000000"/>
                        </w:rPr>
                        <w:t>identical.</w:t>
                      </w:r>
                    </w:p>
                  </w:txbxContent>
                </v:textbox>
                <w10:wrap type="topAndBottom" anchorx="page"/>
              </v:shape>
            </w:pict>
          </mc:Fallback>
        </mc:AlternateContent>
      </w:r>
    </w:p>
    <w:p w14:paraId="297D9F14" w14:textId="77777777" w:rsidR="008B5D5B" w:rsidRDefault="008B5D5B">
      <w:pPr>
        <w:pStyle w:val="BodyText"/>
        <w:kinsoku w:val="0"/>
        <w:overflowPunct w:val="0"/>
        <w:rPr>
          <w:rFonts w:ascii="Open Sans SemiBold" w:hAnsi="Open Sans SemiBold" w:cs="Open Sans SemiBold"/>
          <w:b/>
          <w:bCs/>
          <w:i w:val="0"/>
          <w:iCs w:val="0"/>
          <w:sz w:val="10"/>
          <w:szCs w:val="10"/>
        </w:rPr>
      </w:pPr>
    </w:p>
    <w:tbl>
      <w:tblPr>
        <w:tblW w:w="0" w:type="auto"/>
        <w:tblInd w:w="137" w:type="dxa"/>
        <w:tblLayout w:type="fixed"/>
        <w:tblCellMar>
          <w:left w:w="0" w:type="dxa"/>
          <w:right w:w="0" w:type="dxa"/>
        </w:tblCellMar>
        <w:tblLook w:val="0000" w:firstRow="0" w:lastRow="0" w:firstColumn="0" w:lastColumn="0" w:noHBand="0" w:noVBand="0"/>
      </w:tblPr>
      <w:tblGrid>
        <w:gridCol w:w="1715"/>
        <w:gridCol w:w="1673"/>
        <w:gridCol w:w="1673"/>
        <w:gridCol w:w="1673"/>
        <w:gridCol w:w="1673"/>
        <w:gridCol w:w="1677"/>
      </w:tblGrid>
      <w:tr w:rsidR="008B5D5B" w14:paraId="2EB0C286" w14:textId="77777777">
        <w:trPr>
          <w:trHeight w:val="707"/>
        </w:trPr>
        <w:tc>
          <w:tcPr>
            <w:tcW w:w="1715" w:type="dxa"/>
            <w:tcBorders>
              <w:top w:val="single" w:sz="4" w:space="0" w:color="BCBEC0"/>
              <w:left w:val="single" w:sz="4" w:space="0" w:color="BCBEC0"/>
              <w:bottom w:val="single" w:sz="4" w:space="0" w:color="BCBEC0"/>
              <w:right w:val="single" w:sz="4" w:space="0" w:color="BCBEC0"/>
            </w:tcBorders>
          </w:tcPr>
          <w:p w14:paraId="534C82B4" w14:textId="77777777" w:rsidR="008B5D5B" w:rsidRDefault="000B25AA">
            <w:pPr>
              <w:pStyle w:val="TableParagraph"/>
              <w:kinsoku w:val="0"/>
              <w:overflowPunct w:val="0"/>
              <w:spacing w:before="114" w:line="235" w:lineRule="auto"/>
              <w:ind w:left="464" w:hanging="103"/>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Participant acronym</w:t>
            </w:r>
          </w:p>
        </w:tc>
        <w:tc>
          <w:tcPr>
            <w:tcW w:w="1673" w:type="dxa"/>
            <w:tcBorders>
              <w:top w:val="single" w:sz="4" w:space="0" w:color="BCBEC0"/>
              <w:left w:val="single" w:sz="4" w:space="0" w:color="BCBEC0"/>
              <w:bottom w:val="single" w:sz="4" w:space="0" w:color="BCBEC0"/>
              <w:right w:val="single" w:sz="4" w:space="0" w:color="BCBEC0"/>
            </w:tcBorders>
          </w:tcPr>
          <w:p w14:paraId="393F1553" w14:textId="77777777" w:rsidR="008B5D5B" w:rsidRDefault="000B25AA">
            <w:pPr>
              <w:pStyle w:val="TableParagraph"/>
              <w:kinsoku w:val="0"/>
              <w:overflowPunct w:val="0"/>
              <w:spacing w:before="230"/>
              <w:ind w:left="12"/>
              <w:jc w:val="center"/>
              <w:rPr>
                <w:rFonts w:ascii="Open Sans SemiBold" w:hAnsi="Open Sans SemiBold" w:cs="Open Sans SemiBold"/>
                <w:b/>
                <w:bCs/>
                <w:spacing w:val="-4"/>
                <w:sz w:val="18"/>
                <w:szCs w:val="18"/>
              </w:rPr>
            </w:pPr>
            <w:r>
              <w:rPr>
                <w:rFonts w:ascii="Open Sans SemiBold" w:hAnsi="Open Sans SemiBold" w:cs="Open Sans SemiBold"/>
                <w:b/>
                <w:bCs/>
                <w:spacing w:val="-4"/>
                <w:sz w:val="18"/>
                <w:szCs w:val="18"/>
              </w:rPr>
              <w:t>Role</w:t>
            </w:r>
          </w:p>
        </w:tc>
        <w:tc>
          <w:tcPr>
            <w:tcW w:w="1673" w:type="dxa"/>
            <w:tcBorders>
              <w:top w:val="single" w:sz="4" w:space="0" w:color="BCBEC0"/>
              <w:left w:val="single" w:sz="4" w:space="0" w:color="BCBEC0"/>
              <w:bottom w:val="single" w:sz="4" w:space="0" w:color="BCBEC0"/>
              <w:right w:val="single" w:sz="4" w:space="0" w:color="BCBEC0"/>
            </w:tcBorders>
          </w:tcPr>
          <w:p w14:paraId="4421D423" w14:textId="77777777" w:rsidR="008B5D5B" w:rsidRDefault="000B25AA">
            <w:pPr>
              <w:pStyle w:val="TableParagraph"/>
              <w:kinsoku w:val="0"/>
              <w:overflowPunct w:val="0"/>
              <w:spacing w:before="230"/>
              <w:ind w:left="12" w:right="5"/>
              <w:jc w:val="center"/>
              <w:rPr>
                <w:rFonts w:ascii="Open Sans SemiBold" w:hAnsi="Open Sans SemiBold" w:cs="Open Sans SemiBold"/>
                <w:b/>
                <w:bCs/>
                <w:spacing w:val="-5"/>
                <w:sz w:val="18"/>
                <w:szCs w:val="18"/>
              </w:rPr>
            </w:pPr>
            <w:r>
              <w:rPr>
                <w:rFonts w:ascii="Open Sans SemiBold" w:hAnsi="Open Sans SemiBold" w:cs="Open Sans SemiBold"/>
                <w:b/>
                <w:bCs/>
                <w:sz w:val="18"/>
                <w:szCs w:val="18"/>
              </w:rPr>
              <w:t>WP</w:t>
            </w:r>
            <w:r>
              <w:rPr>
                <w:rFonts w:ascii="Open Sans SemiBold" w:hAnsi="Open Sans SemiBold" w:cs="Open Sans SemiBold"/>
                <w:b/>
                <w:bCs/>
                <w:spacing w:val="8"/>
                <w:sz w:val="18"/>
                <w:szCs w:val="18"/>
              </w:rPr>
              <w:t xml:space="preserve"> </w:t>
            </w:r>
            <w:r>
              <w:rPr>
                <w:rFonts w:ascii="Open Sans SemiBold" w:hAnsi="Open Sans SemiBold" w:cs="Open Sans SemiBold"/>
                <w:b/>
                <w:bCs/>
                <w:spacing w:val="-5"/>
                <w:sz w:val="18"/>
                <w:szCs w:val="18"/>
              </w:rPr>
              <w:t>001</w:t>
            </w:r>
          </w:p>
        </w:tc>
        <w:tc>
          <w:tcPr>
            <w:tcW w:w="1673" w:type="dxa"/>
            <w:tcBorders>
              <w:top w:val="single" w:sz="4" w:space="0" w:color="BCBEC0"/>
              <w:left w:val="single" w:sz="4" w:space="0" w:color="BCBEC0"/>
              <w:bottom w:val="single" w:sz="4" w:space="0" w:color="BCBEC0"/>
              <w:right w:val="single" w:sz="4" w:space="0" w:color="BCBEC0"/>
            </w:tcBorders>
          </w:tcPr>
          <w:p w14:paraId="60D42B63" w14:textId="77777777" w:rsidR="008B5D5B" w:rsidRDefault="000B25AA">
            <w:pPr>
              <w:pStyle w:val="TableParagraph"/>
              <w:kinsoku w:val="0"/>
              <w:overflowPunct w:val="0"/>
              <w:spacing w:before="230"/>
              <w:ind w:left="12" w:right="6"/>
              <w:jc w:val="center"/>
              <w:rPr>
                <w:rFonts w:ascii="Open Sans SemiBold" w:hAnsi="Open Sans SemiBold" w:cs="Open Sans SemiBold"/>
                <w:b/>
                <w:bCs/>
                <w:spacing w:val="-5"/>
                <w:sz w:val="18"/>
                <w:szCs w:val="18"/>
              </w:rPr>
            </w:pPr>
            <w:r>
              <w:rPr>
                <w:rFonts w:ascii="Open Sans SemiBold" w:hAnsi="Open Sans SemiBold" w:cs="Open Sans SemiBold"/>
                <w:b/>
                <w:bCs/>
                <w:sz w:val="18"/>
                <w:szCs w:val="18"/>
              </w:rPr>
              <w:t>WP</w:t>
            </w:r>
            <w:r>
              <w:rPr>
                <w:rFonts w:ascii="Open Sans SemiBold" w:hAnsi="Open Sans SemiBold" w:cs="Open Sans SemiBold"/>
                <w:b/>
                <w:bCs/>
                <w:spacing w:val="8"/>
                <w:sz w:val="18"/>
                <w:szCs w:val="18"/>
              </w:rPr>
              <w:t xml:space="preserve"> </w:t>
            </w:r>
            <w:r>
              <w:rPr>
                <w:rFonts w:ascii="Open Sans SemiBold" w:hAnsi="Open Sans SemiBold" w:cs="Open Sans SemiBold"/>
                <w:b/>
                <w:bCs/>
                <w:spacing w:val="-5"/>
                <w:sz w:val="18"/>
                <w:szCs w:val="18"/>
              </w:rPr>
              <w:t>002</w:t>
            </w:r>
          </w:p>
        </w:tc>
        <w:tc>
          <w:tcPr>
            <w:tcW w:w="1673" w:type="dxa"/>
            <w:tcBorders>
              <w:top w:val="single" w:sz="4" w:space="0" w:color="BCBEC0"/>
              <w:left w:val="single" w:sz="4" w:space="0" w:color="BCBEC0"/>
              <w:bottom w:val="single" w:sz="4" w:space="0" w:color="BCBEC0"/>
              <w:right w:val="single" w:sz="4" w:space="0" w:color="BCBEC0"/>
            </w:tcBorders>
          </w:tcPr>
          <w:p w14:paraId="46916BA7" w14:textId="77777777" w:rsidR="008B5D5B" w:rsidRDefault="000B25AA">
            <w:pPr>
              <w:pStyle w:val="TableParagraph"/>
              <w:kinsoku w:val="0"/>
              <w:overflowPunct w:val="0"/>
              <w:spacing w:before="230"/>
              <w:ind w:left="12" w:right="7"/>
              <w:jc w:val="center"/>
              <w:rPr>
                <w:rFonts w:ascii="Open Sans SemiBold" w:hAnsi="Open Sans SemiBold" w:cs="Open Sans SemiBold"/>
                <w:b/>
                <w:bCs/>
                <w:spacing w:val="-5"/>
                <w:sz w:val="18"/>
                <w:szCs w:val="18"/>
              </w:rPr>
            </w:pPr>
            <w:r>
              <w:rPr>
                <w:rFonts w:ascii="Open Sans SemiBold" w:hAnsi="Open Sans SemiBold" w:cs="Open Sans SemiBold"/>
                <w:b/>
                <w:bCs/>
                <w:sz w:val="18"/>
                <w:szCs w:val="18"/>
              </w:rPr>
              <w:t>WP</w:t>
            </w:r>
            <w:r>
              <w:rPr>
                <w:rFonts w:ascii="Open Sans SemiBold" w:hAnsi="Open Sans SemiBold" w:cs="Open Sans SemiBold"/>
                <w:b/>
                <w:bCs/>
                <w:spacing w:val="8"/>
                <w:sz w:val="18"/>
                <w:szCs w:val="18"/>
              </w:rPr>
              <w:t xml:space="preserve"> </w:t>
            </w:r>
            <w:r>
              <w:rPr>
                <w:rFonts w:ascii="Open Sans SemiBold" w:hAnsi="Open Sans SemiBold" w:cs="Open Sans SemiBold"/>
                <w:b/>
                <w:bCs/>
                <w:spacing w:val="-5"/>
                <w:sz w:val="18"/>
                <w:szCs w:val="18"/>
              </w:rPr>
              <w:t>003</w:t>
            </w:r>
          </w:p>
        </w:tc>
        <w:tc>
          <w:tcPr>
            <w:tcW w:w="1677" w:type="dxa"/>
            <w:tcBorders>
              <w:top w:val="single" w:sz="4" w:space="0" w:color="BCBEC0"/>
              <w:left w:val="single" w:sz="4" w:space="0" w:color="BCBEC0"/>
              <w:bottom w:val="single" w:sz="4" w:space="0" w:color="BCBEC0"/>
              <w:right w:val="single" w:sz="4" w:space="0" w:color="BCBEC0"/>
            </w:tcBorders>
          </w:tcPr>
          <w:p w14:paraId="53DBB4B7" w14:textId="77777777" w:rsidR="008B5D5B" w:rsidRDefault="000B25AA">
            <w:pPr>
              <w:pStyle w:val="TableParagraph"/>
              <w:kinsoku w:val="0"/>
              <w:overflowPunct w:val="0"/>
              <w:spacing w:before="114" w:line="235" w:lineRule="auto"/>
              <w:ind w:left="366" w:hanging="247"/>
              <w:rPr>
                <w:rFonts w:ascii="Open Sans SemiBold" w:hAnsi="Open Sans SemiBold" w:cs="Open Sans SemiBold"/>
                <w:b/>
                <w:bCs/>
                <w:sz w:val="18"/>
                <w:szCs w:val="18"/>
              </w:rPr>
            </w:pPr>
            <w:r>
              <w:rPr>
                <w:rFonts w:ascii="Open Sans SemiBold" w:hAnsi="Open Sans SemiBold" w:cs="Open Sans SemiBold"/>
                <w:b/>
                <w:bCs/>
                <w:sz w:val="18"/>
                <w:szCs w:val="18"/>
              </w:rPr>
              <w:t>Maximum grant amount/ €</w:t>
            </w:r>
          </w:p>
        </w:tc>
      </w:tr>
      <w:tr w:rsidR="008B5D5B" w14:paraId="32C4A24C" w14:textId="77777777">
        <w:trPr>
          <w:trHeight w:val="467"/>
        </w:trPr>
        <w:tc>
          <w:tcPr>
            <w:tcW w:w="1715" w:type="dxa"/>
            <w:tcBorders>
              <w:top w:val="single" w:sz="4" w:space="0" w:color="BCBEC0"/>
              <w:left w:val="single" w:sz="4" w:space="0" w:color="BCBEC0"/>
              <w:bottom w:val="single" w:sz="4" w:space="0" w:color="BCBEC0"/>
              <w:right w:val="single" w:sz="4" w:space="0" w:color="BCBEC0"/>
            </w:tcBorders>
            <w:shd w:val="clear" w:color="auto" w:fill="F2F7FF"/>
          </w:tcPr>
          <w:p w14:paraId="4E2353B0" w14:textId="77777777" w:rsidR="008B5D5B" w:rsidRDefault="000B25AA">
            <w:pPr>
              <w:pStyle w:val="TableParagraph"/>
              <w:kinsoku w:val="0"/>
              <w:overflowPunct w:val="0"/>
              <w:spacing w:before="133"/>
              <w:ind w:left="9"/>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3C4E6BF1" w14:textId="77777777" w:rsidR="008B5D5B" w:rsidRDefault="000B25AA">
            <w:pPr>
              <w:pStyle w:val="TableParagraph"/>
              <w:kinsoku w:val="0"/>
              <w:overflowPunct w:val="0"/>
              <w:spacing w:before="133"/>
              <w:ind w:left="12" w:right="4"/>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278FD0B2" w14:textId="77777777" w:rsidR="008B5D5B" w:rsidRDefault="000B25AA">
            <w:pPr>
              <w:pStyle w:val="TableParagraph"/>
              <w:kinsoku w:val="0"/>
              <w:overflowPunct w:val="0"/>
              <w:spacing w:before="133"/>
              <w:ind w:left="12" w:right="1"/>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534615D4" w14:textId="77777777" w:rsidR="008B5D5B" w:rsidRDefault="000B25AA">
            <w:pPr>
              <w:pStyle w:val="TableParagraph"/>
              <w:kinsoku w:val="0"/>
              <w:overflowPunct w:val="0"/>
              <w:spacing w:before="133"/>
              <w:ind w:left="12" w:right="3"/>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42C045B3" w14:textId="77777777" w:rsidR="008B5D5B" w:rsidRDefault="000B25AA">
            <w:pPr>
              <w:pStyle w:val="TableParagraph"/>
              <w:kinsoku w:val="0"/>
              <w:overflowPunct w:val="0"/>
              <w:spacing w:before="133"/>
              <w:ind w:left="12" w:right="4"/>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7" w:type="dxa"/>
            <w:tcBorders>
              <w:top w:val="single" w:sz="4" w:space="0" w:color="BCBEC0"/>
              <w:left w:val="single" w:sz="4" w:space="0" w:color="BCBEC0"/>
              <w:bottom w:val="single" w:sz="4" w:space="0" w:color="BCBEC0"/>
              <w:right w:val="single" w:sz="4" w:space="0" w:color="BCBEC0"/>
            </w:tcBorders>
            <w:shd w:val="clear" w:color="auto" w:fill="F2F7FF"/>
          </w:tcPr>
          <w:p w14:paraId="653EBC24" w14:textId="77777777" w:rsidR="008B5D5B" w:rsidRDefault="000B25AA">
            <w:pPr>
              <w:pStyle w:val="TableParagraph"/>
              <w:kinsoku w:val="0"/>
              <w:overflowPunct w:val="0"/>
              <w:spacing w:before="133"/>
              <w:ind w:left="4"/>
              <w:jc w:val="center"/>
              <w:rPr>
                <w:i/>
                <w:iCs/>
                <w:spacing w:val="-4"/>
                <w:sz w:val="18"/>
                <w:szCs w:val="18"/>
              </w:rPr>
            </w:pPr>
            <w:r>
              <w:rPr>
                <w:i/>
                <w:iCs/>
                <w:sz w:val="18"/>
                <w:szCs w:val="18"/>
              </w:rPr>
              <w:t>Auto-</w:t>
            </w:r>
            <w:r>
              <w:rPr>
                <w:i/>
                <w:iCs/>
                <w:spacing w:val="-4"/>
                <w:sz w:val="18"/>
                <w:szCs w:val="18"/>
              </w:rPr>
              <w:t>fill</w:t>
            </w:r>
          </w:p>
        </w:tc>
      </w:tr>
      <w:tr w:rsidR="008B5D5B" w14:paraId="3E88D7B1" w14:textId="77777777">
        <w:trPr>
          <w:trHeight w:val="467"/>
        </w:trPr>
        <w:tc>
          <w:tcPr>
            <w:tcW w:w="1715" w:type="dxa"/>
            <w:tcBorders>
              <w:top w:val="single" w:sz="4" w:space="0" w:color="BCBEC0"/>
              <w:left w:val="single" w:sz="4" w:space="0" w:color="BCBEC0"/>
              <w:bottom w:val="single" w:sz="4" w:space="0" w:color="BCBEC0"/>
              <w:right w:val="single" w:sz="4" w:space="0" w:color="BCBEC0"/>
            </w:tcBorders>
            <w:shd w:val="clear" w:color="auto" w:fill="F2F7FF"/>
          </w:tcPr>
          <w:p w14:paraId="3C9302B2" w14:textId="77777777" w:rsidR="008B5D5B" w:rsidRDefault="000B25AA">
            <w:pPr>
              <w:pStyle w:val="TableParagraph"/>
              <w:kinsoku w:val="0"/>
              <w:overflowPunct w:val="0"/>
              <w:spacing w:before="133"/>
              <w:ind w:left="9"/>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6EDB2C45" w14:textId="77777777" w:rsidR="008B5D5B" w:rsidRDefault="000B25AA">
            <w:pPr>
              <w:pStyle w:val="TableParagraph"/>
              <w:kinsoku w:val="0"/>
              <w:overflowPunct w:val="0"/>
              <w:spacing w:before="133"/>
              <w:ind w:left="12" w:right="4"/>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693E4973" w14:textId="77777777" w:rsidR="008B5D5B" w:rsidRDefault="000B25AA">
            <w:pPr>
              <w:pStyle w:val="TableParagraph"/>
              <w:kinsoku w:val="0"/>
              <w:overflowPunct w:val="0"/>
              <w:spacing w:before="133"/>
              <w:ind w:left="12" w:right="1"/>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1594C0AF" w14:textId="77777777" w:rsidR="008B5D5B" w:rsidRDefault="000B25AA">
            <w:pPr>
              <w:pStyle w:val="TableParagraph"/>
              <w:kinsoku w:val="0"/>
              <w:overflowPunct w:val="0"/>
              <w:spacing w:before="133"/>
              <w:ind w:left="12" w:right="3"/>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06B0AF60" w14:textId="77777777" w:rsidR="008B5D5B" w:rsidRDefault="000B25AA">
            <w:pPr>
              <w:pStyle w:val="TableParagraph"/>
              <w:kinsoku w:val="0"/>
              <w:overflowPunct w:val="0"/>
              <w:spacing w:before="133"/>
              <w:ind w:left="12" w:right="4"/>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7" w:type="dxa"/>
            <w:tcBorders>
              <w:top w:val="single" w:sz="4" w:space="0" w:color="BCBEC0"/>
              <w:left w:val="single" w:sz="4" w:space="0" w:color="BCBEC0"/>
              <w:bottom w:val="single" w:sz="4" w:space="0" w:color="BCBEC0"/>
              <w:right w:val="single" w:sz="4" w:space="0" w:color="BCBEC0"/>
            </w:tcBorders>
            <w:shd w:val="clear" w:color="auto" w:fill="F2F7FF"/>
          </w:tcPr>
          <w:p w14:paraId="4344B963" w14:textId="77777777" w:rsidR="008B5D5B" w:rsidRDefault="000B25AA">
            <w:pPr>
              <w:pStyle w:val="TableParagraph"/>
              <w:kinsoku w:val="0"/>
              <w:overflowPunct w:val="0"/>
              <w:spacing w:before="133"/>
              <w:ind w:left="4"/>
              <w:jc w:val="center"/>
              <w:rPr>
                <w:i/>
                <w:iCs/>
                <w:spacing w:val="-4"/>
                <w:sz w:val="18"/>
                <w:szCs w:val="18"/>
              </w:rPr>
            </w:pPr>
            <w:r>
              <w:rPr>
                <w:i/>
                <w:iCs/>
                <w:sz w:val="18"/>
                <w:szCs w:val="18"/>
              </w:rPr>
              <w:t>Auto-</w:t>
            </w:r>
            <w:r>
              <w:rPr>
                <w:i/>
                <w:iCs/>
                <w:spacing w:val="-4"/>
                <w:sz w:val="18"/>
                <w:szCs w:val="18"/>
              </w:rPr>
              <w:t>fill</w:t>
            </w:r>
          </w:p>
        </w:tc>
      </w:tr>
      <w:tr w:rsidR="008B5D5B" w14:paraId="4F0F4EC3" w14:textId="77777777">
        <w:trPr>
          <w:trHeight w:val="467"/>
        </w:trPr>
        <w:tc>
          <w:tcPr>
            <w:tcW w:w="1715" w:type="dxa"/>
            <w:tcBorders>
              <w:top w:val="single" w:sz="4" w:space="0" w:color="BCBEC0"/>
              <w:left w:val="single" w:sz="4" w:space="0" w:color="BCBEC0"/>
              <w:bottom w:val="single" w:sz="4" w:space="0" w:color="BCBEC0"/>
              <w:right w:val="single" w:sz="4" w:space="0" w:color="BCBEC0"/>
            </w:tcBorders>
            <w:shd w:val="clear" w:color="auto" w:fill="F2F7FF"/>
          </w:tcPr>
          <w:p w14:paraId="22C77B24" w14:textId="77777777" w:rsidR="008B5D5B" w:rsidRDefault="000B25AA">
            <w:pPr>
              <w:pStyle w:val="TableParagraph"/>
              <w:kinsoku w:val="0"/>
              <w:overflowPunct w:val="0"/>
              <w:spacing w:before="133"/>
              <w:ind w:left="9"/>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59CBE5C0" w14:textId="77777777" w:rsidR="008B5D5B" w:rsidRDefault="000B25AA">
            <w:pPr>
              <w:pStyle w:val="TableParagraph"/>
              <w:kinsoku w:val="0"/>
              <w:overflowPunct w:val="0"/>
              <w:spacing w:before="133"/>
              <w:ind w:left="12" w:right="4"/>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7E39D023" w14:textId="77777777" w:rsidR="008B5D5B" w:rsidRDefault="000B25AA">
            <w:pPr>
              <w:pStyle w:val="TableParagraph"/>
              <w:kinsoku w:val="0"/>
              <w:overflowPunct w:val="0"/>
              <w:spacing w:before="133"/>
              <w:ind w:left="12" w:right="1"/>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0AF2C34F" w14:textId="77777777" w:rsidR="008B5D5B" w:rsidRDefault="000B25AA">
            <w:pPr>
              <w:pStyle w:val="TableParagraph"/>
              <w:kinsoku w:val="0"/>
              <w:overflowPunct w:val="0"/>
              <w:spacing w:before="133"/>
              <w:ind w:left="12" w:right="3"/>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1E3B5317" w14:textId="77777777" w:rsidR="008B5D5B" w:rsidRDefault="000B25AA">
            <w:pPr>
              <w:pStyle w:val="TableParagraph"/>
              <w:kinsoku w:val="0"/>
              <w:overflowPunct w:val="0"/>
              <w:spacing w:before="133"/>
              <w:ind w:left="12" w:right="4"/>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7" w:type="dxa"/>
            <w:tcBorders>
              <w:top w:val="single" w:sz="4" w:space="0" w:color="BCBEC0"/>
              <w:left w:val="single" w:sz="4" w:space="0" w:color="BCBEC0"/>
              <w:bottom w:val="single" w:sz="4" w:space="0" w:color="BCBEC0"/>
              <w:right w:val="single" w:sz="4" w:space="0" w:color="BCBEC0"/>
            </w:tcBorders>
            <w:shd w:val="clear" w:color="auto" w:fill="F2F7FF"/>
          </w:tcPr>
          <w:p w14:paraId="64EF6555" w14:textId="77777777" w:rsidR="008B5D5B" w:rsidRDefault="000B25AA">
            <w:pPr>
              <w:pStyle w:val="TableParagraph"/>
              <w:kinsoku w:val="0"/>
              <w:overflowPunct w:val="0"/>
              <w:spacing w:before="133"/>
              <w:ind w:left="4"/>
              <w:jc w:val="center"/>
              <w:rPr>
                <w:i/>
                <w:iCs/>
                <w:spacing w:val="-4"/>
                <w:sz w:val="18"/>
                <w:szCs w:val="18"/>
              </w:rPr>
            </w:pPr>
            <w:r>
              <w:rPr>
                <w:i/>
                <w:iCs/>
                <w:sz w:val="18"/>
                <w:szCs w:val="18"/>
              </w:rPr>
              <w:t>Auto-</w:t>
            </w:r>
            <w:r>
              <w:rPr>
                <w:i/>
                <w:iCs/>
                <w:spacing w:val="-4"/>
                <w:sz w:val="18"/>
                <w:szCs w:val="18"/>
              </w:rPr>
              <w:t>fill</w:t>
            </w:r>
          </w:p>
        </w:tc>
      </w:tr>
      <w:tr w:rsidR="008B5D5B" w14:paraId="71145645" w14:textId="77777777">
        <w:trPr>
          <w:trHeight w:val="467"/>
        </w:trPr>
        <w:tc>
          <w:tcPr>
            <w:tcW w:w="1715" w:type="dxa"/>
            <w:tcBorders>
              <w:top w:val="single" w:sz="4" w:space="0" w:color="BCBEC0"/>
              <w:left w:val="single" w:sz="4" w:space="0" w:color="BCBEC0"/>
              <w:bottom w:val="single" w:sz="4" w:space="0" w:color="BCBEC0"/>
              <w:right w:val="single" w:sz="4" w:space="0" w:color="BCBEC0"/>
            </w:tcBorders>
            <w:shd w:val="clear" w:color="auto" w:fill="F2F7FF"/>
          </w:tcPr>
          <w:p w14:paraId="194D635D" w14:textId="77777777" w:rsidR="008B5D5B" w:rsidRDefault="000B25AA">
            <w:pPr>
              <w:pStyle w:val="TableParagraph"/>
              <w:kinsoku w:val="0"/>
              <w:overflowPunct w:val="0"/>
              <w:spacing w:before="133"/>
              <w:ind w:left="9"/>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48E99611" w14:textId="77777777" w:rsidR="008B5D5B" w:rsidRDefault="000B25AA">
            <w:pPr>
              <w:pStyle w:val="TableParagraph"/>
              <w:kinsoku w:val="0"/>
              <w:overflowPunct w:val="0"/>
              <w:spacing w:before="133"/>
              <w:ind w:left="12" w:right="4"/>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442ED541" w14:textId="77777777" w:rsidR="008B5D5B" w:rsidRDefault="000B25AA">
            <w:pPr>
              <w:pStyle w:val="TableParagraph"/>
              <w:kinsoku w:val="0"/>
              <w:overflowPunct w:val="0"/>
              <w:spacing w:before="133"/>
              <w:ind w:left="12" w:right="1"/>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53B7F89A" w14:textId="77777777" w:rsidR="008B5D5B" w:rsidRDefault="000B25AA">
            <w:pPr>
              <w:pStyle w:val="TableParagraph"/>
              <w:kinsoku w:val="0"/>
              <w:overflowPunct w:val="0"/>
              <w:spacing w:before="133"/>
              <w:ind w:left="12" w:right="3"/>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53C90B8E" w14:textId="77777777" w:rsidR="008B5D5B" w:rsidRDefault="000B25AA">
            <w:pPr>
              <w:pStyle w:val="TableParagraph"/>
              <w:kinsoku w:val="0"/>
              <w:overflowPunct w:val="0"/>
              <w:spacing w:before="133"/>
              <w:ind w:left="12" w:right="4"/>
              <w:jc w:val="center"/>
              <w:rPr>
                <w:i/>
                <w:iCs/>
                <w:spacing w:val="-2"/>
                <w:sz w:val="18"/>
                <w:szCs w:val="18"/>
              </w:rPr>
            </w:pPr>
            <w:r>
              <w:rPr>
                <w:i/>
                <w:iCs/>
                <w:sz w:val="18"/>
                <w:szCs w:val="18"/>
              </w:rPr>
              <w:t>Enter</w:t>
            </w:r>
            <w:r>
              <w:rPr>
                <w:i/>
                <w:iCs/>
                <w:spacing w:val="-10"/>
                <w:sz w:val="18"/>
                <w:szCs w:val="18"/>
              </w:rPr>
              <w:t xml:space="preserve"> </w:t>
            </w:r>
            <w:r>
              <w:rPr>
                <w:i/>
                <w:iCs/>
                <w:spacing w:val="-2"/>
                <w:sz w:val="18"/>
                <w:szCs w:val="18"/>
              </w:rPr>
              <w:t>amount</w:t>
            </w:r>
          </w:p>
        </w:tc>
        <w:tc>
          <w:tcPr>
            <w:tcW w:w="1677" w:type="dxa"/>
            <w:tcBorders>
              <w:top w:val="single" w:sz="4" w:space="0" w:color="BCBEC0"/>
              <w:left w:val="single" w:sz="4" w:space="0" w:color="BCBEC0"/>
              <w:bottom w:val="single" w:sz="4" w:space="0" w:color="BCBEC0"/>
              <w:right w:val="single" w:sz="4" w:space="0" w:color="BCBEC0"/>
            </w:tcBorders>
            <w:shd w:val="clear" w:color="auto" w:fill="F2F7FF"/>
          </w:tcPr>
          <w:p w14:paraId="62CD17BB" w14:textId="77777777" w:rsidR="008B5D5B" w:rsidRDefault="000B25AA">
            <w:pPr>
              <w:pStyle w:val="TableParagraph"/>
              <w:kinsoku w:val="0"/>
              <w:overflowPunct w:val="0"/>
              <w:spacing w:before="133"/>
              <w:ind w:left="4"/>
              <w:jc w:val="center"/>
              <w:rPr>
                <w:i/>
                <w:iCs/>
                <w:spacing w:val="-4"/>
                <w:sz w:val="18"/>
                <w:szCs w:val="18"/>
              </w:rPr>
            </w:pPr>
            <w:r>
              <w:rPr>
                <w:i/>
                <w:iCs/>
                <w:sz w:val="18"/>
                <w:szCs w:val="18"/>
              </w:rPr>
              <w:t>Auto-</w:t>
            </w:r>
            <w:r>
              <w:rPr>
                <w:i/>
                <w:iCs/>
                <w:spacing w:val="-4"/>
                <w:sz w:val="18"/>
                <w:szCs w:val="18"/>
              </w:rPr>
              <w:t>fill</w:t>
            </w:r>
          </w:p>
        </w:tc>
      </w:tr>
      <w:tr w:rsidR="008B5D5B" w14:paraId="70CBF5A2" w14:textId="77777777">
        <w:trPr>
          <w:trHeight w:val="467"/>
        </w:trPr>
        <w:tc>
          <w:tcPr>
            <w:tcW w:w="3388" w:type="dxa"/>
            <w:gridSpan w:val="2"/>
            <w:tcBorders>
              <w:top w:val="single" w:sz="4" w:space="0" w:color="BCBEC0"/>
              <w:left w:val="single" w:sz="4" w:space="0" w:color="BCBEC0"/>
              <w:bottom w:val="single" w:sz="4" w:space="0" w:color="BCBEC0"/>
              <w:right w:val="single" w:sz="4" w:space="0" w:color="BCBEC0"/>
            </w:tcBorders>
            <w:shd w:val="clear" w:color="auto" w:fill="F2F7FF"/>
          </w:tcPr>
          <w:p w14:paraId="343E8024" w14:textId="77777777" w:rsidR="008B5D5B" w:rsidRDefault="000B25AA">
            <w:pPr>
              <w:pStyle w:val="TableParagraph"/>
              <w:kinsoku w:val="0"/>
              <w:overflowPunct w:val="0"/>
              <w:spacing w:before="134"/>
              <w:ind w:left="8"/>
              <w:jc w:val="center"/>
              <w:rPr>
                <w:i/>
                <w:iCs/>
                <w:spacing w:val="-2"/>
                <w:sz w:val="18"/>
                <w:szCs w:val="18"/>
              </w:rPr>
            </w:pPr>
            <w:r>
              <w:rPr>
                <w:i/>
                <w:iCs/>
                <w:spacing w:val="-2"/>
                <w:sz w:val="18"/>
                <w:szCs w:val="18"/>
              </w:rPr>
              <w:t>Total: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5CC6AE48" w14:textId="77777777" w:rsidR="008B5D5B" w:rsidRDefault="000B25AA">
            <w:pPr>
              <w:pStyle w:val="TableParagraph"/>
              <w:kinsoku w:val="0"/>
              <w:overflowPunct w:val="0"/>
              <w:spacing w:before="134"/>
              <w:ind w:left="12" w:right="5"/>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4D18EBC1" w14:textId="77777777" w:rsidR="008B5D5B" w:rsidRDefault="000B25AA">
            <w:pPr>
              <w:pStyle w:val="TableParagraph"/>
              <w:kinsoku w:val="0"/>
              <w:overflowPunct w:val="0"/>
              <w:spacing w:before="134"/>
              <w:ind w:left="12" w:right="6"/>
              <w:jc w:val="center"/>
              <w:rPr>
                <w:i/>
                <w:iCs/>
                <w:spacing w:val="-4"/>
                <w:sz w:val="18"/>
                <w:szCs w:val="18"/>
              </w:rPr>
            </w:pPr>
            <w:r>
              <w:rPr>
                <w:i/>
                <w:iCs/>
                <w:sz w:val="18"/>
                <w:szCs w:val="18"/>
              </w:rPr>
              <w:t>Auto-</w:t>
            </w:r>
            <w:r>
              <w:rPr>
                <w:i/>
                <w:iCs/>
                <w:spacing w:val="-4"/>
                <w:sz w:val="18"/>
                <w:szCs w:val="18"/>
              </w:rPr>
              <w:t>fill</w:t>
            </w:r>
          </w:p>
        </w:tc>
        <w:tc>
          <w:tcPr>
            <w:tcW w:w="1673" w:type="dxa"/>
            <w:tcBorders>
              <w:top w:val="single" w:sz="4" w:space="0" w:color="BCBEC0"/>
              <w:left w:val="single" w:sz="4" w:space="0" w:color="BCBEC0"/>
              <w:bottom w:val="single" w:sz="4" w:space="0" w:color="BCBEC0"/>
              <w:right w:val="single" w:sz="4" w:space="0" w:color="BCBEC0"/>
            </w:tcBorders>
            <w:shd w:val="clear" w:color="auto" w:fill="F2F7FF"/>
          </w:tcPr>
          <w:p w14:paraId="50191EA8" w14:textId="77777777" w:rsidR="008B5D5B" w:rsidRDefault="000B25AA">
            <w:pPr>
              <w:pStyle w:val="TableParagraph"/>
              <w:kinsoku w:val="0"/>
              <w:overflowPunct w:val="0"/>
              <w:spacing w:before="134"/>
              <w:ind w:left="12" w:right="8"/>
              <w:jc w:val="center"/>
              <w:rPr>
                <w:i/>
                <w:iCs/>
                <w:spacing w:val="-4"/>
                <w:sz w:val="18"/>
                <w:szCs w:val="18"/>
              </w:rPr>
            </w:pPr>
            <w:r>
              <w:rPr>
                <w:i/>
                <w:iCs/>
                <w:sz w:val="18"/>
                <w:szCs w:val="18"/>
              </w:rPr>
              <w:t>Auto-</w:t>
            </w:r>
            <w:r>
              <w:rPr>
                <w:i/>
                <w:iCs/>
                <w:spacing w:val="-4"/>
                <w:sz w:val="18"/>
                <w:szCs w:val="18"/>
              </w:rPr>
              <w:t>fill</w:t>
            </w:r>
          </w:p>
        </w:tc>
        <w:tc>
          <w:tcPr>
            <w:tcW w:w="1677" w:type="dxa"/>
            <w:tcBorders>
              <w:top w:val="single" w:sz="4" w:space="0" w:color="BCBEC0"/>
              <w:left w:val="single" w:sz="4" w:space="0" w:color="BCBEC0"/>
              <w:bottom w:val="single" w:sz="4" w:space="0" w:color="BCBEC0"/>
              <w:right w:val="single" w:sz="4" w:space="0" w:color="BCBEC0"/>
            </w:tcBorders>
            <w:shd w:val="clear" w:color="auto" w:fill="F2F7FF"/>
          </w:tcPr>
          <w:p w14:paraId="6EBA012C" w14:textId="77777777" w:rsidR="008B5D5B" w:rsidRDefault="000B25AA">
            <w:pPr>
              <w:pStyle w:val="TableParagraph"/>
              <w:kinsoku w:val="0"/>
              <w:overflowPunct w:val="0"/>
              <w:spacing w:before="134"/>
              <w:ind w:left="4"/>
              <w:jc w:val="center"/>
              <w:rPr>
                <w:i/>
                <w:iCs/>
                <w:spacing w:val="-4"/>
                <w:sz w:val="18"/>
                <w:szCs w:val="18"/>
              </w:rPr>
            </w:pPr>
            <w:r>
              <w:rPr>
                <w:i/>
                <w:iCs/>
                <w:sz w:val="18"/>
                <w:szCs w:val="18"/>
              </w:rPr>
              <w:t>Auto-</w:t>
            </w:r>
            <w:r>
              <w:rPr>
                <w:i/>
                <w:iCs/>
                <w:spacing w:val="-4"/>
                <w:sz w:val="18"/>
                <w:szCs w:val="18"/>
              </w:rPr>
              <w:t>fill</w:t>
            </w:r>
          </w:p>
        </w:tc>
      </w:tr>
    </w:tbl>
    <w:p w14:paraId="5B9B4368" w14:textId="77777777" w:rsidR="008B5D5B" w:rsidRDefault="00767539">
      <w:pPr>
        <w:pStyle w:val="BodyText"/>
        <w:kinsoku w:val="0"/>
        <w:overflowPunct w:val="0"/>
        <w:spacing w:before="8"/>
        <w:rPr>
          <w:rFonts w:ascii="Open Sans SemiBold" w:hAnsi="Open Sans SemiBold" w:cs="Open Sans SemiBold"/>
          <w:b/>
          <w:bCs/>
          <w:i w:val="0"/>
          <w:iCs w:val="0"/>
        </w:rPr>
      </w:pPr>
      <w:r>
        <w:rPr>
          <w:noProof/>
        </w:rPr>
        <mc:AlternateContent>
          <mc:Choice Requires="wpg">
            <w:drawing>
              <wp:anchor distT="0" distB="0" distL="0" distR="0" simplePos="0" relativeHeight="251655680" behindDoc="0" locked="0" layoutInCell="0" allowOverlap="1" wp14:anchorId="3F11CB4B" wp14:editId="28B0D783">
                <wp:simplePos x="0" y="0"/>
                <wp:positionH relativeFrom="page">
                  <wp:posOffset>575945</wp:posOffset>
                </wp:positionH>
                <wp:positionV relativeFrom="paragraph">
                  <wp:posOffset>175895</wp:posOffset>
                </wp:positionV>
                <wp:extent cx="6408420" cy="309880"/>
                <wp:effectExtent l="0" t="0" r="0" b="0"/>
                <wp:wrapTopAndBottom/>
                <wp:docPr id="2001203529"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309880"/>
                          <a:chOff x="907" y="277"/>
                          <a:chExt cx="10092" cy="488"/>
                        </a:xfrm>
                      </wpg:grpSpPr>
                      <wps:wsp>
                        <wps:cNvPr id="444631002" name="Text Box 18"/>
                        <wps:cNvSpPr txBox="1">
                          <a:spLocks/>
                        </wps:cNvSpPr>
                        <wps:spPr bwMode="auto">
                          <a:xfrm>
                            <a:off x="7654" y="282"/>
                            <a:ext cx="3340" cy="478"/>
                          </a:xfrm>
                          <a:prstGeom prst="rect">
                            <a:avLst/>
                          </a:prstGeom>
                          <a:solidFill>
                            <a:srgbClr val="F2F7FF"/>
                          </a:solidFill>
                          <a:ln w="6350" cmpd="sng">
                            <a:solidFill>
                              <a:srgbClr val="BCBEC0"/>
                            </a:solidFill>
                            <a:miter lim="800000"/>
                            <a:headEnd/>
                            <a:tailEnd/>
                          </a:ln>
                        </wps:spPr>
                        <wps:txbx>
                          <w:txbxContent>
                            <w:p w14:paraId="10CFEF39" w14:textId="77777777" w:rsidR="008B5D5B" w:rsidRDefault="000B25AA">
                              <w:pPr>
                                <w:pStyle w:val="BodyText"/>
                                <w:kinsoku w:val="0"/>
                                <w:overflowPunct w:val="0"/>
                                <w:spacing w:before="134"/>
                                <w:ind w:left="165"/>
                                <w:rPr>
                                  <w:color w:val="000000"/>
                                  <w:spacing w:val="-2"/>
                                  <w:w w:val="105"/>
                                </w:rPr>
                              </w:pPr>
                              <w:r>
                                <w:rPr>
                                  <w:color w:val="000000"/>
                                  <w:w w:val="105"/>
                                </w:rPr>
                                <w:t>Not</w:t>
                              </w:r>
                              <w:r>
                                <w:rPr>
                                  <w:color w:val="000000"/>
                                  <w:spacing w:val="-6"/>
                                  <w:w w:val="105"/>
                                </w:rPr>
                                <w:t xml:space="preserve"> </w:t>
                              </w:r>
                              <w:r>
                                <w:rPr>
                                  <w:color w:val="000000"/>
                                  <w:spacing w:val="-2"/>
                                  <w:w w:val="105"/>
                                </w:rPr>
                                <w:t>applicable</w:t>
                              </w:r>
                            </w:p>
                          </w:txbxContent>
                        </wps:txbx>
                        <wps:bodyPr rot="0" vert="horz" wrap="square" lIns="0" tIns="0" rIns="0" bIns="0" anchor="t" anchorCtr="0" upright="1">
                          <a:noAutofit/>
                        </wps:bodyPr>
                      </wps:wsp>
                      <wps:wsp>
                        <wps:cNvPr id="51356721" name="Text Box 19"/>
                        <wps:cNvSpPr txBox="1">
                          <a:spLocks/>
                        </wps:cNvSpPr>
                        <wps:spPr bwMode="auto">
                          <a:xfrm>
                            <a:off x="912" y="282"/>
                            <a:ext cx="6742" cy="478"/>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20562E04" w14:textId="77777777" w:rsidR="008B5D5B" w:rsidRDefault="000B25AA">
                              <w:pPr>
                                <w:pStyle w:val="BodyText"/>
                                <w:kinsoku w:val="0"/>
                                <w:overflowPunct w:val="0"/>
                                <w:spacing w:before="110"/>
                                <w:ind w:left="165"/>
                                <w:rPr>
                                  <w:rFonts w:ascii="Open Sans" w:hAnsi="Open Sans" w:cs="Open Sans"/>
                                  <w:i w:val="0"/>
                                  <w:iCs w:val="0"/>
                                  <w:spacing w:val="-2"/>
                                </w:rPr>
                              </w:pPr>
                              <w:r>
                                <w:rPr>
                                  <w:rFonts w:ascii="Open Sans" w:hAnsi="Open Sans" w:cs="Open Sans"/>
                                  <w:i w:val="0"/>
                                  <w:iCs w:val="0"/>
                                </w:rPr>
                                <w:t>Information</w:t>
                              </w:r>
                              <w:r>
                                <w:rPr>
                                  <w:rFonts w:ascii="Open Sans" w:hAnsi="Open Sans" w:cs="Open Sans"/>
                                  <w:i w:val="0"/>
                                  <w:iCs w:val="0"/>
                                  <w:spacing w:val="23"/>
                                </w:rPr>
                                <w:t xml:space="preserve"> </w:t>
                              </w:r>
                              <w:r>
                                <w:rPr>
                                  <w:rFonts w:ascii="Open Sans" w:hAnsi="Open Sans" w:cs="Open Sans"/>
                                  <w:i w:val="0"/>
                                  <w:iCs w:val="0"/>
                                </w:rPr>
                                <w:t>on</w:t>
                              </w:r>
                              <w:r>
                                <w:rPr>
                                  <w:rFonts w:ascii="Open Sans" w:hAnsi="Open Sans" w:cs="Open Sans"/>
                                  <w:i w:val="0"/>
                                  <w:iCs w:val="0"/>
                                  <w:spacing w:val="24"/>
                                </w:rPr>
                                <w:t xml:space="preserve"> </w:t>
                              </w:r>
                              <w:r>
                                <w:rPr>
                                  <w:rFonts w:ascii="Open Sans" w:hAnsi="Open Sans" w:cs="Open Sans"/>
                                  <w:i w:val="0"/>
                                  <w:iCs w:val="0"/>
                                </w:rPr>
                                <w:t>project</w:t>
                              </w:r>
                              <w:r>
                                <w:rPr>
                                  <w:rFonts w:ascii="Open Sans" w:hAnsi="Open Sans" w:cs="Open Sans"/>
                                  <w:i w:val="0"/>
                                  <w:iCs w:val="0"/>
                                  <w:spacing w:val="24"/>
                                </w:rPr>
                                <w:t xml:space="preserve"> </w:t>
                              </w:r>
                              <w:r>
                                <w:rPr>
                                  <w:rFonts w:ascii="Open Sans" w:hAnsi="Open Sans" w:cs="Open Sans"/>
                                  <w:i w:val="0"/>
                                  <w:iCs w:val="0"/>
                                  <w:spacing w:val="-2"/>
                                </w:rPr>
                                <w:t>revenues: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17" style="position:absolute;margin-left:45.35pt;margin-top:13.85pt;width:504.6pt;height:24.4pt;z-index:251655680;mso-wrap-distance-left:0;mso-wrap-distance-right:0;mso-position-horizontal-relative:page" coordsize="10092,488" coordorigin="907,277" o:spid="_x0000_s1034" o:allowincell="f" w14:anchorId="3F11CB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">
                <v:shape id="Text Box 18" style="position:absolute;left:7654;top:282;width:3340;height:478;visibility:visible;mso-wrap-style:square;v-text-anchor:top" o:spid="_x0000_s1035"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">
                  <v:path arrowok="t"/>
                  <v:textbox inset="0,0,0,0">
                    <w:txbxContent>
                      <w:p w:rsidR="00000000" w:rsidRDefault="00000000" w14:paraId="10CFEF39" w14:textId="77777777">
                        <w:pPr>
                          <w:pStyle w:val="BodyText"/>
                          <w:kinsoku w:val="0"/>
                          <w:overflowPunct w:val="0"/>
                          <w:spacing w:before="134"/>
                          <w:ind w:left="165"/>
                          <w:rPr>
                            <w:color w:val="000000"/>
                            <w:spacing w:val="-2"/>
                            <w:w w:val="105"/>
                          </w:rPr>
                        </w:pPr>
                        <w:r>
                          <w:rPr>
                            <w:color w:val="000000"/>
                            <w:w w:val="105"/>
                          </w:rPr>
                          <w:t>Not</w:t>
                        </w:r>
                        <w:r>
                          <w:rPr>
                            <w:color w:val="000000"/>
                            <w:spacing w:val="-6"/>
                            <w:w w:val="105"/>
                          </w:rPr>
                          <w:t xml:space="preserve"> </w:t>
                        </w:r>
                        <w:r>
                          <w:rPr>
                            <w:color w:val="000000"/>
                            <w:spacing w:val="-2"/>
                            <w:w w:val="105"/>
                          </w:rPr>
                          <w:t>applicable</w:t>
                        </w:r>
                      </w:p>
                    </w:txbxContent>
                  </v:textbox>
                </v:shape>
                <v:shape id="Text Box 19" style="position:absolute;left:912;top:282;width:6742;height:478;visibility:visible;mso-wrap-style:square;v-text-anchor:top" o:spid="_x0000_s1036"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">
                  <v:path arrowok="t"/>
                  <v:textbox inset="0,0,0,0">
                    <w:txbxContent>
                      <w:p w:rsidR="00000000" w:rsidRDefault="00000000" w14:paraId="20562E04" w14:textId="77777777">
                        <w:pPr>
                          <w:pStyle w:val="BodyText"/>
                          <w:kinsoku w:val="0"/>
                          <w:overflowPunct w:val="0"/>
                          <w:spacing w:before="110"/>
                          <w:ind w:left="165"/>
                          <w:rPr>
                            <w:rFonts w:ascii="Open Sans" w:hAnsi="Open Sans" w:cs="Open Sans"/>
                            <w:i w:val="0"/>
                            <w:iCs w:val="0"/>
                            <w:spacing w:val="-2"/>
                          </w:rPr>
                        </w:pPr>
                        <w:r>
                          <w:rPr>
                            <w:rFonts w:ascii="Open Sans" w:hAnsi="Open Sans" w:cs="Open Sans"/>
                            <w:i w:val="0"/>
                            <w:iCs w:val="0"/>
                          </w:rPr>
                          <w:t>Information</w:t>
                        </w:r>
                        <w:r>
                          <w:rPr>
                            <w:rFonts w:ascii="Open Sans" w:hAnsi="Open Sans" w:cs="Open Sans"/>
                            <w:i w:val="0"/>
                            <w:iCs w:val="0"/>
                            <w:spacing w:val="23"/>
                          </w:rPr>
                          <w:t xml:space="preserve"> </w:t>
                        </w:r>
                        <w:r>
                          <w:rPr>
                            <w:rFonts w:ascii="Open Sans" w:hAnsi="Open Sans" w:cs="Open Sans"/>
                            <w:i w:val="0"/>
                            <w:iCs w:val="0"/>
                          </w:rPr>
                          <w:t>on</w:t>
                        </w:r>
                        <w:r>
                          <w:rPr>
                            <w:rFonts w:ascii="Open Sans" w:hAnsi="Open Sans" w:cs="Open Sans"/>
                            <w:i w:val="0"/>
                            <w:iCs w:val="0"/>
                            <w:spacing w:val="24"/>
                          </w:rPr>
                          <w:t xml:space="preserve"> </w:t>
                        </w:r>
                        <w:r>
                          <w:rPr>
                            <w:rFonts w:ascii="Open Sans" w:hAnsi="Open Sans" w:cs="Open Sans"/>
                            <w:i w:val="0"/>
                            <w:iCs w:val="0"/>
                          </w:rPr>
                          <w:t>project</w:t>
                        </w:r>
                        <w:r>
                          <w:rPr>
                            <w:rFonts w:ascii="Open Sans" w:hAnsi="Open Sans" w:cs="Open Sans"/>
                            <w:i w:val="0"/>
                            <w:iCs w:val="0"/>
                            <w:spacing w:val="24"/>
                          </w:rPr>
                          <w:t xml:space="preserve"> </w:t>
                        </w:r>
                        <w:r>
                          <w:rPr>
                            <w:rFonts w:ascii="Open Sans" w:hAnsi="Open Sans" w:cs="Open Sans"/>
                            <w:i w:val="0"/>
                            <w:iCs w:val="0"/>
                            <w:spacing w:val="-2"/>
                          </w:rPr>
                          <w:t>revenues:</w:t>
                        </w:r>
                      </w:p>
                    </w:txbxContent>
                  </v:textbox>
                </v:shape>
                <w10:wrap type="topAndBottom" anchorx="page"/>
              </v:group>
            </w:pict>
          </mc:Fallback>
        </mc:AlternateContent>
      </w:r>
    </w:p>
    <w:p w14:paraId="6E75DAD9" w14:textId="77777777" w:rsidR="008B5D5B" w:rsidRDefault="008B5D5B">
      <w:pPr>
        <w:pStyle w:val="BodyText"/>
        <w:kinsoku w:val="0"/>
        <w:overflowPunct w:val="0"/>
        <w:spacing w:before="8"/>
        <w:rPr>
          <w:rFonts w:ascii="Open Sans SemiBold" w:hAnsi="Open Sans SemiBold" w:cs="Open Sans SemiBold"/>
          <w:b/>
          <w:bCs/>
          <w:i w:val="0"/>
          <w:iCs w:val="0"/>
        </w:rPr>
        <w:sectPr w:rsidR="008B5D5B" w:rsidSect="00463D41">
          <w:pgSz w:w="11910" w:h="16840"/>
          <w:pgMar w:top="1020" w:right="640" w:bottom="1280" w:left="780" w:header="793" w:footer="1083" w:gutter="0"/>
          <w:cols w:space="720"/>
          <w:noEndnote/>
        </w:sectPr>
      </w:pPr>
    </w:p>
    <w:p w14:paraId="3A59B084" w14:textId="77777777" w:rsidR="008B5D5B" w:rsidRDefault="008B5D5B">
      <w:pPr>
        <w:pStyle w:val="BodyText"/>
        <w:kinsoku w:val="0"/>
        <w:overflowPunct w:val="0"/>
        <w:spacing w:before="229"/>
        <w:rPr>
          <w:rFonts w:ascii="Open Sans SemiBold" w:hAnsi="Open Sans SemiBold" w:cs="Open Sans SemiBold"/>
          <w:b/>
          <w:bCs/>
          <w:i w:val="0"/>
          <w:iCs w:val="0"/>
          <w:sz w:val="26"/>
          <w:szCs w:val="26"/>
        </w:rPr>
      </w:pPr>
    </w:p>
    <w:p w14:paraId="1DD59132" w14:textId="77777777" w:rsidR="008B5D5B" w:rsidRDefault="000B25AA">
      <w:pPr>
        <w:pStyle w:val="Heading1"/>
        <w:kinsoku w:val="0"/>
        <w:overflowPunct w:val="0"/>
        <w:rPr>
          <w:color w:val="A68266"/>
          <w:spacing w:val="-10"/>
        </w:rPr>
      </w:pPr>
      <w:r>
        <w:rPr>
          <w:color w:val="A68266"/>
        </w:rPr>
        <w:t>APPLICATION</w:t>
      </w:r>
      <w:r>
        <w:rPr>
          <w:color w:val="A68266"/>
          <w:spacing w:val="14"/>
        </w:rPr>
        <w:t xml:space="preserve"> </w:t>
      </w:r>
      <w:r>
        <w:rPr>
          <w:color w:val="A68266"/>
        </w:rPr>
        <w:t>FORM</w:t>
      </w:r>
      <w:r>
        <w:rPr>
          <w:color w:val="A68266"/>
          <w:spacing w:val="16"/>
        </w:rPr>
        <w:t xml:space="preserve"> </w:t>
      </w:r>
      <w:r>
        <w:rPr>
          <w:color w:val="A68266"/>
          <w:spacing w:val="-10"/>
        </w:rPr>
        <w:t>B</w:t>
      </w:r>
    </w:p>
    <w:p w14:paraId="252FEB74" w14:textId="77777777" w:rsidR="008B5D5B" w:rsidRDefault="000B25AA">
      <w:pPr>
        <w:pStyle w:val="Heading2"/>
        <w:numPr>
          <w:ilvl w:val="0"/>
          <w:numId w:val="1"/>
        </w:numPr>
        <w:tabs>
          <w:tab w:val="left" w:pos="367"/>
        </w:tabs>
        <w:kinsoku w:val="0"/>
        <w:overflowPunct w:val="0"/>
        <w:spacing w:before="159"/>
        <w:ind w:left="367" w:hanging="240"/>
        <w:rPr>
          <w:color w:val="005C96"/>
          <w:spacing w:val="-2"/>
        </w:rPr>
      </w:pPr>
      <w:r>
        <w:rPr>
          <w:color w:val="005C96"/>
          <w:spacing w:val="-2"/>
        </w:rPr>
        <w:t>RELEVANCE</w:t>
      </w:r>
    </w:p>
    <w:p w14:paraId="3A689523" w14:textId="77777777" w:rsidR="008B5D5B" w:rsidRDefault="000B25AA">
      <w:pPr>
        <w:pStyle w:val="ListParagraph"/>
        <w:numPr>
          <w:ilvl w:val="1"/>
          <w:numId w:val="1"/>
        </w:numPr>
        <w:tabs>
          <w:tab w:val="left" w:pos="418"/>
        </w:tabs>
        <w:kinsoku w:val="0"/>
        <w:overflowPunct w:val="0"/>
        <w:spacing w:before="100"/>
        <w:ind w:left="418" w:hanging="291"/>
        <w:rPr>
          <w:b/>
          <w:bCs/>
          <w:color w:val="005C96"/>
          <w:spacing w:val="-2"/>
          <w:sz w:val="18"/>
          <w:szCs w:val="18"/>
        </w:rPr>
      </w:pPr>
      <w:r>
        <w:rPr>
          <w:b/>
          <w:bCs/>
          <w:color w:val="005C96"/>
          <w:sz w:val="18"/>
          <w:szCs w:val="18"/>
        </w:rPr>
        <w:t>Background</w:t>
      </w:r>
      <w:r>
        <w:rPr>
          <w:b/>
          <w:bCs/>
          <w:color w:val="005C96"/>
          <w:spacing w:val="23"/>
          <w:sz w:val="18"/>
          <w:szCs w:val="18"/>
        </w:rPr>
        <w:t xml:space="preserve"> </w:t>
      </w:r>
      <w:r>
        <w:rPr>
          <w:b/>
          <w:bCs/>
          <w:color w:val="005C96"/>
          <w:sz w:val="18"/>
          <w:szCs w:val="18"/>
        </w:rPr>
        <w:t>and</w:t>
      </w:r>
      <w:r>
        <w:rPr>
          <w:b/>
          <w:bCs/>
          <w:color w:val="005C96"/>
          <w:spacing w:val="24"/>
          <w:sz w:val="18"/>
          <w:szCs w:val="18"/>
        </w:rPr>
        <w:t xml:space="preserve"> </w:t>
      </w:r>
      <w:r>
        <w:rPr>
          <w:b/>
          <w:bCs/>
          <w:color w:val="005C96"/>
          <w:sz w:val="18"/>
          <w:szCs w:val="18"/>
        </w:rPr>
        <w:t>general</w:t>
      </w:r>
      <w:r>
        <w:rPr>
          <w:b/>
          <w:bCs/>
          <w:color w:val="005C96"/>
          <w:spacing w:val="24"/>
          <w:sz w:val="18"/>
          <w:szCs w:val="18"/>
        </w:rPr>
        <w:t xml:space="preserve"> </w:t>
      </w:r>
      <w:r>
        <w:rPr>
          <w:b/>
          <w:bCs/>
          <w:color w:val="005C96"/>
          <w:spacing w:val="-2"/>
          <w:sz w:val="18"/>
          <w:szCs w:val="18"/>
        </w:rPr>
        <w:t>objectives</w:t>
      </w:r>
    </w:p>
    <w:p w14:paraId="592E2AF1" w14:textId="0D79984D" w:rsidR="008B5D5B" w:rsidRDefault="00767539">
      <w:pPr>
        <w:pStyle w:val="BodyText"/>
        <w:kinsoku w:val="0"/>
        <w:overflowPunct w:val="0"/>
        <w:spacing w:before="5"/>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56704" behindDoc="0" locked="0" layoutInCell="0" allowOverlap="1" wp14:anchorId="23487935" wp14:editId="2E5EBE12">
                <wp:simplePos x="0" y="0"/>
                <wp:positionH relativeFrom="page">
                  <wp:posOffset>575945</wp:posOffset>
                </wp:positionH>
                <wp:positionV relativeFrom="paragraph">
                  <wp:posOffset>53340</wp:posOffset>
                </wp:positionV>
                <wp:extent cx="6402070" cy="2041525"/>
                <wp:effectExtent l="0" t="0" r="0" b="3175"/>
                <wp:wrapTopAndBottom/>
                <wp:docPr id="168999547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2070" cy="2041525"/>
                          <a:chOff x="907" y="84"/>
                          <a:chExt cx="10082" cy="3215"/>
                        </a:xfrm>
                      </wpg:grpSpPr>
                      <wps:wsp>
                        <wps:cNvPr id="1245452037" name="Text Box 21"/>
                        <wps:cNvSpPr txBox="1">
                          <a:spLocks/>
                        </wps:cNvSpPr>
                        <wps:spPr bwMode="auto">
                          <a:xfrm>
                            <a:off x="3180" y="89"/>
                            <a:ext cx="7804" cy="3205"/>
                          </a:xfrm>
                          <a:prstGeom prst="rect">
                            <a:avLst/>
                          </a:prstGeom>
                          <a:solidFill>
                            <a:srgbClr val="F2F7FF"/>
                          </a:solidFill>
                          <a:ln w="6350" cmpd="sng">
                            <a:solidFill>
                              <a:srgbClr val="BCBEC0"/>
                            </a:solidFill>
                            <a:miter lim="800000"/>
                            <a:headEnd/>
                            <a:tailEnd/>
                          </a:ln>
                        </wps:spPr>
                        <wps:txbx>
                          <w:txbxContent>
                            <w:p w14:paraId="40FDF2D4" w14:textId="77777777" w:rsidR="008B5D5B" w:rsidRDefault="000B25AA">
                              <w:pPr>
                                <w:pStyle w:val="BodyText"/>
                                <w:kinsoku w:val="0"/>
                                <w:overflowPunct w:val="0"/>
                                <w:spacing w:before="134"/>
                                <w:ind w:left="165"/>
                                <w:rPr>
                                  <w:color w:val="000000"/>
                                  <w:spacing w:val="-2"/>
                                </w:rPr>
                              </w:pPr>
                              <w:r>
                                <w:rPr>
                                  <w:color w:val="000000"/>
                                </w:rPr>
                                <w:t>Describe</w:t>
                              </w:r>
                              <w:r>
                                <w:rPr>
                                  <w:color w:val="000000"/>
                                  <w:spacing w:val="14"/>
                                </w:rPr>
                                <w:t xml:space="preserve"> </w:t>
                              </w:r>
                              <w:r>
                                <w:rPr>
                                  <w:color w:val="000000"/>
                                </w:rPr>
                                <w:t>the</w:t>
                              </w:r>
                              <w:r>
                                <w:rPr>
                                  <w:color w:val="000000"/>
                                  <w:spacing w:val="15"/>
                                </w:rPr>
                                <w:t xml:space="preserve"> </w:t>
                              </w:r>
                              <w:r>
                                <w:rPr>
                                  <w:color w:val="000000"/>
                                </w:rPr>
                                <w:t>background</w:t>
                              </w:r>
                              <w:r>
                                <w:rPr>
                                  <w:color w:val="000000"/>
                                  <w:spacing w:val="15"/>
                                </w:rPr>
                                <w:t xml:space="preserve"> </w:t>
                              </w:r>
                              <w:r>
                                <w:rPr>
                                  <w:color w:val="000000"/>
                                </w:rPr>
                                <w:t>and</w:t>
                              </w:r>
                              <w:r>
                                <w:rPr>
                                  <w:color w:val="000000"/>
                                  <w:spacing w:val="15"/>
                                </w:rPr>
                                <w:t xml:space="preserve"> </w:t>
                              </w:r>
                              <w:r>
                                <w:rPr>
                                  <w:color w:val="000000"/>
                                </w:rPr>
                                <w:t>rationale</w:t>
                              </w:r>
                              <w:r>
                                <w:rPr>
                                  <w:color w:val="000000"/>
                                  <w:spacing w:val="14"/>
                                </w:rPr>
                                <w:t xml:space="preserve"> </w:t>
                              </w:r>
                              <w:r>
                                <w:rPr>
                                  <w:color w:val="000000"/>
                                </w:rPr>
                                <w:t>of</w:t>
                              </w:r>
                              <w:r>
                                <w:rPr>
                                  <w:color w:val="000000"/>
                                  <w:spacing w:val="15"/>
                                </w:rPr>
                                <w:t xml:space="preserve"> </w:t>
                              </w:r>
                              <w:r>
                                <w:rPr>
                                  <w:color w:val="000000"/>
                                </w:rPr>
                                <w:t>the</w:t>
                              </w:r>
                              <w:r>
                                <w:rPr>
                                  <w:color w:val="000000"/>
                                  <w:spacing w:val="15"/>
                                </w:rPr>
                                <w:t xml:space="preserve"> </w:t>
                              </w:r>
                              <w:r>
                                <w:rPr>
                                  <w:color w:val="000000"/>
                                  <w:spacing w:val="-2"/>
                                </w:rPr>
                                <w:t>project.</w:t>
                              </w:r>
                            </w:p>
                            <w:p w14:paraId="69597BE4" w14:textId="77777777" w:rsidR="008B5D5B" w:rsidRDefault="000B25AA">
                              <w:pPr>
                                <w:pStyle w:val="BodyText"/>
                                <w:kinsoku w:val="0"/>
                                <w:overflowPunct w:val="0"/>
                                <w:spacing w:before="146" w:line="278" w:lineRule="auto"/>
                                <w:ind w:left="165"/>
                                <w:rPr>
                                  <w:color w:val="000000"/>
                                </w:rPr>
                              </w:pPr>
                              <w:r>
                                <w:rPr>
                                  <w:color w:val="000000"/>
                                </w:rPr>
                                <w:t>How</w:t>
                              </w:r>
                              <w:r>
                                <w:rPr>
                                  <w:color w:val="000000"/>
                                  <w:spacing w:val="40"/>
                                </w:rPr>
                                <w:t xml:space="preserve"> </w:t>
                              </w:r>
                              <w:r>
                                <w:rPr>
                                  <w:color w:val="000000"/>
                                </w:rPr>
                                <w:t>will</w:t>
                              </w:r>
                              <w:r>
                                <w:rPr>
                                  <w:color w:val="000000"/>
                                  <w:spacing w:val="40"/>
                                </w:rPr>
                                <w:t xml:space="preserve"> </w:t>
                              </w:r>
                              <w:r>
                                <w:rPr>
                                  <w:color w:val="000000"/>
                                </w:rPr>
                                <w:t>project</w:t>
                              </w:r>
                              <w:r>
                                <w:rPr>
                                  <w:color w:val="000000"/>
                                  <w:spacing w:val="40"/>
                                </w:rPr>
                                <w:t xml:space="preserve"> </w:t>
                              </w:r>
                              <w:r>
                                <w:rPr>
                                  <w:color w:val="000000"/>
                                </w:rPr>
                                <w:t>activities</w:t>
                              </w:r>
                              <w:r>
                                <w:rPr>
                                  <w:color w:val="000000"/>
                                  <w:spacing w:val="40"/>
                                </w:rPr>
                                <w:t xml:space="preserve"> </w:t>
                              </w:r>
                              <w:r>
                                <w:rPr>
                                  <w:color w:val="000000"/>
                                </w:rPr>
                                <w:t>contribute</w:t>
                              </w:r>
                              <w:r>
                                <w:rPr>
                                  <w:color w:val="000000"/>
                                  <w:spacing w:val="40"/>
                                </w:rPr>
                                <w:t xml:space="preserve"> </w:t>
                              </w:r>
                              <w:r>
                                <w:rPr>
                                  <w:color w:val="000000"/>
                                </w:rPr>
                                <w:t>to</w:t>
                              </w:r>
                              <w:r>
                                <w:rPr>
                                  <w:color w:val="000000"/>
                                  <w:spacing w:val="40"/>
                                </w:rPr>
                                <w:t xml:space="preserve"> </w:t>
                              </w:r>
                              <w:r>
                                <w:rPr>
                                  <w:color w:val="000000"/>
                                </w:rPr>
                                <w:t>the</w:t>
                              </w:r>
                              <w:r>
                                <w:rPr>
                                  <w:color w:val="000000"/>
                                  <w:spacing w:val="40"/>
                                </w:rPr>
                                <w:t xml:space="preserve"> </w:t>
                              </w:r>
                              <w:r>
                                <w:rPr>
                                  <w:color w:val="000000"/>
                                </w:rPr>
                                <w:t>improvement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status</w:t>
                              </w:r>
                              <w:r>
                                <w:rPr>
                                  <w:color w:val="000000"/>
                                  <w:spacing w:val="40"/>
                                </w:rPr>
                                <w:t xml:space="preserve"> </w:t>
                              </w:r>
                              <w:r>
                                <w:rPr>
                                  <w:color w:val="000000"/>
                                </w:rPr>
                                <w:t>quo</w:t>
                              </w:r>
                              <w:r>
                                <w:rPr>
                                  <w:color w:val="000000"/>
                                  <w:spacing w:val="40"/>
                                </w:rPr>
                                <w:t xml:space="preserve"> </w:t>
                              </w:r>
                              <w:r>
                                <w:rPr>
                                  <w:color w:val="000000"/>
                                </w:rPr>
                                <w:t>(difference</w:t>
                              </w:r>
                              <w:r>
                                <w:rPr>
                                  <w:color w:val="000000"/>
                                  <w:spacing w:val="80"/>
                                </w:rPr>
                                <w:t xml:space="preserve"> </w:t>
                              </w:r>
                              <w:r>
                                <w:rPr>
                                  <w:color w:val="000000"/>
                                </w:rPr>
                                <w:t>between</w:t>
                              </w:r>
                              <w:r>
                                <w:rPr>
                                  <w:color w:val="000000"/>
                                  <w:spacing w:val="30"/>
                                </w:rPr>
                                <w:t xml:space="preserve"> </w:t>
                              </w:r>
                              <w:r>
                                <w:rPr>
                                  <w:color w:val="000000"/>
                                </w:rPr>
                                <w:t>starting</w:t>
                              </w:r>
                              <w:r>
                                <w:rPr>
                                  <w:color w:val="000000"/>
                                  <w:spacing w:val="30"/>
                                </w:rPr>
                                <w:t xml:space="preserve"> </w:t>
                              </w:r>
                              <w:r>
                                <w:rPr>
                                  <w:color w:val="000000"/>
                                </w:rPr>
                                <w:t>point/state</w:t>
                              </w:r>
                              <w:r>
                                <w:rPr>
                                  <w:color w:val="000000"/>
                                  <w:spacing w:val="30"/>
                                </w:rPr>
                                <w:t xml:space="preserve"> </w:t>
                              </w:r>
                              <w:r>
                                <w:rPr>
                                  <w:color w:val="000000"/>
                                </w:rPr>
                                <w:t>of</w:t>
                              </w:r>
                              <w:r>
                                <w:rPr>
                                  <w:color w:val="000000"/>
                                  <w:spacing w:val="30"/>
                                </w:rPr>
                                <w:t xml:space="preserve"> </w:t>
                              </w:r>
                              <w:r>
                                <w:rPr>
                                  <w:color w:val="000000"/>
                                </w:rPr>
                                <w:t>play</w:t>
                              </w:r>
                              <w:r>
                                <w:rPr>
                                  <w:color w:val="000000"/>
                                  <w:spacing w:val="30"/>
                                </w:rPr>
                                <w:t xml:space="preserve"> </w:t>
                              </w:r>
                              <w:r>
                                <w:rPr>
                                  <w:color w:val="000000"/>
                                </w:rPr>
                                <w:t>and</w:t>
                              </w:r>
                              <w:r>
                                <w:rPr>
                                  <w:color w:val="000000"/>
                                  <w:spacing w:val="30"/>
                                </w:rPr>
                                <w:t xml:space="preserve"> </w:t>
                              </w:r>
                              <w:r>
                                <w:rPr>
                                  <w:color w:val="000000"/>
                                </w:rPr>
                                <w:t>the</w:t>
                              </w:r>
                              <w:r>
                                <w:rPr>
                                  <w:color w:val="000000"/>
                                  <w:spacing w:val="30"/>
                                </w:rPr>
                                <w:t xml:space="preserve"> </w:t>
                              </w:r>
                              <w:r>
                                <w:rPr>
                                  <w:color w:val="000000"/>
                                </w:rPr>
                                <w:t>situation</w:t>
                              </w:r>
                              <w:r>
                                <w:rPr>
                                  <w:color w:val="000000"/>
                                  <w:spacing w:val="30"/>
                                </w:rPr>
                                <w:t xml:space="preserve"> </w:t>
                              </w:r>
                              <w:r>
                                <w:rPr>
                                  <w:color w:val="000000"/>
                                </w:rPr>
                                <w:t>after</w:t>
                              </w:r>
                              <w:r>
                                <w:rPr>
                                  <w:color w:val="000000"/>
                                  <w:spacing w:val="30"/>
                                </w:rPr>
                                <w:t xml:space="preserve"> </w:t>
                              </w:r>
                              <w:r>
                                <w:rPr>
                                  <w:color w:val="000000"/>
                                </w:rPr>
                                <w:t>the</w:t>
                              </w:r>
                              <w:r>
                                <w:rPr>
                                  <w:color w:val="000000"/>
                                  <w:spacing w:val="30"/>
                                </w:rPr>
                                <w:t xml:space="preserve"> </w:t>
                              </w:r>
                              <w:r>
                                <w:rPr>
                                  <w:color w:val="000000"/>
                                </w:rPr>
                                <w:t>completion</w:t>
                              </w:r>
                              <w:r>
                                <w:rPr>
                                  <w:color w:val="000000"/>
                                  <w:spacing w:val="30"/>
                                </w:rPr>
                                <w:t xml:space="preserve"> </w:t>
                              </w:r>
                              <w:r>
                                <w:rPr>
                                  <w:color w:val="000000"/>
                                </w:rPr>
                                <w:t>of</w:t>
                              </w:r>
                              <w:r>
                                <w:rPr>
                                  <w:color w:val="000000"/>
                                  <w:spacing w:val="30"/>
                                </w:rPr>
                                <w:t xml:space="preserve"> </w:t>
                              </w:r>
                              <w:r>
                                <w:rPr>
                                  <w:color w:val="000000"/>
                                </w:rPr>
                                <w:t>the</w:t>
                              </w:r>
                              <w:r>
                                <w:rPr>
                                  <w:color w:val="000000"/>
                                  <w:spacing w:val="30"/>
                                </w:rPr>
                                <w:t xml:space="preserve"> </w:t>
                              </w:r>
                              <w:r>
                                <w:rPr>
                                  <w:color w:val="000000"/>
                                </w:rPr>
                                <w:t>project?)</w:t>
                              </w:r>
                            </w:p>
                            <w:p w14:paraId="28F2C19B" w14:textId="77777777" w:rsidR="008B5D5B" w:rsidRDefault="000B25AA">
                              <w:pPr>
                                <w:pStyle w:val="BodyText"/>
                                <w:kinsoku w:val="0"/>
                                <w:overflowPunct w:val="0"/>
                                <w:spacing w:before="113" w:line="278" w:lineRule="auto"/>
                                <w:ind w:left="165" w:right="135"/>
                                <w:rPr>
                                  <w:color w:val="000000"/>
                                </w:rPr>
                              </w:pPr>
                              <w:r>
                                <w:rPr>
                                  <w:color w:val="000000"/>
                                </w:rPr>
                                <w:t>How</w:t>
                              </w:r>
                              <w:r>
                                <w:rPr>
                                  <w:color w:val="000000"/>
                                  <w:spacing w:val="-3"/>
                                </w:rPr>
                                <w:t xml:space="preserve"> </w:t>
                              </w:r>
                              <w:r>
                                <w:rPr>
                                  <w:color w:val="000000"/>
                                </w:rPr>
                                <w:t>does</w:t>
                              </w:r>
                              <w:r>
                                <w:rPr>
                                  <w:color w:val="000000"/>
                                  <w:spacing w:val="-3"/>
                                </w:rPr>
                                <w:t xml:space="preserve"> </w:t>
                              </w:r>
                              <w:r>
                                <w:rPr>
                                  <w:color w:val="000000"/>
                                </w:rPr>
                                <w:t>the</w:t>
                              </w:r>
                              <w:r>
                                <w:rPr>
                                  <w:color w:val="000000"/>
                                  <w:spacing w:val="-3"/>
                                </w:rPr>
                                <w:t xml:space="preserve"> </w:t>
                              </w:r>
                              <w:r>
                                <w:rPr>
                                  <w:color w:val="000000"/>
                                </w:rPr>
                                <w:t>project</w:t>
                              </w:r>
                              <w:r>
                                <w:rPr>
                                  <w:color w:val="000000"/>
                                  <w:spacing w:val="-3"/>
                                </w:rPr>
                                <w:t xml:space="preserve"> </w:t>
                              </w:r>
                              <w:r>
                                <w:rPr>
                                  <w:color w:val="000000"/>
                                </w:rPr>
                                <w:t>address</w:t>
                              </w:r>
                              <w:r>
                                <w:rPr>
                                  <w:color w:val="000000"/>
                                  <w:spacing w:val="-3"/>
                                </w:rPr>
                                <w:t xml:space="preserve"> </w:t>
                              </w:r>
                              <w:r>
                                <w:rPr>
                                  <w:color w:val="000000"/>
                                </w:rPr>
                                <w:t>the</w:t>
                              </w:r>
                              <w:r>
                                <w:rPr>
                                  <w:color w:val="000000"/>
                                  <w:spacing w:val="-3"/>
                                </w:rPr>
                                <w:t xml:space="preserve"> </w:t>
                              </w:r>
                              <w:r>
                                <w:rPr>
                                  <w:color w:val="000000"/>
                                </w:rPr>
                                <w:t>objectives</w:t>
                              </w:r>
                              <w:r>
                                <w:rPr>
                                  <w:color w:val="000000"/>
                                  <w:spacing w:val="-3"/>
                                </w:rPr>
                                <w:t xml:space="preserve"> </w:t>
                              </w:r>
                              <w:r>
                                <w:rPr>
                                  <w:color w:val="000000"/>
                                </w:rPr>
                                <w:t>of</w:t>
                              </w:r>
                              <w:r>
                                <w:rPr>
                                  <w:color w:val="000000"/>
                                  <w:spacing w:val="-3"/>
                                </w:rPr>
                                <w:t xml:space="preserve"> </w:t>
                              </w:r>
                              <w:r>
                                <w:rPr>
                                  <w:color w:val="000000"/>
                                </w:rPr>
                                <w:t>the</w:t>
                              </w:r>
                              <w:r>
                                <w:rPr>
                                  <w:color w:val="000000"/>
                                  <w:spacing w:val="-3"/>
                                </w:rPr>
                                <w:t xml:space="preserve"> </w:t>
                              </w:r>
                              <w:r>
                                <w:rPr>
                                  <w:color w:val="000000"/>
                                </w:rPr>
                                <w:t>Call?</w:t>
                              </w:r>
                              <w:r>
                                <w:rPr>
                                  <w:color w:val="000000"/>
                                  <w:spacing w:val="-3"/>
                                </w:rPr>
                                <w:t xml:space="preserve"> </w:t>
                              </w:r>
                              <w:r>
                                <w:rPr>
                                  <w:color w:val="000000"/>
                                </w:rPr>
                                <w:t>(as</w:t>
                              </w:r>
                              <w:r>
                                <w:rPr>
                                  <w:color w:val="000000"/>
                                  <w:spacing w:val="-3"/>
                                </w:rPr>
                                <w:t xml:space="preserve"> </w:t>
                              </w:r>
                              <w:r>
                                <w:rPr>
                                  <w:color w:val="000000"/>
                                </w:rPr>
                                <w:t>they</w:t>
                              </w:r>
                              <w:r>
                                <w:rPr>
                                  <w:color w:val="000000"/>
                                  <w:spacing w:val="-3"/>
                                </w:rPr>
                                <w:t xml:space="preserve"> </w:t>
                              </w:r>
                              <w:r>
                                <w:rPr>
                                  <w:color w:val="000000"/>
                                </w:rPr>
                                <w:t>are</w:t>
                              </w:r>
                              <w:r>
                                <w:rPr>
                                  <w:color w:val="000000"/>
                                  <w:spacing w:val="-3"/>
                                </w:rPr>
                                <w:t xml:space="preserve"> </w:t>
                              </w:r>
                              <w:r>
                                <w:rPr>
                                  <w:color w:val="000000"/>
                                </w:rPr>
                                <w:t>described</w:t>
                              </w:r>
                              <w:r>
                                <w:rPr>
                                  <w:color w:val="000000"/>
                                  <w:spacing w:val="-3"/>
                                </w:rPr>
                                <w:t xml:space="preserve"> </w:t>
                              </w:r>
                              <w:r>
                                <w:rPr>
                                  <w:color w:val="000000"/>
                                </w:rPr>
                                <w:t>in</w:t>
                              </w:r>
                              <w:r>
                                <w:rPr>
                                  <w:color w:val="000000"/>
                                  <w:spacing w:val="-3"/>
                                </w:rPr>
                                <w:t xml:space="preserve"> </w:t>
                              </w:r>
                              <w:r>
                                <w:rPr>
                                  <w:color w:val="000000"/>
                                </w:rPr>
                                <w:t>Section</w:t>
                              </w:r>
                              <w:r>
                                <w:rPr>
                                  <w:color w:val="000000"/>
                                  <w:spacing w:val="-3"/>
                                </w:rPr>
                                <w:t xml:space="preserve"> </w:t>
                              </w:r>
                              <w:r>
                                <w:rPr>
                                  <w:color w:val="000000"/>
                                </w:rPr>
                                <w:t>2.1 of the Call Conditions)?</w:t>
                              </w:r>
                            </w:p>
                            <w:p w14:paraId="03FA20BE" w14:textId="77777777" w:rsidR="008B5D5B" w:rsidRDefault="000B25AA">
                              <w:pPr>
                                <w:pStyle w:val="BodyText"/>
                                <w:kinsoku w:val="0"/>
                                <w:overflowPunct w:val="0"/>
                                <w:spacing w:before="113" w:line="278" w:lineRule="auto"/>
                                <w:ind w:left="165" w:right="244"/>
                                <w:rPr>
                                  <w:color w:val="000000"/>
                                </w:rPr>
                              </w:pPr>
                              <w:r>
                                <w:rPr>
                                  <w:color w:val="000000"/>
                                </w:rPr>
                                <w:t>How does the project contribute to the expected outputs of the Call? (as they are described</w:t>
                              </w:r>
                              <w:r>
                                <w:rPr>
                                  <w:color w:val="000000"/>
                                  <w:spacing w:val="80"/>
                                </w:rPr>
                                <w:t xml:space="preserve"> </w:t>
                              </w:r>
                              <w:r>
                                <w:rPr>
                                  <w:color w:val="000000"/>
                                </w:rPr>
                                <w:t>in Section 2.2 of the Call Conditions)?</w:t>
                              </w:r>
                            </w:p>
                            <w:p w14:paraId="2DC6CCCD" w14:textId="77777777" w:rsidR="008B5D5B" w:rsidRDefault="000B25AA">
                              <w:pPr>
                                <w:pStyle w:val="BodyText"/>
                                <w:kinsoku w:val="0"/>
                                <w:overflowPunct w:val="0"/>
                                <w:spacing w:before="113" w:line="278" w:lineRule="auto"/>
                                <w:ind w:left="165"/>
                                <w:rPr>
                                  <w:color w:val="000000"/>
                                </w:rPr>
                              </w:pPr>
                              <w:r>
                                <w:rPr>
                                  <w:color w:val="000000"/>
                                </w:rPr>
                                <w:t>How</w:t>
                              </w:r>
                              <w:r>
                                <w:rPr>
                                  <w:color w:val="000000"/>
                                  <w:spacing w:val="31"/>
                                </w:rPr>
                                <w:t xml:space="preserve"> </w:t>
                              </w:r>
                              <w:r>
                                <w:rPr>
                                  <w:color w:val="000000"/>
                                </w:rPr>
                                <w:t>does</w:t>
                              </w:r>
                              <w:r>
                                <w:rPr>
                                  <w:color w:val="000000"/>
                                  <w:spacing w:val="31"/>
                                </w:rPr>
                                <w:t xml:space="preserve"> </w:t>
                              </w:r>
                              <w:r>
                                <w:rPr>
                                  <w:color w:val="000000"/>
                                </w:rPr>
                                <w:t>the</w:t>
                              </w:r>
                              <w:r>
                                <w:rPr>
                                  <w:color w:val="000000"/>
                                  <w:spacing w:val="31"/>
                                </w:rPr>
                                <w:t xml:space="preserve"> </w:t>
                              </w:r>
                              <w:r>
                                <w:rPr>
                                  <w:color w:val="000000"/>
                                </w:rPr>
                                <w:t>project</w:t>
                              </w:r>
                              <w:r>
                                <w:rPr>
                                  <w:color w:val="000000"/>
                                  <w:spacing w:val="31"/>
                                </w:rPr>
                                <w:t xml:space="preserve"> </w:t>
                              </w:r>
                              <w:r>
                                <w:rPr>
                                  <w:color w:val="000000"/>
                                </w:rPr>
                                <w:t>relate</w:t>
                              </w:r>
                              <w:r>
                                <w:rPr>
                                  <w:color w:val="000000"/>
                                  <w:spacing w:val="31"/>
                                </w:rPr>
                                <w:t xml:space="preserve"> </w:t>
                              </w:r>
                              <w:r>
                                <w:rPr>
                                  <w:color w:val="000000"/>
                                </w:rPr>
                                <w:t>to</w:t>
                              </w:r>
                              <w:r>
                                <w:rPr>
                                  <w:color w:val="000000"/>
                                  <w:spacing w:val="31"/>
                                </w:rPr>
                                <w:t xml:space="preserve"> </w:t>
                              </w:r>
                              <w:r>
                                <w:rPr>
                                  <w:color w:val="000000"/>
                                </w:rPr>
                                <w:t>the</w:t>
                              </w:r>
                              <w:r>
                                <w:rPr>
                                  <w:color w:val="000000"/>
                                  <w:spacing w:val="31"/>
                                </w:rPr>
                                <w:t xml:space="preserve"> </w:t>
                              </w:r>
                              <w:r>
                                <w:rPr>
                                  <w:color w:val="000000"/>
                                </w:rPr>
                                <w:t>key</w:t>
                              </w:r>
                              <w:r>
                                <w:rPr>
                                  <w:color w:val="000000"/>
                                  <w:spacing w:val="31"/>
                                </w:rPr>
                                <w:t xml:space="preserve"> </w:t>
                              </w:r>
                              <w:r>
                                <w:rPr>
                                  <w:color w:val="000000"/>
                                </w:rPr>
                                <w:t>focus</w:t>
                              </w:r>
                              <w:r>
                                <w:rPr>
                                  <w:color w:val="000000"/>
                                  <w:spacing w:val="31"/>
                                </w:rPr>
                                <w:t xml:space="preserve"> </w:t>
                              </w:r>
                              <w:r>
                                <w:rPr>
                                  <w:color w:val="000000"/>
                                </w:rPr>
                                <w:t>areas</w:t>
                              </w:r>
                              <w:r>
                                <w:rPr>
                                  <w:color w:val="000000"/>
                                  <w:spacing w:val="31"/>
                                </w:rPr>
                                <w:t xml:space="preserve"> </w:t>
                              </w:r>
                              <w:r>
                                <w:rPr>
                                  <w:color w:val="000000"/>
                                </w:rPr>
                                <w:t>of</w:t>
                              </w:r>
                              <w:r>
                                <w:rPr>
                                  <w:color w:val="000000"/>
                                  <w:spacing w:val="31"/>
                                </w:rPr>
                                <w:t xml:space="preserve"> </w:t>
                              </w:r>
                              <w:r>
                                <w:rPr>
                                  <w:color w:val="000000"/>
                                </w:rPr>
                                <w:t>the</w:t>
                              </w:r>
                              <w:r>
                                <w:rPr>
                                  <w:color w:val="000000"/>
                                  <w:spacing w:val="31"/>
                                </w:rPr>
                                <w:t xml:space="preserve"> </w:t>
                              </w:r>
                              <w:r>
                                <w:rPr>
                                  <w:color w:val="000000"/>
                                </w:rPr>
                                <w:t>Call</w:t>
                              </w:r>
                              <w:r>
                                <w:rPr>
                                  <w:color w:val="000000"/>
                                  <w:spacing w:val="31"/>
                                </w:rPr>
                                <w:t xml:space="preserve"> </w:t>
                              </w:r>
                              <w:r>
                                <w:rPr>
                                  <w:color w:val="000000"/>
                                </w:rPr>
                                <w:t>(as</w:t>
                              </w:r>
                              <w:r>
                                <w:rPr>
                                  <w:color w:val="000000"/>
                                  <w:spacing w:val="31"/>
                                </w:rPr>
                                <w:t xml:space="preserve"> </w:t>
                              </w:r>
                              <w:r>
                                <w:rPr>
                                  <w:color w:val="000000"/>
                                </w:rPr>
                                <w:t>they</w:t>
                              </w:r>
                              <w:r>
                                <w:rPr>
                                  <w:color w:val="000000"/>
                                  <w:spacing w:val="31"/>
                                </w:rPr>
                                <w:t xml:space="preserve"> </w:t>
                              </w:r>
                              <w:r>
                                <w:rPr>
                                  <w:color w:val="000000"/>
                                </w:rPr>
                                <w:t>are</w:t>
                              </w:r>
                              <w:r>
                                <w:rPr>
                                  <w:color w:val="000000"/>
                                  <w:spacing w:val="31"/>
                                </w:rPr>
                                <w:t xml:space="preserve"> </w:t>
                              </w:r>
                              <w:r>
                                <w:rPr>
                                  <w:color w:val="000000"/>
                                </w:rPr>
                                <w:t>described</w:t>
                              </w:r>
                              <w:r>
                                <w:rPr>
                                  <w:color w:val="000000"/>
                                  <w:spacing w:val="31"/>
                                </w:rPr>
                                <w:t xml:space="preserve"> </w:t>
                              </w:r>
                              <w:r>
                                <w:rPr>
                                  <w:color w:val="000000"/>
                                </w:rPr>
                                <w:t>in Section 1.3 of the Call Conditions)?</w:t>
                              </w:r>
                            </w:p>
                            <w:p w14:paraId="3EAB9BA8" w14:textId="77777777" w:rsidR="008B5D5B" w:rsidRDefault="000B25AA">
                              <w:pPr>
                                <w:pStyle w:val="BodyText"/>
                                <w:kinsoku w:val="0"/>
                                <w:overflowPunct w:val="0"/>
                                <w:spacing w:before="113"/>
                                <w:ind w:left="165"/>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wps:txbx>
                        <wps:bodyPr rot="0" vert="horz" wrap="square" lIns="0" tIns="0" rIns="0" bIns="0" anchor="t" anchorCtr="0" upright="1">
                          <a:noAutofit/>
                        </wps:bodyPr>
                      </wps:wsp>
                      <wps:wsp>
                        <wps:cNvPr id="524355220" name="Text Box 22"/>
                        <wps:cNvSpPr txBox="1">
                          <a:spLocks/>
                        </wps:cNvSpPr>
                        <wps:spPr bwMode="auto">
                          <a:xfrm>
                            <a:off x="912" y="89"/>
                            <a:ext cx="2268" cy="3205"/>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25847AEA" w14:textId="77777777" w:rsidR="008B5D5B" w:rsidRDefault="000B25AA">
                              <w:pPr>
                                <w:pStyle w:val="BodyText"/>
                                <w:kinsoku w:val="0"/>
                                <w:overflowPunct w:val="0"/>
                                <w:spacing w:before="114" w:line="235" w:lineRule="auto"/>
                                <w:ind w:left="165" w:right="37"/>
                                <w:rPr>
                                  <w:rFonts w:ascii="Open Sans SemiBold" w:hAnsi="Open Sans SemiBold" w:cs="Open Sans SemiBold"/>
                                  <w:b/>
                                  <w:bCs/>
                                  <w:i w:val="0"/>
                                  <w:iCs w:val="0"/>
                                </w:rPr>
                              </w:pPr>
                              <w:r>
                                <w:rPr>
                                  <w:rFonts w:ascii="Open Sans SemiBold" w:hAnsi="Open Sans SemiBold" w:cs="Open Sans SemiBold"/>
                                  <w:b/>
                                  <w:bCs/>
                                  <w:i w:val="0"/>
                                  <w:iCs w:val="0"/>
                                </w:rPr>
                                <w:t>Background and general objectives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20" style="position:absolute;margin-left:45.35pt;margin-top:4.2pt;width:504.1pt;height:160.75pt;z-index:251656704;mso-wrap-distance-left:0;mso-wrap-distance-right:0;mso-position-horizontal-relative:page" coordsize="10082,3215" coordorigin="907,84" o:spid="_x0000_s1037" o:allowincell="f" w14:anchorId="23487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">
                <v:shape id="Text Box 21" style="position:absolute;left:3180;top:89;width:7804;height:3205;visibility:visible;mso-wrap-style:square;v-text-anchor:top" o:spid="_x0000_s1038"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">
                  <v:path arrowok="t"/>
                  <v:textbox inset="0,0,0,0">
                    <w:txbxContent>
                      <w:p w:rsidR="00000000" w:rsidRDefault="00000000" w14:paraId="40FDF2D4" w14:textId="77777777">
                        <w:pPr>
                          <w:pStyle w:val="BodyText"/>
                          <w:kinsoku w:val="0"/>
                          <w:overflowPunct w:val="0"/>
                          <w:spacing w:before="134"/>
                          <w:ind w:left="165"/>
                          <w:rPr>
                            <w:color w:val="000000"/>
                            <w:spacing w:val="-2"/>
                          </w:rPr>
                        </w:pPr>
                        <w:r>
                          <w:rPr>
                            <w:color w:val="000000"/>
                          </w:rPr>
                          <w:t>Describe</w:t>
                        </w:r>
                        <w:r>
                          <w:rPr>
                            <w:color w:val="000000"/>
                            <w:spacing w:val="14"/>
                          </w:rPr>
                          <w:t xml:space="preserve"> </w:t>
                        </w:r>
                        <w:r>
                          <w:rPr>
                            <w:color w:val="000000"/>
                          </w:rPr>
                          <w:t>the</w:t>
                        </w:r>
                        <w:r>
                          <w:rPr>
                            <w:color w:val="000000"/>
                            <w:spacing w:val="15"/>
                          </w:rPr>
                          <w:t xml:space="preserve"> </w:t>
                        </w:r>
                        <w:r>
                          <w:rPr>
                            <w:color w:val="000000"/>
                          </w:rPr>
                          <w:t>background</w:t>
                        </w:r>
                        <w:r>
                          <w:rPr>
                            <w:color w:val="000000"/>
                            <w:spacing w:val="15"/>
                          </w:rPr>
                          <w:t xml:space="preserve"> </w:t>
                        </w:r>
                        <w:r>
                          <w:rPr>
                            <w:color w:val="000000"/>
                          </w:rPr>
                          <w:t>and</w:t>
                        </w:r>
                        <w:r>
                          <w:rPr>
                            <w:color w:val="000000"/>
                            <w:spacing w:val="15"/>
                          </w:rPr>
                          <w:t xml:space="preserve"> </w:t>
                        </w:r>
                        <w:r>
                          <w:rPr>
                            <w:color w:val="000000"/>
                          </w:rPr>
                          <w:t>rationale</w:t>
                        </w:r>
                        <w:r>
                          <w:rPr>
                            <w:color w:val="000000"/>
                            <w:spacing w:val="14"/>
                          </w:rPr>
                          <w:t xml:space="preserve"> </w:t>
                        </w:r>
                        <w:r>
                          <w:rPr>
                            <w:color w:val="000000"/>
                          </w:rPr>
                          <w:t>of</w:t>
                        </w:r>
                        <w:r>
                          <w:rPr>
                            <w:color w:val="000000"/>
                            <w:spacing w:val="15"/>
                          </w:rPr>
                          <w:t xml:space="preserve"> </w:t>
                        </w:r>
                        <w:r>
                          <w:rPr>
                            <w:color w:val="000000"/>
                          </w:rPr>
                          <w:t>the</w:t>
                        </w:r>
                        <w:r>
                          <w:rPr>
                            <w:color w:val="000000"/>
                            <w:spacing w:val="15"/>
                          </w:rPr>
                          <w:t xml:space="preserve"> </w:t>
                        </w:r>
                        <w:r>
                          <w:rPr>
                            <w:color w:val="000000"/>
                            <w:spacing w:val="-2"/>
                          </w:rPr>
                          <w:t>project.</w:t>
                        </w:r>
                      </w:p>
                      <w:p w:rsidR="00000000" w:rsidRDefault="00000000" w14:paraId="69597BE4" w14:textId="77777777">
                        <w:pPr>
                          <w:pStyle w:val="BodyText"/>
                          <w:kinsoku w:val="0"/>
                          <w:overflowPunct w:val="0"/>
                          <w:spacing w:before="146" w:line="278" w:lineRule="auto"/>
                          <w:ind w:left="165"/>
                          <w:rPr>
                            <w:color w:val="000000"/>
                          </w:rPr>
                        </w:pPr>
                        <w:r>
                          <w:rPr>
                            <w:color w:val="000000"/>
                          </w:rPr>
                          <w:t>How</w:t>
                        </w:r>
                        <w:r>
                          <w:rPr>
                            <w:color w:val="000000"/>
                            <w:spacing w:val="40"/>
                          </w:rPr>
                          <w:t xml:space="preserve"> </w:t>
                        </w:r>
                        <w:r>
                          <w:rPr>
                            <w:color w:val="000000"/>
                          </w:rPr>
                          <w:t>will</w:t>
                        </w:r>
                        <w:r>
                          <w:rPr>
                            <w:color w:val="000000"/>
                            <w:spacing w:val="40"/>
                          </w:rPr>
                          <w:t xml:space="preserve"> </w:t>
                        </w:r>
                        <w:r>
                          <w:rPr>
                            <w:color w:val="000000"/>
                          </w:rPr>
                          <w:t>project</w:t>
                        </w:r>
                        <w:r>
                          <w:rPr>
                            <w:color w:val="000000"/>
                            <w:spacing w:val="40"/>
                          </w:rPr>
                          <w:t xml:space="preserve"> </w:t>
                        </w:r>
                        <w:r>
                          <w:rPr>
                            <w:color w:val="000000"/>
                          </w:rPr>
                          <w:t>activities</w:t>
                        </w:r>
                        <w:r>
                          <w:rPr>
                            <w:color w:val="000000"/>
                            <w:spacing w:val="40"/>
                          </w:rPr>
                          <w:t xml:space="preserve"> </w:t>
                        </w:r>
                        <w:r>
                          <w:rPr>
                            <w:color w:val="000000"/>
                          </w:rPr>
                          <w:t>contribute</w:t>
                        </w:r>
                        <w:r>
                          <w:rPr>
                            <w:color w:val="000000"/>
                            <w:spacing w:val="40"/>
                          </w:rPr>
                          <w:t xml:space="preserve"> </w:t>
                        </w:r>
                        <w:r>
                          <w:rPr>
                            <w:color w:val="000000"/>
                          </w:rPr>
                          <w:t>to</w:t>
                        </w:r>
                        <w:r>
                          <w:rPr>
                            <w:color w:val="000000"/>
                            <w:spacing w:val="40"/>
                          </w:rPr>
                          <w:t xml:space="preserve"> </w:t>
                        </w:r>
                        <w:r>
                          <w:rPr>
                            <w:color w:val="000000"/>
                          </w:rPr>
                          <w:t>the</w:t>
                        </w:r>
                        <w:r>
                          <w:rPr>
                            <w:color w:val="000000"/>
                            <w:spacing w:val="40"/>
                          </w:rPr>
                          <w:t xml:space="preserve"> </w:t>
                        </w:r>
                        <w:r>
                          <w:rPr>
                            <w:color w:val="000000"/>
                          </w:rPr>
                          <w:t>improvement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status</w:t>
                        </w:r>
                        <w:r>
                          <w:rPr>
                            <w:color w:val="000000"/>
                            <w:spacing w:val="40"/>
                          </w:rPr>
                          <w:t xml:space="preserve"> </w:t>
                        </w:r>
                        <w:r>
                          <w:rPr>
                            <w:color w:val="000000"/>
                          </w:rPr>
                          <w:t>quo</w:t>
                        </w:r>
                        <w:r>
                          <w:rPr>
                            <w:color w:val="000000"/>
                            <w:spacing w:val="40"/>
                          </w:rPr>
                          <w:t xml:space="preserve"> </w:t>
                        </w:r>
                        <w:r>
                          <w:rPr>
                            <w:color w:val="000000"/>
                          </w:rPr>
                          <w:t>(difference</w:t>
                        </w:r>
                        <w:r>
                          <w:rPr>
                            <w:color w:val="000000"/>
                            <w:spacing w:val="80"/>
                          </w:rPr>
                          <w:t xml:space="preserve"> </w:t>
                        </w:r>
                        <w:r>
                          <w:rPr>
                            <w:color w:val="000000"/>
                          </w:rPr>
                          <w:t>between</w:t>
                        </w:r>
                        <w:r>
                          <w:rPr>
                            <w:color w:val="000000"/>
                            <w:spacing w:val="30"/>
                          </w:rPr>
                          <w:t xml:space="preserve"> </w:t>
                        </w:r>
                        <w:r>
                          <w:rPr>
                            <w:color w:val="000000"/>
                          </w:rPr>
                          <w:t>starting</w:t>
                        </w:r>
                        <w:r>
                          <w:rPr>
                            <w:color w:val="000000"/>
                            <w:spacing w:val="30"/>
                          </w:rPr>
                          <w:t xml:space="preserve"> </w:t>
                        </w:r>
                        <w:r>
                          <w:rPr>
                            <w:color w:val="000000"/>
                          </w:rPr>
                          <w:t>point/state</w:t>
                        </w:r>
                        <w:r>
                          <w:rPr>
                            <w:color w:val="000000"/>
                            <w:spacing w:val="30"/>
                          </w:rPr>
                          <w:t xml:space="preserve"> </w:t>
                        </w:r>
                        <w:r>
                          <w:rPr>
                            <w:color w:val="000000"/>
                          </w:rPr>
                          <w:t>of</w:t>
                        </w:r>
                        <w:r>
                          <w:rPr>
                            <w:color w:val="000000"/>
                            <w:spacing w:val="30"/>
                          </w:rPr>
                          <w:t xml:space="preserve"> </w:t>
                        </w:r>
                        <w:r>
                          <w:rPr>
                            <w:color w:val="000000"/>
                          </w:rPr>
                          <w:t>play</w:t>
                        </w:r>
                        <w:r>
                          <w:rPr>
                            <w:color w:val="000000"/>
                            <w:spacing w:val="30"/>
                          </w:rPr>
                          <w:t xml:space="preserve"> </w:t>
                        </w:r>
                        <w:r>
                          <w:rPr>
                            <w:color w:val="000000"/>
                          </w:rPr>
                          <w:t>and</w:t>
                        </w:r>
                        <w:r>
                          <w:rPr>
                            <w:color w:val="000000"/>
                            <w:spacing w:val="30"/>
                          </w:rPr>
                          <w:t xml:space="preserve"> </w:t>
                        </w:r>
                        <w:r>
                          <w:rPr>
                            <w:color w:val="000000"/>
                          </w:rPr>
                          <w:t>the</w:t>
                        </w:r>
                        <w:r>
                          <w:rPr>
                            <w:color w:val="000000"/>
                            <w:spacing w:val="30"/>
                          </w:rPr>
                          <w:t xml:space="preserve"> </w:t>
                        </w:r>
                        <w:r>
                          <w:rPr>
                            <w:color w:val="000000"/>
                          </w:rPr>
                          <w:t>situation</w:t>
                        </w:r>
                        <w:r>
                          <w:rPr>
                            <w:color w:val="000000"/>
                            <w:spacing w:val="30"/>
                          </w:rPr>
                          <w:t xml:space="preserve"> </w:t>
                        </w:r>
                        <w:r>
                          <w:rPr>
                            <w:color w:val="000000"/>
                          </w:rPr>
                          <w:t>after</w:t>
                        </w:r>
                        <w:r>
                          <w:rPr>
                            <w:color w:val="000000"/>
                            <w:spacing w:val="30"/>
                          </w:rPr>
                          <w:t xml:space="preserve"> </w:t>
                        </w:r>
                        <w:r>
                          <w:rPr>
                            <w:color w:val="000000"/>
                          </w:rPr>
                          <w:t>the</w:t>
                        </w:r>
                        <w:r>
                          <w:rPr>
                            <w:color w:val="000000"/>
                            <w:spacing w:val="30"/>
                          </w:rPr>
                          <w:t xml:space="preserve"> </w:t>
                        </w:r>
                        <w:r>
                          <w:rPr>
                            <w:color w:val="000000"/>
                          </w:rPr>
                          <w:t>completion</w:t>
                        </w:r>
                        <w:r>
                          <w:rPr>
                            <w:color w:val="000000"/>
                            <w:spacing w:val="30"/>
                          </w:rPr>
                          <w:t xml:space="preserve"> </w:t>
                        </w:r>
                        <w:r>
                          <w:rPr>
                            <w:color w:val="000000"/>
                          </w:rPr>
                          <w:t>of</w:t>
                        </w:r>
                        <w:r>
                          <w:rPr>
                            <w:color w:val="000000"/>
                            <w:spacing w:val="30"/>
                          </w:rPr>
                          <w:t xml:space="preserve"> </w:t>
                        </w:r>
                        <w:r>
                          <w:rPr>
                            <w:color w:val="000000"/>
                          </w:rPr>
                          <w:t>the</w:t>
                        </w:r>
                        <w:r>
                          <w:rPr>
                            <w:color w:val="000000"/>
                            <w:spacing w:val="30"/>
                          </w:rPr>
                          <w:t xml:space="preserve"> </w:t>
                        </w:r>
                        <w:r>
                          <w:rPr>
                            <w:color w:val="000000"/>
                          </w:rPr>
                          <w:t>project?)</w:t>
                        </w:r>
                      </w:p>
                      <w:p w:rsidR="00000000" w:rsidRDefault="00000000" w14:paraId="28F2C19B" w14:textId="77777777">
                        <w:pPr>
                          <w:pStyle w:val="BodyText"/>
                          <w:kinsoku w:val="0"/>
                          <w:overflowPunct w:val="0"/>
                          <w:spacing w:before="113" w:line="278" w:lineRule="auto"/>
                          <w:ind w:left="165" w:right="135"/>
                          <w:rPr>
                            <w:color w:val="000000"/>
                          </w:rPr>
                        </w:pPr>
                        <w:r>
                          <w:rPr>
                            <w:color w:val="000000"/>
                          </w:rPr>
                          <w:t>How</w:t>
                        </w:r>
                        <w:r>
                          <w:rPr>
                            <w:color w:val="000000"/>
                            <w:spacing w:val="-3"/>
                          </w:rPr>
                          <w:t xml:space="preserve"> </w:t>
                        </w:r>
                        <w:r>
                          <w:rPr>
                            <w:color w:val="000000"/>
                          </w:rPr>
                          <w:t>does</w:t>
                        </w:r>
                        <w:r>
                          <w:rPr>
                            <w:color w:val="000000"/>
                            <w:spacing w:val="-3"/>
                          </w:rPr>
                          <w:t xml:space="preserve"> </w:t>
                        </w:r>
                        <w:r>
                          <w:rPr>
                            <w:color w:val="000000"/>
                          </w:rPr>
                          <w:t>the</w:t>
                        </w:r>
                        <w:r>
                          <w:rPr>
                            <w:color w:val="000000"/>
                            <w:spacing w:val="-3"/>
                          </w:rPr>
                          <w:t xml:space="preserve"> </w:t>
                        </w:r>
                        <w:r>
                          <w:rPr>
                            <w:color w:val="000000"/>
                          </w:rPr>
                          <w:t>project</w:t>
                        </w:r>
                        <w:r>
                          <w:rPr>
                            <w:color w:val="000000"/>
                            <w:spacing w:val="-3"/>
                          </w:rPr>
                          <w:t xml:space="preserve"> </w:t>
                        </w:r>
                        <w:r>
                          <w:rPr>
                            <w:color w:val="000000"/>
                          </w:rPr>
                          <w:t>address</w:t>
                        </w:r>
                        <w:r>
                          <w:rPr>
                            <w:color w:val="000000"/>
                            <w:spacing w:val="-3"/>
                          </w:rPr>
                          <w:t xml:space="preserve"> </w:t>
                        </w:r>
                        <w:r>
                          <w:rPr>
                            <w:color w:val="000000"/>
                          </w:rPr>
                          <w:t>the</w:t>
                        </w:r>
                        <w:r>
                          <w:rPr>
                            <w:color w:val="000000"/>
                            <w:spacing w:val="-3"/>
                          </w:rPr>
                          <w:t xml:space="preserve"> </w:t>
                        </w:r>
                        <w:r>
                          <w:rPr>
                            <w:color w:val="000000"/>
                          </w:rPr>
                          <w:t>objectives</w:t>
                        </w:r>
                        <w:r>
                          <w:rPr>
                            <w:color w:val="000000"/>
                            <w:spacing w:val="-3"/>
                          </w:rPr>
                          <w:t xml:space="preserve"> </w:t>
                        </w:r>
                        <w:r>
                          <w:rPr>
                            <w:color w:val="000000"/>
                          </w:rPr>
                          <w:t>of</w:t>
                        </w:r>
                        <w:r>
                          <w:rPr>
                            <w:color w:val="000000"/>
                            <w:spacing w:val="-3"/>
                          </w:rPr>
                          <w:t xml:space="preserve"> </w:t>
                        </w:r>
                        <w:r>
                          <w:rPr>
                            <w:color w:val="000000"/>
                          </w:rPr>
                          <w:t>the</w:t>
                        </w:r>
                        <w:r>
                          <w:rPr>
                            <w:color w:val="000000"/>
                            <w:spacing w:val="-3"/>
                          </w:rPr>
                          <w:t xml:space="preserve"> </w:t>
                        </w:r>
                        <w:r>
                          <w:rPr>
                            <w:color w:val="000000"/>
                          </w:rPr>
                          <w:t>Call?</w:t>
                        </w:r>
                        <w:r>
                          <w:rPr>
                            <w:color w:val="000000"/>
                            <w:spacing w:val="-3"/>
                          </w:rPr>
                          <w:t xml:space="preserve"> </w:t>
                        </w:r>
                        <w:r>
                          <w:rPr>
                            <w:color w:val="000000"/>
                          </w:rPr>
                          <w:t>(as</w:t>
                        </w:r>
                        <w:r>
                          <w:rPr>
                            <w:color w:val="000000"/>
                            <w:spacing w:val="-3"/>
                          </w:rPr>
                          <w:t xml:space="preserve"> </w:t>
                        </w:r>
                        <w:r>
                          <w:rPr>
                            <w:color w:val="000000"/>
                          </w:rPr>
                          <w:t>they</w:t>
                        </w:r>
                        <w:r>
                          <w:rPr>
                            <w:color w:val="000000"/>
                            <w:spacing w:val="-3"/>
                          </w:rPr>
                          <w:t xml:space="preserve"> </w:t>
                        </w:r>
                        <w:r>
                          <w:rPr>
                            <w:color w:val="000000"/>
                          </w:rPr>
                          <w:t>are</w:t>
                        </w:r>
                        <w:r>
                          <w:rPr>
                            <w:color w:val="000000"/>
                            <w:spacing w:val="-3"/>
                          </w:rPr>
                          <w:t xml:space="preserve"> </w:t>
                        </w:r>
                        <w:r>
                          <w:rPr>
                            <w:color w:val="000000"/>
                          </w:rPr>
                          <w:t>described</w:t>
                        </w:r>
                        <w:r>
                          <w:rPr>
                            <w:color w:val="000000"/>
                            <w:spacing w:val="-3"/>
                          </w:rPr>
                          <w:t xml:space="preserve"> </w:t>
                        </w:r>
                        <w:r>
                          <w:rPr>
                            <w:color w:val="000000"/>
                          </w:rPr>
                          <w:t>in</w:t>
                        </w:r>
                        <w:r>
                          <w:rPr>
                            <w:color w:val="000000"/>
                            <w:spacing w:val="-3"/>
                          </w:rPr>
                          <w:t xml:space="preserve"> </w:t>
                        </w:r>
                        <w:r>
                          <w:rPr>
                            <w:color w:val="000000"/>
                          </w:rPr>
                          <w:t>Section</w:t>
                        </w:r>
                        <w:r>
                          <w:rPr>
                            <w:color w:val="000000"/>
                            <w:spacing w:val="-3"/>
                          </w:rPr>
                          <w:t xml:space="preserve"> </w:t>
                        </w:r>
                        <w:r>
                          <w:rPr>
                            <w:color w:val="000000"/>
                          </w:rPr>
                          <w:t>2.1 of the Call Conditions)?</w:t>
                        </w:r>
                      </w:p>
                      <w:p w:rsidR="00000000" w:rsidRDefault="00000000" w14:paraId="03FA20BE" w14:textId="77777777">
                        <w:pPr>
                          <w:pStyle w:val="BodyText"/>
                          <w:kinsoku w:val="0"/>
                          <w:overflowPunct w:val="0"/>
                          <w:spacing w:before="113" w:line="278" w:lineRule="auto"/>
                          <w:ind w:left="165" w:right="244"/>
                          <w:rPr>
                            <w:color w:val="000000"/>
                          </w:rPr>
                        </w:pPr>
                        <w:r>
                          <w:rPr>
                            <w:color w:val="000000"/>
                          </w:rPr>
                          <w:t>How does the project contribute to the expected outputs of the Call? (as they are described</w:t>
                        </w:r>
                        <w:r>
                          <w:rPr>
                            <w:color w:val="000000"/>
                            <w:spacing w:val="80"/>
                          </w:rPr>
                          <w:t xml:space="preserve"> </w:t>
                        </w:r>
                        <w:r>
                          <w:rPr>
                            <w:color w:val="000000"/>
                          </w:rPr>
                          <w:t>in Section 2.2 of the Call Conditions)?</w:t>
                        </w:r>
                      </w:p>
                      <w:p w:rsidR="00000000" w:rsidRDefault="00000000" w14:paraId="2DC6CCCD" w14:textId="77777777">
                        <w:pPr>
                          <w:pStyle w:val="BodyText"/>
                          <w:kinsoku w:val="0"/>
                          <w:overflowPunct w:val="0"/>
                          <w:spacing w:before="113" w:line="278" w:lineRule="auto"/>
                          <w:ind w:left="165"/>
                          <w:rPr>
                            <w:color w:val="000000"/>
                          </w:rPr>
                        </w:pPr>
                        <w:r>
                          <w:rPr>
                            <w:color w:val="000000"/>
                          </w:rPr>
                          <w:t>How</w:t>
                        </w:r>
                        <w:r>
                          <w:rPr>
                            <w:color w:val="000000"/>
                            <w:spacing w:val="31"/>
                          </w:rPr>
                          <w:t xml:space="preserve"> </w:t>
                        </w:r>
                        <w:r>
                          <w:rPr>
                            <w:color w:val="000000"/>
                          </w:rPr>
                          <w:t>does</w:t>
                        </w:r>
                        <w:r>
                          <w:rPr>
                            <w:color w:val="000000"/>
                            <w:spacing w:val="31"/>
                          </w:rPr>
                          <w:t xml:space="preserve"> </w:t>
                        </w:r>
                        <w:r>
                          <w:rPr>
                            <w:color w:val="000000"/>
                          </w:rPr>
                          <w:t>the</w:t>
                        </w:r>
                        <w:r>
                          <w:rPr>
                            <w:color w:val="000000"/>
                            <w:spacing w:val="31"/>
                          </w:rPr>
                          <w:t xml:space="preserve"> </w:t>
                        </w:r>
                        <w:r>
                          <w:rPr>
                            <w:color w:val="000000"/>
                          </w:rPr>
                          <w:t>project</w:t>
                        </w:r>
                        <w:r>
                          <w:rPr>
                            <w:color w:val="000000"/>
                            <w:spacing w:val="31"/>
                          </w:rPr>
                          <w:t xml:space="preserve"> </w:t>
                        </w:r>
                        <w:r>
                          <w:rPr>
                            <w:color w:val="000000"/>
                          </w:rPr>
                          <w:t>relate</w:t>
                        </w:r>
                        <w:r>
                          <w:rPr>
                            <w:color w:val="000000"/>
                            <w:spacing w:val="31"/>
                          </w:rPr>
                          <w:t xml:space="preserve"> </w:t>
                        </w:r>
                        <w:r>
                          <w:rPr>
                            <w:color w:val="000000"/>
                          </w:rPr>
                          <w:t>to</w:t>
                        </w:r>
                        <w:r>
                          <w:rPr>
                            <w:color w:val="000000"/>
                            <w:spacing w:val="31"/>
                          </w:rPr>
                          <w:t xml:space="preserve"> </w:t>
                        </w:r>
                        <w:r>
                          <w:rPr>
                            <w:color w:val="000000"/>
                          </w:rPr>
                          <w:t>the</w:t>
                        </w:r>
                        <w:r>
                          <w:rPr>
                            <w:color w:val="000000"/>
                            <w:spacing w:val="31"/>
                          </w:rPr>
                          <w:t xml:space="preserve"> </w:t>
                        </w:r>
                        <w:r>
                          <w:rPr>
                            <w:color w:val="000000"/>
                          </w:rPr>
                          <w:t>key</w:t>
                        </w:r>
                        <w:r>
                          <w:rPr>
                            <w:color w:val="000000"/>
                            <w:spacing w:val="31"/>
                          </w:rPr>
                          <w:t xml:space="preserve"> </w:t>
                        </w:r>
                        <w:r>
                          <w:rPr>
                            <w:color w:val="000000"/>
                          </w:rPr>
                          <w:t>focus</w:t>
                        </w:r>
                        <w:r>
                          <w:rPr>
                            <w:color w:val="000000"/>
                            <w:spacing w:val="31"/>
                          </w:rPr>
                          <w:t xml:space="preserve"> </w:t>
                        </w:r>
                        <w:r>
                          <w:rPr>
                            <w:color w:val="000000"/>
                          </w:rPr>
                          <w:t>areas</w:t>
                        </w:r>
                        <w:r>
                          <w:rPr>
                            <w:color w:val="000000"/>
                            <w:spacing w:val="31"/>
                          </w:rPr>
                          <w:t xml:space="preserve"> </w:t>
                        </w:r>
                        <w:r>
                          <w:rPr>
                            <w:color w:val="000000"/>
                          </w:rPr>
                          <w:t>of</w:t>
                        </w:r>
                        <w:r>
                          <w:rPr>
                            <w:color w:val="000000"/>
                            <w:spacing w:val="31"/>
                          </w:rPr>
                          <w:t xml:space="preserve"> </w:t>
                        </w:r>
                        <w:r>
                          <w:rPr>
                            <w:color w:val="000000"/>
                          </w:rPr>
                          <w:t>the</w:t>
                        </w:r>
                        <w:r>
                          <w:rPr>
                            <w:color w:val="000000"/>
                            <w:spacing w:val="31"/>
                          </w:rPr>
                          <w:t xml:space="preserve"> </w:t>
                        </w:r>
                        <w:r>
                          <w:rPr>
                            <w:color w:val="000000"/>
                          </w:rPr>
                          <w:t>Call</w:t>
                        </w:r>
                        <w:r>
                          <w:rPr>
                            <w:color w:val="000000"/>
                            <w:spacing w:val="31"/>
                          </w:rPr>
                          <w:t xml:space="preserve"> </w:t>
                        </w:r>
                        <w:r>
                          <w:rPr>
                            <w:color w:val="000000"/>
                          </w:rPr>
                          <w:t>(as</w:t>
                        </w:r>
                        <w:r>
                          <w:rPr>
                            <w:color w:val="000000"/>
                            <w:spacing w:val="31"/>
                          </w:rPr>
                          <w:t xml:space="preserve"> </w:t>
                        </w:r>
                        <w:r>
                          <w:rPr>
                            <w:color w:val="000000"/>
                          </w:rPr>
                          <w:t>they</w:t>
                        </w:r>
                        <w:r>
                          <w:rPr>
                            <w:color w:val="000000"/>
                            <w:spacing w:val="31"/>
                          </w:rPr>
                          <w:t xml:space="preserve"> </w:t>
                        </w:r>
                        <w:r>
                          <w:rPr>
                            <w:color w:val="000000"/>
                          </w:rPr>
                          <w:t>are</w:t>
                        </w:r>
                        <w:r>
                          <w:rPr>
                            <w:color w:val="000000"/>
                            <w:spacing w:val="31"/>
                          </w:rPr>
                          <w:t xml:space="preserve"> </w:t>
                        </w:r>
                        <w:r>
                          <w:rPr>
                            <w:color w:val="000000"/>
                          </w:rPr>
                          <w:t>described</w:t>
                        </w:r>
                        <w:r>
                          <w:rPr>
                            <w:color w:val="000000"/>
                            <w:spacing w:val="31"/>
                          </w:rPr>
                          <w:t xml:space="preserve"> </w:t>
                        </w:r>
                        <w:r>
                          <w:rPr>
                            <w:color w:val="000000"/>
                          </w:rPr>
                          <w:t>in Section 1.3 of the Call Conditions)?</w:t>
                        </w:r>
                      </w:p>
                      <w:p w:rsidR="00000000" w:rsidRDefault="00000000" w14:paraId="3EAB9BA8" w14:textId="77777777">
                        <w:pPr>
                          <w:pStyle w:val="BodyText"/>
                          <w:kinsoku w:val="0"/>
                          <w:overflowPunct w:val="0"/>
                          <w:spacing w:before="113"/>
                          <w:ind w:left="165"/>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v:textbox>
                </v:shape>
                <v:shape id="Text Box 22" style="position:absolute;left:912;top:89;width:2268;height:3205;visibility:visible;mso-wrap-style:square;v-text-anchor:top" o:spid="_x0000_s1039"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">
                  <v:path arrowok="t"/>
                  <v:textbox inset="0,0,0,0">
                    <w:txbxContent>
                      <w:p w:rsidR="00000000" w:rsidRDefault="00000000" w14:paraId="25847AEA" w14:textId="77777777">
                        <w:pPr>
                          <w:pStyle w:val="BodyText"/>
                          <w:kinsoku w:val="0"/>
                          <w:overflowPunct w:val="0"/>
                          <w:spacing w:before="114" w:line="235" w:lineRule="auto"/>
                          <w:ind w:left="165" w:right="37"/>
                          <w:rPr>
                            <w:rFonts w:ascii="Open Sans Semibold" w:hAnsi="Open Sans Semibold" w:cs="Open Sans Semibold"/>
                            <w:b/>
                            <w:bCs/>
                            <w:i w:val="0"/>
                            <w:iCs w:val="0"/>
                          </w:rPr>
                        </w:pPr>
                        <w:r>
                          <w:rPr>
                            <w:rFonts w:ascii="Open Sans Semibold" w:hAnsi="Open Sans Semibold" w:cs="Open Sans Semibold"/>
                            <w:b/>
                            <w:bCs/>
                            <w:i w:val="0"/>
                            <w:iCs w:val="0"/>
                          </w:rPr>
                          <w:t>Background and general objectives</w:t>
                        </w:r>
                      </w:p>
                    </w:txbxContent>
                  </v:textbox>
                </v:shape>
                <w10:wrap type="topAndBottom" anchorx="page"/>
              </v:group>
            </w:pict>
          </mc:Fallback>
        </mc:AlternateContent>
      </w:r>
    </w:p>
    <w:p w14:paraId="5B32477A" w14:textId="1ED0047B" w:rsidR="008B5D5B" w:rsidRDefault="008B5D5B">
      <w:pPr>
        <w:pStyle w:val="BodyText"/>
        <w:kinsoku w:val="0"/>
        <w:overflowPunct w:val="0"/>
        <w:spacing w:before="30"/>
        <w:rPr>
          <w:rFonts w:ascii="Open Sans SemiBold" w:hAnsi="Open Sans SemiBold" w:cs="Open Sans SemiBold"/>
          <w:b/>
          <w:bCs/>
          <w:i w:val="0"/>
          <w:iCs w:val="0"/>
        </w:rPr>
      </w:pPr>
    </w:p>
    <w:p w14:paraId="32ECEAB0" w14:textId="3DF5410B" w:rsidR="008B5D5B" w:rsidRDefault="000B25AA">
      <w:pPr>
        <w:pStyle w:val="ListParagraph"/>
        <w:numPr>
          <w:ilvl w:val="1"/>
          <w:numId w:val="1"/>
        </w:numPr>
        <w:tabs>
          <w:tab w:val="left" w:pos="436"/>
        </w:tabs>
        <w:kinsoku w:val="0"/>
        <w:overflowPunct w:val="0"/>
        <w:ind w:left="436" w:hanging="309"/>
        <w:rPr>
          <w:b/>
          <w:bCs/>
          <w:color w:val="005C96"/>
          <w:spacing w:val="-2"/>
          <w:sz w:val="18"/>
          <w:szCs w:val="18"/>
        </w:rPr>
      </w:pPr>
      <w:r>
        <w:rPr>
          <w:b/>
          <w:bCs/>
          <w:color w:val="005C96"/>
          <w:sz w:val="18"/>
          <w:szCs w:val="18"/>
        </w:rPr>
        <w:t>Needs</w:t>
      </w:r>
      <w:r>
        <w:rPr>
          <w:b/>
          <w:bCs/>
          <w:color w:val="005C96"/>
          <w:spacing w:val="21"/>
          <w:sz w:val="18"/>
          <w:szCs w:val="18"/>
        </w:rPr>
        <w:t xml:space="preserve"> </w:t>
      </w:r>
      <w:r>
        <w:rPr>
          <w:b/>
          <w:bCs/>
          <w:color w:val="005C96"/>
          <w:sz w:val="18"/>
          <w:szCs w:val="18"/>
        </w:rPr>
        <w:t>analysis</w:t>
      </w:r>
      <w:r>
        <w:rPr>
          <w:b/>
          <w:bCs/>
          <w:color w:val="005C96"/>
          <w:spacing w:val="22"/>
          <w:sz w:val="18"/>
          <w:szCs w:val="18"/>
        </w:rPr>
        <w:t xml:space="preserve"> </w:t>
      </w:r>
      <w:r>
        <w:rPr>
          <w:b/>
          <w:bCs/>
          <w:color w:val="005C96"/>
          <w:sz w:val="18"/>
          <w:szCs w:val="18"/>
        </w:rPr>
        <w:t>and</w:t>
      </w:r>
      <w:r>
        <w:rPr>
          <w:b/>
          <w:bCs/>
          <w:color w:val="005C96"/>
          <w:spacing w:val="21"/>
          <w:sz w:val="18"/>
          <w:szCs w:val="18"/>
        </w:rPr>
        <w:t xml:space="preserve"> </w:t>
      </w:r>
      <w:r>
        <w:rPr>
          <w:b/>
          <w:bCs/>
          <w:color w:val="005C96"/>
          <w:sz w:val="18"/>
          <w:szCs w:val="18"/>
        </w:rPr>
        <w:t>specific</w:t>
      </w:r>
      <w:r>
        <w:rPr>
          <w:b/>
          <w:bCs/>
          <w:color w:val="005C96"/>
          <w:spacing w:val="22"/>
          <w:sz w:val="18"/>
          <w:szCs w:val="18"/>
        </w:rPr>
        <w:t xml:space="preserve"> </w:t>
      </w:r>
      <w:proofErr w:type="gramStart"/>
      <w:r>
        <w:rPr>
          <w:b/>
          <w:bCs/>
          <w:color w:val="005C96"/>
          <w:spacing w:val="-2"/>
          <w:sz w:val="18"/>
          <w:szCs w:val="18"/>
        </w:rPr>
        <w:t>objectives</w:t>
      </w:r>
      <w:proofErr w:type="gramEnd"/>
    </w:p>
    <w:p w14:paraId="45F433D6" w14:textId="3D8F4FCD"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57728" behindDoc="0" locked="0" layoutInCell="0" allowOverlap="1" wp14:anchorId="03AE8DE3" wp14:editId="489674EB">
                <wp:simplePos x="0" y="0"/>
                <wp:positionH relativeFrom="page">
                  <wp:posOffset>575945</wp:posOffset>
                </wp:positionH>
                <wp:positionV relativeFrom="paragraph">
                  <wp:posOffset>53975</wp:posOffset>
                </wp:positionV>
                <wp:extent cx="6402070" cy="2579370"/>
                <wp:effectExtent l="0" t="0" r="0" b="0"/>
                <wp:wrapTopAndBottom/>
                <wp:docPr id="82409723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2070" cy="2579370"/>
                          <a:chOff x="907" y="85"/>
                          <a:chExt cx="10082" cy="4062"/>
                        </a:xfrm>
                      </wpg:grpSpPr>
                      <wps:wsp>
                        <wps:cNvPr id="1961061125" name="Text Box 24"/>
                        <wps:cNvSpPr txBox="1">
                          <a:spLocks/>
                        </wps:cNvSpPr>
                        <wps:spPr bwMode="auto">
                          <a:xfrm>
                            <a:off x="3180" y="90"/>
                            <a:ext cx="7804" cy="4052"/>
                          </a:xfrm>
                          <a:prstGeom prst="rect">
                            <a:avLst/>
                          </a:prstGeom>
                          <a:solidFill>
                            <a:srgbClr val="F2F7FF"/>
                          </a:solidFill>
                          <a:ln w="6350" cmpd="sng">
                            <a:solidFill>
                              <a:srgbClr val="BCBEC0"/>
                            </a:solidFill>
                            <a:miter lim="800000"/>
                            <a:headEnd/>
                            <a:tailEnd/>
                          </a:ln>
                        </wps:spPr>
                        <wps:txbx>
                          <w:txbxContent>
                            <w:p w14:paraId="5D2E5321" w14:textId="77777777" w:rsidR="008B5D5B" w:rsidRPr="00767539" w:rsidRDefault="000B25AA">
                              <w:pPr>
                                <w:pStyle w:val="BodyText"/>
                                <w:kinsoku w:val="0"/>
                                <w:overflowPunct w:val="0"/>
                                <w:spacing w:before="134" w:line="278" w:lineRule="auto"/>
                                <w:ind w:left="165" w:right="159"/>
                                <w:jc w:val="both"/>
                                <w:rPr>
                                  <w:color w:val="000000"/>
                                </w:rPr>
                              </w:pPr>
                              <w:r w:rsidRPr="00767539">
                                <w:rPr>
                                  <w:color w:val="000000"/>
                                </w:rPr>
                                <w:t>Provide a needs assessment. Specify which needs will be addressed and how they have been identified. Demonstrate a clear need for social innovation and explain how the innovation in question will help to tackle the identified problem(s). Clarify how the proposed model will help to fill the existing gaps and/or complement available solutions.</w:t>
                              </w:r>
                            </w:p>
                            <w:p w14:paraId="5538015D" w14:textId="77777777" w:rsidR="008B5D5B" w:rsidRPr="00767539" w:rsidRDefault="000B25AA">
                              <w:pPr>
                                <w:pStyle w:val="BodyText"/>
                                <w:kinsoku w:val="0"/>
                                <w:overflowPunct w:val="0"/>
                                <w:spacing w:before="112" w:line="278" w:lineRule="auto"/>
                                <w:ind w:left="165" w:right="163"/>
                                <w:jc w:val="both"/>
                                <w:rPr>
                                  <w:color w:val="000000"/>
                                  <w:w w:val="105"/>
                                </w:rPr>
                              </w:pPr>
                              <w:r w:rsidRPr="00767539">
                                <w:rPr>
                                  <w:color w:val="000000"/>
                                  <w:w w:val="105"/>
                                </w:rPr>
                                <w:t>NOTE. The description should include relevant, reliable data and sound analysis which justifies the need for the project. (Avoid references to generic statements and broad description of problems and needs).</w:t>
                              </w:r>
                            </w:p>
                            <w:p w14:paraId="60992799" w14:textId="77777777" w:rsidR="008B5D5B" w:rsidRPr="00767539" w:rsidRDefault="000B25AA">
                              <w:pPr>
                                <w:pStyle w:val="BodyText"/>
                                <w:kinsoku w:val="0"/>
                                <w:overflowPunct w:val="0"/>
                                <w:spacing w:before="113" w:line="278" w:lineRule="auto"/>
                                <w:ind w:left="165" w:right="163"/>
                                <w:jc w:val="both"/>
                                <w:rPr>
                                  <w:color w:val="000000"/>
                                </w:rPr>
                              </w:pPr>
                              <w:r w:rsidRPr="00767539">
                                <w:rPr>
                                  <w:color w:val="000000"/>
                                </w:rPr>
                                <w:t xml:space="preserve">Describe measures which will be used to identify relevant stakeholders. Explain how the diversity of the stakeholders will be ensured. How will their effective collaboration and active engagement be encouraged? How will the project benefit from expertise, </w:t>
                              </w:r>
                              <w:proofErr w:type="gramStart"/>
                              <w:r w:rsidRPr="00767539">
                                <w:rPr>
                                  <w:color w:val="000000"/>
                                </w:rPr>
                                <w:t>networks</w:t>
                              </w:r>
                              <w:proofErr w:type="gramEnd"/>
                              <w:r w:rsidRPr="00767539">
                                <w:rPr>
                                  <w:color w:val="000000"/>
                                </w:rPr>
                                <w:t xml:space="preserve"> and resources which different actors bring?</w:t>
                              </w:r>
                            </w:p>
                            <w:p w14:paraId="6E90F81D" w14:textId="77777777" w:rsidR="008B5D5B" w:rsidRPr="00767539" w:rsidRDefault="000B25AA">
                              <w:pPr>
                                <w:pStyle w:val="BodyText"/>
                                <w:kinsoku w:val="0"/>
                                <w:overflowPunct w:val="0"/>
                                <w:spacing w:before="113" w:line="278" w:lineRule="auto"/>
                                <w:ind w:left="165" w:right="163"/>
                                <w:jc w:val="both"/>
                                <w:rPr>
                                  <w:color w:val="000000"/>
                                </w:rPr>
                              </w:pPr>
                              <w:r w:rsidRPr="00767539">
                                <w:rPr>
                                  <w:color w:val="000000"/>
                                </w:rPr>
                                <w:t>Explain how the project plans to engage representatives of the targeted group(s) (i.e. ultimate beneficiaries) in the design and development of the intended solution.</w:t>
                              </w:r>
                            </w:p>
                            <w:p w14:paraId="4A8B6114" w14:textId="77777777" w:rsidR="008B5D5B" w:rsidRPr="00767539" w:rsidRDefault="000B25AA">
                              <w:pPr>
                                <w:pStyle w:val="BodyText"/>
                                <w:kinsoku w:val="0"/>
                                <w:overflowPunct w:val="0"/>
                                <w:spacing w:before="113"/>
                                <w:ind w:left="165"/>
                                <w:jc w:val="both"/>
                                <w:rPr>
                                  <w:color w:val="000000"/>
                                </w:rPr>
                              </w:pPr>
                              <w:r w:rsidRPr="00767539">
                                <w:rPr>
                                  <w:color w:val="000000"/>
                                </w:rPr>
                                <w:t>5000 characters with spaces.</w:t>
                              </w:r>
                            </w:p>
                          </w:txbxContent>
                        </wps:txbx>
                        <wps:bodyPr rot="0" vert="horz" wrap="square" lIns="0" tIns="0" rIns="0" bIns="0" anchor="t" anchorCtr="0" upright="1">
                          <a:noAutofit/>
                        </wps:bodyPr>
                      </wps:wsp>
                      <wps:wsp>
                        <wps:cNvPr id="413664904" name="Text Box 25"/>
                        <wps:cNvSpPr txBox="1">
                          <a:spLocks/>
                        </wps:cNvSpPr>
                        <wps:spPr bwMode="auto">
                          <a:xfrm>
                            <a:off x="912" y="90"/>
                            <a:ext cx="2268" cy="4052"/>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1612271F" w14:textId="77777777" w:rsidR="008B5D5B" w:rsidRDefault="000B25AA">
                              <w:pPr>
                                <w:pStyle w:val="BodyText"/>
                                <w:kinsoku w:val="0"/>
                                <w:overflowPunct w:val="0"/>
                                <w:spacing w:before="114" w:line="235" w:lineRule="auto"/>
                                <w:ind w:left="165" w:right="37"/>
                                <w:rPr>
                                  <w:rFonts w:ascii="Open Sans SemiBold" w:hAnsi="Open Sans SemiBold" w:cs="Open Sans SemiBold"/>
                                  <w:b/>
                                  <w:bCs/>
                                  <w:i w:val="0"/>
                                  <w:iCs w:val="0"/>
                                </w:rPr>
                              </w:pPr>
                              <w:r>
                                <w:rPr>
                                  <w:rFonts w:ascii="Open Sans SemiBold" w:hAnsi="Open Sans SemiBold" w:cs="Open Sans SemiBold"/>
                                  <w:b/>
                                  <w:bCs/>
                                  <w:i w:val="0"/>
                                  <w:iCs w:val="0"/>
                                </w:rPr>
                                <w:t xml:space="preserve">Needs analysis and specific </w:t>
                              </w:r>
                              <w:proofErr w:type="gramStart"/>
                              <w:r>
                                <w:rPr>
                                  <w:rFonts w:ascii="Open Sans SemiBold" w:hAnsi="Open Sans SemiBold" w:cs="Open Sans SemiBold"/>
                                  <w:b/>
                                  <w:bCs/>
                                  <w:i w:val="0"/>
                                  <w:iCs w:val="0"/>
                                </w:rPr>
                                <w:t>objectives</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23" style="position:absolute;margin-left:45.35pt;margin-top:4.25pt;width:504.1pt;height:203.1pt;z-index:251657728;mso-wrap-distance-left:0;mso-wrap-distance-right:0;mso-position-horizontal-relative:page" coordsize="10082,4062" coordorigin="907,85" o:spid="_x0000_s1040" o:allowincell="f" w14:anchorId="03AE8D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">
                <v:shape id="Text Box 24" style="position:absolute;left:3180;top:90;width:7804;height:4052;visibility:visible;mso-wrap-style:square;v-text-anchor:top" o:spid="_x0000_s1041"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">
                  <v:path arrowok="t"/>
                  <v:textbox inset="0,0,0,0">
                    <w:txbxContent>
                      <w:p w:rsidRPr="00767539" w:rsidR="00000000" w:rsidRDefault="00000000" w14:paraId="5D2E5321" w14:textId="77777777">
                        <w:pPr>
                          <w:pStyle w:val="BodyText"/>
                          <w:kinsoku w:val="0"/>
                          <w:overflowPunct w:val="0"/>
                          <w:spacing w:before="134" w:line="278" w:lineRule="auto"/>
                          <w:ind w:left="165" w:right="159"/>
                          <w:jc w:val="both"/>
                          <w:rPr>
                            <w:color w:val="000000"/>
                          </w:rPr>
                        </w:pPr>
                        <w:r w:rsidRPr="00767539">
                          <w:rPr>
                            <w:color w:val="000000"/>
                          </w:rPr>
                          <w:t>Provide a needs assessment. Specify which needs will be addressed and how they have been identified. Demonstrate a clear need for social innovation and explain how the innovation in question will help to tackle the identified problem(s). Clarify how the proposed model will help to fill the existing gaps and/or complement available solutions.</w:t>
                        </w:r>
                      </w:p>
                      <w:p w:rsidRPr="00767539" w:rsidR="00000000" w:rsidRDefault="00000000" w14:paraId="5538015D" w14:textId="77777777">
                        <w:pPr>
                          <w:pStyle w:val="BodyText"/>
                          <w:kinsoku w:val="0"/>
                          <w:overflowPunct w:val="0"/>
                          <w:spacing w:before="112" w:line="278" w:lineRule="auto"/>
                          <w:ind w:left="165" w:right="163"/>
                          <w:jc w:val="both"/>
                          <w:rPr>
                            <w:color w:val="000000"/>
                            <w:w w:val="105"/>
                          </w:rPr>
                        </w:pPr>
                        <w:r w:rsidRPr="00767539">
                          <w:rPr>
                            <w:color w:val="000000"/>
                            <w:w w:val="105"/>
                          </w:rPr>
                          <w:t>NOTE. The description should include relevant, reliable data and sound analysis which justifies the need for the project. (Avoid references to generic statements and broad description of problems and needs).</w:t>
                        </w:r>
                      </w:p>
                      <w:p w:rsidRPr="00767539" w:rsidR="00000000" w:rsidRDefault="00000000" w14:paraId="60992799" w14:textId="77777777">
                        <w:pPr>
                          <w:pStyle w:val="BodyText"/>
                          <w:kinsoku w:val="0"/>
                          <w:overflowPunct w:val="0"/>
                          <w:spacing w:before="113" w:line="278" w:lineRule="auto"/>
                          <w:ind w:left="165" w:right="163"/>
                          <w:jc w:val="both"/>
                          <w:rPr>
                            <w:color w:val="000000"/>
                          </w:rPr>
                        </w:pPr>
                        <w:r w:rsidRPr="00767539">
                          <w:rPr>
                            <w:color w:val="000000"/>
                          </w:rPr>
                          <w:t xml:space="preserve">Describe measures which will be used to identify relevant stakeholders. Explain how the diversity of the stakeholders will be ensured. How will their effective collaboration and active engagement be encouraged? How will the project benefit from expertise, </w:t>
                        </w:r>
                        <w:proofErr w:type="gramStart"/>
                        <w:r w:rsidRPr="00767539">
                          <w:rPr>
                            <w:color w:val="000000"/>
                          </w:rPr>
                          <w:t>networks</w:t>
                        </w:r>
                        <w:proofErr w:type="gramEnd"/>
                        <w:r w:rsidRPr="00767539">
                          <w:rPr>
                            <w:color w:val="000000"/>
                          </w:rPr>
                          <w:t xml:space="preserve"> and resources which different actors bring?</w:t>
                        </w:r>
                      </w:p>
                      <w:p w:rsidRPr="00767539" w:rsidR="00000000" w:rsidRDefault="00000000" w14:paraId="6E90F81D" w14:textId="77777777">
                        <w:pPr>
                          <w:pStyle w:val="BodyText"/>
                          <w:kinsoku w:val="0"/>
                          <w:overflowPunct w:val="0"/>
                          <w:spacing w:before="113" w:line="278" w:lineRule="auto"/>
                          <w:ind w:left="165" w:right="163"/>
                          <w:jc w:val="both"/>
                          <w:rPr>
                            <w:color w:val="000000"/>
                          </w:rPr>
                        </w:pPr>
                        <w:r w:rsidRPr="00767539">
                          <w:rPr>
                            <w:color w:val="000000"/>
                          </w:rPr>
                          <w:t>Explain how the project plans to engage representatives of the targeted group(s) (i.e. ultimate beneficiaries) in the design and development of the intended solution.</w:t>
                        </w:r>
                      </w:p>
                      <w:p w:rsidRPr="00767539" w:rsidR="00000000" w:rsidRDefault="00000000" w14:paraId="4A8B6114" w14:textId="77777777">
                        <w:pPr>
                          <w:pStyle w:val="BodyText"/>
                          <w:kinsoku w:val="0"/>
                          <w:overflowPunct w:val="0"/>
                          <w:spacing w:before="113"/>
                          <w:ind w:left="165"/>
                          <w:jc w:val="both"/>
                          <w:rPr>
                            <w:color w:val="000000"/>
                          </w:rPr>
                        </w:pPr>
                        <w:r w:rsidRPr="00767539">
                          <w:rPr>
                            <w:color w:val="000000"/>
                          </w:rPr>
                          <w:t>5000 characters with spaces.</w:t>
                        </w:r>
                      </w:p>
                    </w:txbxContent>
                  </v:textbox>
                </v:shape>
                <v:shape id="Text Box 25" style="position:absolute;left:912;top:90;width:2268;height:4052;visibility:visible;mso-wrap-style:square;v-text-anchor:top" o:spid="_x0000_s1042"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">
                  <v:path arrowok="t"/>
                  <v:textbox inset="0,0,0,0">
                    <w:txbxContent>
                      <w:p w:rsidR="00000000" w:rsidRDefault="00000000" w14:paraId="1612271F" w14:textId="77777777">
                        <w:pPr>
                          <w:pStyle w:val="BodyText"/>
                          <w:kinsoku w:val="0"/>
                          <w:overflowPunct w:val="0"/>
                          <w:spacing w:before="114" w:line="235" w:lineRule="auto"/>
                          <w:ind w:left="165" w:right="37"/>
                          <w:rPr>
                            <w:rFonts w:ascii="Open Sans Semibold" w:hAnsi="Open Sans Semibold" w:cs="Open Sans Semibold"/>
                            <w:b/>
                            <w:bCs/>
                            <w:i w:val="0"/>
                            <w:iCs w:val="0"/>
                          </w:rPr>
                        </w:pPr>
                        <w:r>
                          <w:rPr>
                            <w:rFonts w:ascii="Open Sans Semibold" w:hAnsi="Open Sans Semibold" w:cs="Open Sans Semibold"/>
                            <w:b/>
                            <w:bCs/>
                            <w:i w:val="0"/>
                            <w:iCs w:val="0"/>
                          </w:rPr>
                          <w:t xml:space="preserve">Needs analysis and specific </w:t>
                        </w:r>
                        <w:proofErr w:type="gramStart"/>
                        <w:r>
                          <w:rPr>
                            <w:rFonts w:ascii="Open Sans Semibold" w:hAnsi="Open Sans Semibold" w:cs="Open Sans Semibold"/>
                            <w:b/>
                            <w:bCs/>
                            <w:i w:val="0"/>
                            <w:iCs w:val="0"/>
                          </w:rPr>
                          <w:t>objectives</w:t>
                        </w:r>
                        <w:proofErr w:type="gramEnd"/>
                      </w:p>
                    </w:txbxContent>
                  </v:textbox>
                </v:shape>
                <w10:wrap type="topAndBottom" anchorx="page"/>
              </v:group>
            </w:pict>
          </mc:Fallback>
        </mc:AlternateContent>
      </w:r>
    </w:p>
    <w:p w14:paraId="447560AC" w14:textId="77777777" w:rsidR="008B5D5B" w:rsidRDefault="008B5D5B">
      <w:pPr>
        <w:pStyle w:val="BodyText"/>
        <w:kinsoku w:val="0"/>
        <w:overflowPunct w:val="0"/>
        <w:spacing w:before="30"/>
        <w:rPr>
          <w:rFonts w:ascii="Open Sans SemiBold" w:hAnsi="Open Sans SemiBold" w:cs="Open Sans SemiBold"/>
          <w:b/>
          <w:bCs/>
          <w:i w:val="0"/>
          <w:iCs w:val="0"/>
        </w:rPr>
      </w:pPr>
    </w:p>
    <w:p w14:paraId="660A8EB5" w14:textId="77777777" w:rsidR="008B5D5B" w:rsidRDefault="000B25AA">
      <w:pPr>
        <w:pStyle w:val="ListParagraph"/>
        <w:numPr>
          <w:ilvl w:val="1"/>
          <w:numId w:val="1"/>
        </w:numPr>
        <w:tabs>
          <w:tab w:val="left" w:pos="437"/>
        </w:tabs>
        <w:kinsoku w:val="0"/>
        <w:overflowPunct w:val="0"/>
        <w:ind w:left="437" w:hanging="310"/>
        <w:rPr>
          <w:b/>
          <w:bCs/>
          <w:color w:val="005C96"/>
          <w:spacing w:val="-2"/>
          <w:sz w:val="18"/>
          <w:szCs w:val="18"/>
        </w:rPr>
      </w:pPr>
      <w:r>
        <w:rPr>
          <w:b/>
          <w:bCs/>
          <w:color w:val="005C96"/>
          <w:sz w:val="18"/>
          <w:szCs w:val="18"/>
        </w:rPr>
        <w:t>Complementarity</w:t>
      </w:r>
      <w:r>
        <w:rPr>
          <w:b/>
          <w:bCs/>
          <w:color w:val="005C96"/>
          <w:spacing w:val="20"/>
          <w:sz w:val="18"/>
          <w:szCs w:val="18"/>
        </w:rPr>
        <w:t xml:space="preserve"> </w:t>
      </w:r>
      <w:r>
        <w:rPr>
          <w:b/>
          <w:bCs/>
          <w:color w:val="005C96"/>
          <w:sz w:val="18"/>
          <w:szCs w:val="18"/>
        </w:rPr>
        <w:t>with</w:t>
      </w:r>
      <w:r>
        <w:rPr>
          <w:b/>
          <w:bCs/>
          <w:color w:val="005C96"/>
          <w:spacing w:val="22"/>
          <w:sz w:val="18"/>
          <w:szCs w:val="18"/>
        </w:rPr>
        <w:t xml:space="preserve"> </w:t>
      </w:r>
      <w:r>
        <w:rPr>
          <w:b/>
          <w:bCs/>
          <w:color w:val="005C96"/>
          <w:sz w:val="18"/>
          <w:szCs w:val="18"/>
        </w:rPr>
        <w:t>other</w:t>
      </w:r>
      <w:r>
        <w:rPr>
          <w:b/>
          <w:bCs/>
          <w:color w:val="005C96"/>
          <w:spacing w:val="22"/>
          <w:sz w:val="18"/>
          <w:szCs w:val="18"/>
        </w:rPr>
        <w:t xml:space="preserve"> </w:t>
      </w:r>
      <w:r>
        <w:rPr>
          <w:b/>
          <w:bCs/>
          <w:color w:val="005C96"/>
          <w:sz w:val="18"/>
          <w:szCs w:val="18"/>
        </w:rPr>
        <w:t>actions</w:t>
      </w:r>
      <w:r>
        <w:rPr>
          <w:b/>
          <w:bCs/>
          <w:color w:val="005C96"/>
          <w:spacing w:val="22"/>
          <w:sz w:val="18"/>
          <w:szCs w:val="18"/>
        </w:rPr>
        <w:t xml:space="preserve"> </w:t>
      </w:r>
      <w:r>
        <w:rPr>
          <w:b/>
          <w:bCs/>
          <w:color w:val="005C96"/>
          <w:sz w:val="18"/>
          <w:szCs w:val="18"/>
        </w:rPr>
        <w:t>and</w:t>
      </w:r>
      <w:r>
        <w:rPr>
          <w:b/>
          <w:bCs/>
          <w:color w:val="005C96"/>
          <w:spacing w:val="23"/>
          <w:sz w:val="18"/>
          <w:szCs w:val="18"/>
        </w:rPr>
        <w:t xml:space="preserve"> </w:t>
      </w:r>
      <w:r>
        <w:rPr>
          <w:b/>
          <w:bCs/>
          <w:color w:val="005C96"/>
          <w:sz w:val="18"/>
          <w:szCs w:val="18"/>
        </w:rPr>
        <w:t>innovation</w:t>
      </w:r>
      <w:r>
        <w:rPr>
          <w:b/>
          <w:bCs/>
          <w:color w:val="005C96"/>
          <w:spacing w:val="22"/>
          <w:sz w:val="18"/>
          <w:szCs w:val="18"/>
        </w:rPr>
        <w:t xml:space="preserve"> </w:t>
      </w:r>
      <w:r>
        <w:rPr>
          <w:b/>
          <w:bCs/>
          <w:color w:val="005C96"/>
          <w:sz w:val="18"/>
          <w:szCs w:val="18"/>
        </w:rPr>
        <w:t>–</w:t>
      </w:r>
      <w:r>
        <w:rPr>
          <w:b/>
          <w:bCs/>
          <w:color w:val="005C96"/>
          <w:spacing w:val="22"/>
          <w:sz w:val="18"/>
          <w:szCs w:val="18"/>
        </w:rPr>
        <w:t xml:space="preserve"> </w:t>
      </w:r>
      <w:r>
        <w:rPr>
          <w:b/>
          <w:bCs/>
          <w:color w:val="005C96"/>
          <w:sz w:val="18"/>
          <w:szCs w:val="18"/>
        </w:rPr>
        <w:t>European</w:t>
      </w:r>
      <w:r>
        <w:rPr>
          <w:b/>
          <w:bCs/>
          <w:color w:val="005C96"/>
          <w:spacing w:val="22"/>
          <w:sz w:val="18"/>
          <w:szCs w:val="18"/>
        </w:rPr>
        <w:t xml:space="preserve"> </w:t>
      </w:r>
      <w:r>
        <w:rPr>
          <w:b/>
          <w:bCs/>
          <w:color w:val="005C96"/>
          <w:sz w:val="18"/>
          <w:szCs w:val="18"/>
        </w:rPr>
        <w:t>added</w:t>
      </w:r>
      <w:r>
        <w:rPr>
          <w:b/>
          <w:bCs/>
          <w:color w:val="005C96"/>
          <w:spacing w:val="23"/>
          <w:sz w:val="18"/>
          <w:szCs w:val="18"/>
        </w:rPr>
        <w:t xml:space="preserve"> </w:t>
      </w:r>
      <w:r>
        <w:rPr>
          <w:b/>
          <w:bCs/>
          <w:color w:val="005C96"/>
          <w:spacing w:val="-2"/>
          <w:sz w:val="18"/>
          <w:szCs w:val="18"/>
        </w:rPr>
        <w:t>value</w:t>
      </w:r>
    </w:p>
    <w:p w14:paraId="3E11A8FE" w14:textId="77777777"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58752" behindDoc="0" locked="0" layoutInCell="0" allowOverlap="1" wp14:anchorId="5ED54698" wp14:editId="37021354">
                <wp:simplePos x="0" y="0"/>
                <wp:positionH relativeFrom="page">
                  <wp:posOffset>575945</wp:posOffset>
                </wp:positionH>
                <wp:positionV relativeFrom="paragraph">
                  <wp:posOffset>53340</wp:posOffset>
                </wp:positionV>
                <wp:extent cx="6408420" cy="1063625"/>
                <wp:effectExtent l="0" t="0" r="0" b="3175"/>
                <wp:wrapTopAndBottom/>
                <wp:docPr id="1879788327"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1063625"/>
                          <a:chOff x="907" y="84"/>
                          <a:chExt cx="10092" cy="1675"/>
                        </a:xfrm>
                      </wpg:grpSpPr>
                      <wps:wsp>
                        <wps:cNvPr id="799436746" name="Text Box 27"/>
                        <wps:cNvSpPr txBox="1">
                          <a:spLocks/>
                        </wps:cNvSpPr>
                        <wps:spPr bwMode="auto">
                          <a:xfrm>
                            <a:off x="3180" y="89"/>
                            <a:ext cx="7814" cy="1665"/>
                          </a:xfrm>
                          <a:prstGeom prst="rect">
                            <a:avLst/>
                          </a:prstGeom>
                          <a:solidFill>
                            <a:srgbClr val="F2F7FF"/>
                          </a:solidFill>
                          <a:ln w="6350" cmpd="sng">
                            <a:solidFill>
                              <a:srgbClr val="BCBEC0"/>
                            </a:solidFill>
                            <a:miter lim="800000"/>
                            <a:headEnd/>
                            <a:tailEnd/>
                          </a:ln>
                        </wps:spPr>
                        <wps:txbx>
                          <w:txbxContent>
                            <w:p w14:paraId="5B578FE1" w14:textId="77777777" w:rsidR="008B5D5B" w:rsidRPr="00767539" w:rsidRDefault="000B25AA">
                              <w:pPr>
                                <w:pStyle w:val="BodyText"/>
                                <w:kinsoku w:val="0"/>
                                <w:overflowPunct w:val="0"/>
                                <w:spacing w:before="133" w:line="278" w:lineRule="auto"/>
                                <w:ind w:left="165" w:right="136"/>
                                <w:rPr>
                                  <w:color w:val="000000"/>
                                  <w:kern w:val="18"/>
                                </w:rPr>
                              </w:pPr>
                              <w:r w:rsidRPr="00767539">
                                <w:rPr>
                                  <w:color w:val="000000"/>
                                  <w:kern w:val="18"/>
                                </w:rPr>
                                <w:t>How does the project complement the results of past activities in the field of social innovation both at national and EU level? On which existing proven experience will the project be built?</w:t>
                              </w:r>
                            </w:p>
                            <w:p w14:paraId="49378088" w14:textId="77777777" w:rsidR="008B5D5B" w:rsidRPr="00767539" w:rsidRDefault="000B25AA">
                              <w:pPr>
                                <w:pStyle w:val="BodyText"/>
                                <w:kinsoku w:val="0"/>
                                <w:overflowPunct w:val="0"/>
                                <w:spacing w:before="114" w:line="278" w:lineRule="auto"/>
                                <w:ind w:left="165" w:right="136"/>
                                <w:rPr>
                                  <w:color w:val="000000"/>
                                  <w:w w:val="105"/>
                                  <w:kern w:val="18"/>
                                </w:rPr>
                              </w:pPr>
                              <w:r w:rsidRPr="00767539">
                                <w:rPr>
                                  <w:color w:val="000000"/>
                                  <w:w w:val="105"/>
                                  <w:kern w:val="18"/>
                                </w:rPr>
                                <w:t>How does the project contribute to transnational cooperation aimed at transfer/upscaling of social innovation?</w:t>
                              </w:r>
                            </w:p>
                            <w:p w14:paraId="714ABA6B" w14:textId="77777777" w:rsidR="008B5D5B" w:rsidRPr="00767539" w:rsidRDefault="000B25AA">
                              <w:pPr>
                                <w:pStyle w:val="BodyText"/>
                                <w:kinsoku w:val="0"/>
                                <w:overflowPunct w:val="0"/>
                                <w:spacing w:before="113"/>
                                <w:ind w:left="165"/>
                                <w:rPr>
                                  <w:color w:val="000000"/>
                                  <w:kern w:val="18"/>
                                </w:rPr>
                              </w:pPr>
                              <w:r w:rsidRPr="00767539">
                                <w:rPr>
                                  <w:color w:val="000000"/>
                                  <w:kern w:val="18"/>
                                </w:rPr>
                                <w:t>3000 characters with spaces</w:t>
                              </w:r>
                            </w:p>
                          </w:txbxContent>
                        </wps:txbx>
                        <wps:bodyPr rot="0" vert="horz" wrap="square" lIns="0" tIns="0" rIns="0" bIns="0" anchor="t" anchorCtr="0" upright="1">
                          <a:noAutofit/>
                        </wps:bodyPr>
                      </wps:wsp>
                      <wps:wsp>
                        <wps:cNvPr id="80979692" name="Text Box 28"/>
                        <wps:cNvSpPr txBox="1">
                          <a:spLocks/>
                        </wps:cNvSpPr>
                        <wps:spPr bwMode="auto">
                          <a:xfrm>
                            <a:off x="912" y="89"/>
                            <a:ext cx="2268" cy="1665"/>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27B9879E" w14:textId="77777777" w:rsidR="008B5D5B" w:rsidRDefault="000B25AA">
                              <w:pPr>
                                <w:pStyle w:val="BodyText"/>
                                <w:kinsoku w:val="0"/>
                                <w:overflowPunct w:val="0"/>
                                <w:spacing w:before="114" w:line="235" w:lineRule="auto"/>
                                <w:ind w:left="165" w:right="450"/>
                                <w:jc w:val="both"/>
                                <w:rPr>
                                  <w:rFonts w:ascii="Open Sans SemiBold" w:hAnsi="Open Sans SemiBold" w:cs="Open Sans SemiBold"/>
                                  <w:b/>
                                  <w:bCs/>
                                  <w:i w:val="0"/>
                                  <w:iCs w:val="0"/>
                                </w:rPr>
                              </w:pPr>
                              <w:r>
                                <w:rPr>
                                  <w:rFonts w:ascii="Open Sans SemiBold" w:hAnsi="Open Sans SemiBold" w:cs="Open Sans SemiBold"/>
                                  <w:b/>
                                  <w:bCs/>
                                  <w:i w:val="0"/>
                                  <w:iCs w:val="0"/>
                                  <w:spacing w:val="-2"/>
                                </w:rPr>
                                <w:t xml:space="preserve">Complementarity </w:t>
                              </w:r>
                              <w:r>
                                <w:rPr>
                                  <w:rFonts w:ascii="Open Sans SemiBold" w:hAnsi="Open Sans SemiBold" w:cs="Open Sans SemiBold"/>
                                  <w:b/>
                                  <w:bCs/>
                                  <w:i w:val="0"/>
                                  <w:iCs w:val="0"/>
                                </w:rPr>
                                <w:t>with other actions and innovation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26" style="position:absolute;margin-left:45.35pt;margin-top:4.2pt;width:504.6pt;height:83.75pt;z-index:251658752;mso-wrap-distance-left:0;mso-wrap-distance-right:0;mso-position-horizontal-relative:page" coordsize="10092,1675" coordorigin="907,84" o:spid="_x0000_s1043" o:allowincell="f" w14:anchorId="5ED54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">
                <v:shape id="Text Box 27" style="position:absolute;left:3180;top:89;width:7814;height:1665;visibility:visible;mso-wrap-style:square;v-text-anchor:top" o:spid="_x0000_s1044"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">
                  <v:path arrowok="t"/>
                  <v:textbox inset="0,0,0,0">
                    <w:txbxContent>
                      <w:p w:rsidRPr="00767539" w:rsidR="00000000" w:rsidRDefault="00000000" w14:paraId="5B578FE1" w14:textId="77777777">
                        <w:pPr>
                          <w:pStyle w:val="BodyText"/>
                          <w:kinsoku w:val="0"/>
                          <w:overflowPunct w:val="0"/>
                          <w:spacing w:before="133" w:line="278" w:lineRule="auto"/>
                          <w:ind w:left="165" w:right="136"/>
                          <w:rPr>
                            <w:color w:val="000000"/>
                            <w:kern w:val="18"/>
                          </w:rPr>
                        </w:pPr>
                        <w:r w:rsidRPr="00767539">
                          <w:rPr>
                            <w:color w:val="000000"/>
                            <w:kern w:val="18"/>
                          </w:rPr>
                          <w:t>How does the project complement the results of past activities in the field of social innovation both at national and EU level? On which existing proven experience will the project be built?</w:t>
                        </w:r>
                      </w:p>
                      <w:p w:rsidRPr="00767539" w:rsidR="00000000" w:rsidRDefault="00000000" w14:paraId="49378088" w14:textId="77777777">
                        <w:pPr>
                          <w:pStyle w:val="BodyText"/>
                          <w:kinsoku w:val="0"/>
                          <w:overflowPunct w:val="0"/>
                          <w:spacing w:before="114" w:line="278" w:lineRule="auto"/>
                          <w:ind w:left="165" w:right="136"/>
                          <w:rPr>
                            <w:color w:val="000000"/>
                            <w:w w:val="105"/>
                            <w:kern w:val="18"/>
                          </w:rPr>
                        </w:pPr>
                        <w:r w:rsidRPr="00767539">
                          <w:rPr>
                            <w:color w:val="000000"/>
                            <w:w w:val="105"/>
                            <w:kern w:val="18"/>
                          </w:rPr>
                          <w:t>How does the project contribute to transnational cooperation aimed at transfer/upscaling of social innovation?</w:t>
                        </w:r>
                      </w:p>
                      <w:p w:rsidRPr="00767539" w:rsidR="00000000" w:rsidRDefault="00000000" w14:paraId="714ABA6B" w14:textId="77777777">
                        <w:pPr>
                          <w:pStyle w:val="BodyText"/>
                          <w:kinsoku w:val="0"/>
                          <w:overflowPunct w:val="0"/>
                          <w:spacing w:before="113"/>
                          <w:ind w:left="165"/>
                          <w:rPr>
                            <w:color w:val="000000"/>
                            <w:kern w:val="18"/>
                          </w:rPr>
                        </w:pPr>
                        <w:r w:rsidRPr="00767539">
                          <w:rPr>
                            <w:color w:val="000000"/>
                            <w:kern w:val="18"/>
                          </w:rPr>
                          <w:t>3000 characters with spaces</w:t>
                        </w:r>
                      </w:p>
                    </w:txbxContent>
                  </v:textbox>
                </v:shape>
                <v:shape id="Text Box 28" style="position:absolute;left:912;top:89;width:2268;height:1665;visibility:visible;mso-wrap-style:square;v-text-anchor:top" o:spid="_x0000_s1045"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">
                  <v:path arrowok="t"/>
                  <v:textbox inset="0,0,0,0">
                    <w:txbxContent>
                      <w:p w:rsidR="00000000" w:rsidRDefault="00000000" w14:paraId="27B9879E" w14:textId="77777777">
                        <w:pPr>
                          <w:pStyle w:val="BodyText"/>
                          <w:kinsoku w:val="0"/>
                          <w:overflowPunct w:val="0"/>
                          <w:spacing w:before="114" w:line="235" w:lineRule="auto"/>
                          <w:ind w:left="165" w:right="450"/>
                          <w:jc w:val="both"/>
                          <w:rPr>
                            <w:rFonts w:ascii="Open Sans Semibold" w:hAnsi="Open Sans Semibold" w:cs="Open Sans Semibold"/>
                            <w:b/>
                            <w:bCs/>
                            <w:i w:val="0"/>
                            <w:iCs w:val="0"/>
                          </w:rPr>
                        </w:pPr>
                        <w:r>
                          <w:rPr>
                            <w:rFonts w:ascii="Open Sans Semibold" w:hAnsi="Open Sans Semibold" w:cs="Open Sans Semibold"/>
                            <w:b/>
                            <w:bCs/>
                            <w:i w:val="0"/>
                            <w:iCs w:val="0"/>
                            <w:spacing w:val="-2"/>
                          </w:rPr>
                          <w:t xml:space="preserve">Complementarity </w:t>
                        </w:r>
                        <w:r>
                          <w:rPr>
                            <w:rFonts w:ascii="Open Sans Semibold" w:hAnsi="Open Sans Semibold" w:cs="Open Sans Semibold"/>
                            <w:b/>
                            <w:bCs/>
                            <w:i w:val="0"/>
                            <w:iCs w:val="0"/>
                          </w:rPr>
                          <w:t>with other actions and innovation</w:t>
                        </w:r>
                      </w:p>
                    </w:txbxContent>
                  </v:textbox>
                </v:shape>
                <w10:wrap type="topAndBottom" anchorx="page"/>
              </v:group>
            </w:pict>
          </mc:Fallback>
        </mc:AlternateContent>
      </w:r>
    </w:p>
    <w:p w14:paraId="468D000D" w14:textId="77777777" w:rsidR="008B5D5B" w:rsidRDefault="008B5D5B">
      <w:pPr>
        <w:pStyle w:val="BodyText"/>
        <w:kinsoku w:val="0"/>
        <w:overflowPunct w:val="0"/>
        <w:spacing w:before="6"/>
        <w:rPr>
          <w:rFonts w:ascii="Open Sans SemiBold" w:hAnsi="Open Sans SemiBold" w:cs="Open Sans SemiBold"/>
          <w:b/>
          <w:bCs/>
          <w:i w:val="0"/>
          <w:iCs w:val="0"/>
          <w:sz w:val="4"/>
          <w:szCs w:val="4"/>
        </w:rPr>
        <w:sectPr w:rsidR="008B5D5B" w:rsidSect="00463D41">
          <w:pgSz w:w="11910" w:h="16840"/>
          <w:pgMar w:top="1020" w:right="640" w:bottom="1280" w:left="780" w:header="793" w:footer="1083" w:gutter="0"/>
          <w:cols w:space="720"/>
          <w:noEndnote/>
        </w:sectPr>
      </w:pPr>
    </w:p>
    <w:p w14:paraId="2A47BC27" w14:textId="77777777" w:rsidR="008B5D5B" w:rsidRDefault="008B5D5B">
      <w:pPr>
        <w:pStyle w:val="BodyText"/>
        <w:kinsoku w:val="0"/>
        <w:overflowPunct w:val="0"/>
        <w:spacing w:before="296"/>
        <w:rPr>
          <w:rFonts w:ascii="Open Sans SemiBold" w:hAnsi="Open Sans SemiBold" w:cs="Open Sans SemiBold"/>
          <w:b/>
          <w:bCs/>
          <w:i w:val="0"/>
          <w:iCs w:val="0"/>
          <w:sz w:val="22"/>
          <w:szCs w:val="22"/>
        </w:rPr>
      </w:pPr>
    </w:p>
    <w:p w14:paraId="1D09FE4F" w14:textId="77777777" w:rsidR="008B5D5B" w:rsidRDefault="000B25AA">
      <w:pPr>
        <w:pStyle w:val="Heading2"/>
        <w:numPr>
          <w:ilvl w:val="0"/>
          <w:numId w:val="1"/>
        </w:numPr>
        <w:tabs>
          <w:tab w:val="left" w:pos="382"/>
        </w:tabs>
        <w:kinsoku w:val="0"/>
        <w:overflowPunct w:val="0"/>
        <w:ind w:left="382" w:hanging="255"/>
        <w:rPr>
          <w:color w:val="005C96"/>
          <w:spacing w:val="-2"/>
        </w:rPr>
      </w:pPr>
      <w:r>
        <w:rPr>
          <w:color w:val="005C96"/>
          <w:spacing w:val="-2"/>
        </w:rPr>
        <w:t>QUALITY</w:t>
      </w:r>
    </w:p>
    <w:p w14:paraId="236DE3E2" w14:textId="77777777" w:rsidR="008B5D5B" w:rsidRDefault="000B25AA">
      <w:pPr>
        <w:pStyle w:val="ListParagraph"/>
        <w:numPr>
          <w:ilvl w:val="1"/>
          <w:numId w:val="1"/>
        </w:numPr>
        <w:tabs>
          <w:tab w:val="left" w:pos="429"/>
        </w:tabs>
        <w:kinsoku w:val="0"/>
        <w:overflowPunct w:val="0"/>
        <w:spacing w:before="100"/>
        <w:ind w:left="429" w:hanging="302"/>
        <w:rPr>
          <w:b/>
          <w:bCs/>
          <w:color w:val="005C96"/>
          <w:spacing w:val="-2"/>
          <w:sz w:val="18"/>
          <w:szCs w:val="18"/>
        </w:rPr>
      </w:pPr>
      <w:r>
        <w:rPr>
          <w:b/>
          <w:bCs/>
          <w:color w:val="005C96"/>
          <w:sz w:val="18"/>
          <w:szCs w:val="18"/>
        </w:rPr>
        <w:t>Concept</w:t>
      </w:r>
      <w:r>
        <w:rPr>
          <w:b/>
          <w:bCs/>
          <w:color w:val="005C96"/>
          <w:spacing w:val="15"/>
          <w:sz w:val="18"/>
          <w:szCs w:val="18"/>
        </w:rPr>
        <w:t xml:space="preserve"> </w:t>
      </w:r>
      <w:r>
        <w:rPr>
          <w:b/>
          <w:bCs/>
          <w:color w:val="005C96"/>
          <w:sz w:val="18"/>
          <w:szCs w:val="18"/>
        </w:rPr>
        <w:t>and</w:t>
      </w:r>
      <w:r>
        <w:rPr>
          <w:b/>
          <w:bCs/>
          <w:color w:val="005C96"/>
          <w:spacing w:val="15"/>
          <w:sz w:val="18"/>
          <w:szCs w:val="18"/>
        </w:rPr>
        <w:t xml:space="preserve"> </w:t>
      </w:r>
      <w:r>
        <w:rPr>
          <w:b/>
          <w:bCs/>
          <w:color w:val="005C96"/>
          <w:spacing w:val="-2"/>
          <w:sz w:val="18"/>
          <w:szCs w:val="18"/>
        </w:rPr>
        <w:t>methodology</w:t>
      </w:r>
    </w:p>
    <w:p w14:paraId="49CC1E02" w14:textId="77777777" w:rsidR="008B5D5B" w:rsidRDefault="00767539">
      <w:pPr>
        <w:pStyle w:val="BodyText"/>
        <w:kinsoku w:val="0"/>
        <w:overflowPunct w:val="0"/>
        <w:spacing w:before="7"/>
        <w:rPr>
          <w:rFonts w:ascii="Open Sans SemiBold" w:hAnsi="Open Sans SemiBold" w:cs="Open Sans SemiBold"/>
          <w:b/>
          <w:bCs/>
          <w:i w:val="0"/>
          <w:iCs w:val="0"/>
          <w:sz w:val="8"/>
          <w:szCs w:val="8"/>
        </w:rPr>
      </w:pPr>
      <w:r>
        <w:rPr>
          <w:noProof/>
        </w:rPr>
        <mc:AlternateContent>
          <mc:Choice Requires="wpg">
            <w:drawing>
              <wp:anchor distT="0" distB="0" distL="0" distR="0" simplePos="0" relativeHeight="251659776" behindDoc="0" locked="0" layoutInCell="0" allowOverlap="1" wp14:anchorId="65AC5CBF" wp14:editId="206F066C">
                <wp:simplePos x="0" y="0"/>
                <wp:positionH relativeFrom="page">
                  <wp:posOffset>575945</wp:posOffset>
                </wp:positionH>
                <wp:positionV relativeFrom="paragraph">
                  <wp:posOffset>88900</wp:posOffset>
                </wp:positionV>
                <wp:extent cx="6408420" cy="1368425"/>
                <wp:effectExtent l="0" t="0" r="0" b="3175"/>
                <wp:wrapTopAndBottom/>
                <wp:docPr id="98172481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1368425"/>
                          <a:chOff x="907" y="140"/>
                          <a:chExt cx="10092" cy="2155"/>
                        </a:xfrm>
                      </wpg:grpSpPr>
                      <wps:wsp>
                        <wps:cNvPr id="2071658907" name="Text Box 30"/>
                        <wps:cNvSpPr txBox="1">
                          <a:spLocks/>
                        </wps:cNvSpPr>
                        <wps:spPr bwMode="auto">
                          <a:xfrm>
                            <a:off x="3180" y="146"/>
                            <a:ext cx="7814" cy="2145"/>
                          </a:xfrm>
                          <a:prstGeom prst="rect">
                            <a:avLst/>
                          </a:prstGeom>
                          <a:solidFill>
                            <a:srgbClr val="F2F7FF"/>
                          </a:solidFill>
                          <a:ln w="6350" cmpd="sng">
                            <a:solidFill>
                              <a:srgbClr val="BCBEC0"/>
                            </a:solidFill>
                            <a:miter lim="800000"/>
                            <a:headEnd/>
                            <a:tailEnd/>
                          </a:ln>
                        </wps:spPr>
                        <wps:txbx>
                          <w:txbxContent>
                            <w:p w14:paraId="446AAEF7" w14:textId="77777777" w:rsidR="008B5D5B" w:rsidRDefault="000B25AA">
                              <w:pPr>
                                <w:pStyle w:val="BodyText"/>
                                <w:kinsoku w:val="0"/>
                                <w:overflowPunct w:val="0"/>
                                <w:spacing w:before="134" w:line="278" w:lineRule="auto"/>
                                <w:ind w:left="165" w:right="162"/>
                                <w:jc w:val="both"/>
                                <w:rPr>
                                  <w:color w:val="000000"/>
                                </w:rPr>
                              </w:pPr>
                              <w:r>
                                <w:rPr>
                                  <w:color w:val="000000"/>
                                </w:rPr>
                                <w:t>Outline the approach and methodology behind the project. Explain why the chosen methodology is the most suitable for achieving project’s objectives, solving problem(s) and meeting needs specified under the project.</w:t>
                              </w:r>
                            </w:p>
                            <w:p w14:paraId="4BC7028F" w14:textId="77777777" w:rsidR="008B5D5B" w:rsidRDefault="000B25AA">
                              <w:pPr>
                                <w:pStyle w:val="BodyText"/>
                                <w:kinsoku w:val="0"/>
                                <w:overflowPunct w:val="0"/>
                                <w:spacing w:before="113" w:line="278" w:lineRule="auto"/>
                                <w:ind w:left="165" w:right="163"/>
                                <w:jc w:val="both"/>
                                <w:rPr>
                                  <w:color w:val="000000"/>
                                </w:rPr>
                              </w:pPr>
                              <w:r>
                                <w:rPr>
                                  <w:color w:val="000000"/>
                                </w:rPr>
                                <w:t>NOTE.</w:t>
                              </w:r>
                              <w:r>
                                <w:rPr>
                                  <w:color w:val="000000"/>
                                  <w:spacing w:val="-6"/>
                                </w:rPr>
                                <w:t xml:space="preserve"> </w:t>
                              </w:r>
                              <w:r>
                                <w:rPr>
                                  <w:color w:val="000000"/>
                                </w:rPr>
                                <w:t>Methodology</w:t>
                              </w:r>
                              <w:r>
                                <w:rPr>
                                  <w:color w:val="000000"/>
                                  <w:spacing w:val="-6"/>
                                </w:rPr>
                                <w:t xml:space="preserve"> </w:t>
                              </w:r>
                              <w:r>
                                <w:rPr>
                                  <w:color w:val="000000"/>
                                </w:rPr>
                                <w:t>shall</w:t>
                              </w:r>
                              <w:r>
                                <w:rPr>
                                  <w:color w:val="000000"/>
                                  <w:spacing w:val="-6"/>
                                </w:rPr>
                                <w:t xml:space="preserve"> </w:t>
                              </w:r>
                              <w:r>
                                <w:rPr>
                                  <w:color w:val="000000"/>
                                </w:rPr>
                                <w:t>not</w:t>
                              </w:r>
                              <w:r>
                                <w:rPr>
                                  <w:color w:val="000000"/>
                                  <w:spacing w:val="-6"/>
                                </w:rPr>
                                <w:t xml:space="preserve"> </w:t>
                              </w:r>
                              <w:r>
                                <w:rPr>
                                  <w:color w:val="000000"/>
                                </w:rPr>
                                <w:t>be</w:t>
                              </w:r>
                              <w:r>
                                <w:rPr>
                                  <w:color w:val="000000"/>
                                  <w:spacing w:val="-6"/>
                                </w:rPr>
                                <w:t xml:space="preserve"> </w:t>
                              </w:r>
                              <w:r>
                                <w:rPr>
                                  <w:color w:val="000000"/>
                                </w:rPr>
                                <w:t>perceived</w:t>
                              </w:r>
                              <w:r>
                                <w:rPr>
                                  <w:color w:val="000000"/>
                                  <w:spacing w:val="-6"/>
                                </w:rPr>
                                <w:t xml:space="preserve"> </w:t>
                              </w:r>
                              <w:r>
                                <w:rPr>
                                  <w:color w:val="000000"/>
                                </w:rPr>
                                <w:t>as</w:t>
                              </w:r>
                              <w:r>
                                <w:rPr>
                                  <w:color w:val="000000"/>
                                  <w:spacing w:val="-6"/>
                                </w:rPr>
                                <w:t xml:space="preserve"> </w:t>
                              </w:r>
                              <w:r>
                                <w:rPr>
                                  <w:color w:val="000000"/>
                                </w:rPr>
                                <w:t>a</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activities</w:t>
                              </w:r>
                              <w:r>
                                <w:rPr>
                                  <w:color w:val="000000"/>
                                  <w:spacing w:val="-6"/>
                                </w:rPr>
                                <w:t xml:space="preserve"> </w:t>
                              </w:r>
                              <w:r>
                                <w:rPr>
                                  <w:color w:val="000000"/>
                                </w:rPr>
                                <w:t>but</w:t>
                              </w:r>
                              <w:r>
                                <w:rPr>
                                  <w:color w:val="000000"/>
                                  <w:spacing w:val="-6"/>
                                </w:rPr>
                                <w:t xml:space="preserve"> </w:t>
                              </w:r>
                              <w:r>
                                <w:rPr>
                                  <w:color w:val="000000"/>
                                </w:rPr>
                                <w:t>aggregation</w:t>
                              </w:r>
                              <w:r>
                                <w:rPr>
                                  <w:color w:val="000000"/>
                                  <w:spacing w:val="-6"/>
                                </w:rPr>
                                <w:t xml:space="preserve"> </w:t>
                              </w:r>
                              <w:r>
                                <w:rPr>
                                  <w:color w:val="000000"/>
                                </w:rPr>
                                <w:t>of</w:t>
                              </w:r>
                              <w:r>
                                <w:rPr>
                                  <w:color w:val="000000"/>
                                  <w:spacing w:val="-6"/>
                                </w:rPr>
                                <w:t xml:space="preserve"> </w:t>
                              </w:r>
                              <w:r>
                                <w:rPr>
                                  <w:color w:val="000000"/>
                                </w:rPr>
                                <w:t xml:space="preserve">instruments and approaches that will be used, </w:t>
                              </w:r>
                              <w:proofErr w:type="gramStart"/>
                              <w:r>
                                <w:rPr>
                                  <w:color w:val="000000"/>
                                </w:rPr>
                                <w:t>applied</w:t>
                              </w:r>
                              <w:proofErr w:type="gramEnd"/>
                              <w:r>
                                <w:rPr>
                                  <w:color w:val="000000"/>
                                </w:rPr>
                                <w:t xml:space="preserve"> and created to carry out project activities and achieve planned project results.</w:t>
                              </w:r>
                            </w:p>
                            <w:p w14:paraId="2CBA1712" w14:textId="77777777" w:rsidR="008B5D5B" w:rsidRDefault="000B25AA">
                              <w:pPr>
                                <w:pStyle w:val="BodyText"/>
                                <w:kinsoku w:val="0"/>
                                <w:overflowPunct w:val="0"/>
                                <w:spacing w:before="113"/>
                                <w:ind w:left="165"/>
                                <w:jc w:val="both"/>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wps:txbx>
                        <wps:bodyPr rot="0" vert="horz" wrap="square" lIns="0" tIns="0" rIns="0" bIns="0" anchor="t" anchorCtr="0" upright="1">
                          <a:noAutofit/>
                        </wps:bodyPr>
                      </wps:wsp>
                      <wps:wsp>
                        <wps:cNvPr id="785482741" name="Text Box 31"/>
                        <wps:cNvSpPr txBox="1">
                          <a:spLocks/>
                        </wps:cNvSpPr>
                        <wps:spPr bwMode="auto">
                          <a:xfrm>
                            <a:off x="912" y="146"/>
                            <a:ext cx="2268" cy="2145"/>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65058F6C" w14:textId="77777777" w:rsidR="008B5D5B" w:rsidRDefault="000B25AA">
                              <w:pPr>
                                <w:pStyle w:val="BodyText"/>
                                <w:kinsoku w:val="0"/>
                                <w:overflowPunct w:val="0"/>
                                <w:spacing w:before="114" w:line="235" w:lineRule="auto"/>
                                <w:ind w:left="165" w:right="37"/>
                                <w:rPr>
                                  <w:rFonts w:ascii="Open Sans SemiBold" w:hAnsi="Open Sans SemiBold" w:cs="Open Sans SemiBold"/>
                                  <w:b/>
                                  <w:bCs/>
                                  <w:i w:val="0"/>
                                  <w:iCs w:val="0"/>
                                  <w:spacing w:val="-2"/>
                                </w:rPr>
                              </w:pPr>
                              <w:r>
                                <w:rPr>
                                  <w:rFonts w:ascii="Open Sans SemiBold" w:hAnsi="Open Sans SemiBold" w:cs="Open Sans SemiBold"/>
                                  <w:b/>
                                  <w:bCs/>
                                  <w:i w:val="0"/>
                                  <w:iCs w:val="0"/>
                                </w:rPr>
                                <w:t xml:space="preserve">Concept and </w:t>
                              </w:r>
                              <w:r>
                                <w:rPr>
                                  <w:rFonts w:ascii="Open Sans SemiBold" w:hAnsi="Open Sans SemiBold" w:cs="Open Sans SemiBold"/>
                                  <w:b/>
                                  <w:bCs/>
                                  <w:i w:val="0"/>
                                  <w:iCs w:val="0"/>
                                  <w:spacing w:val="-2"/>
                                </w:rPr>
                                <w:t>methodology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29" style="position:absolute;margin-left:45.35pt;margin-top:7pt;width:504.6pt;height:107.75pt;z-index:251659776;mso-wrap-distance-left:0;mso-wrap-distance-right:0;mso-position-horizontal-relative:page" coordsize="10092,2155" coordorigin="907,140" o:spid="_x0000_s1046" o:allowincell="f" w14:anchorId="65AC5C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">
                <v:shape id="Text Box 30" style="position:absolute;left:3180;top:146;width:7814;height:2145;visibility:visible;mso-wrap-style:square;v-text-anchor:top" o:spid="_x0000_s1047"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">
                  <v:path arrowok="t"/>
                  <v:textbox inset="0,0,0,0">
                    <w:txbxContent>
                      <w:p w:rsidR="00000000" w:rsidRDefault="00000000" w14:paraId="446AAEF7" w14:textId="77777777">
                        <w:pPr>
                          <w:pStyle w:val="BodyText"/>
                          <w:kinsoku w:val="0"/>
                          <w:overflowPunct w:val="0"/>
                          <w:spacing w:before="134" w:line="278" w:lineRule="auto"/>
                          <w:ind w:left="165" w:right="162"/>
                          <w:jc w:val="both"/>
                          <w:rPr>
                            <w:color w:val="000000"/>
                          </w:rPr>
                        </w:pPr>
                        <w:r>
                          <w:rPr>
                            <w:color w:val="000000"/>
                          </w:rPr>
                          <w:t>Outline the approach and methodology behind the project. Explain why the chosen methodology is the most suitable for achieving project’s objectives, solving problem(s) and meeting needs specified under the project.</w:t>
                        </w:r>
                      </w:p>
                      <w:p w:rsidR="00000000" w:rsidRDefault="00000000" w14:paraId="4BC7028F" w14:textId="77777777">
                        <w:pPr>
                          <w:pStyle w:val="BodyText"/>
                          <w:kinsoku w:val="0"/>
                          <w:overflowPunct w:val="0"/>
                          <w:spacing w:before="113" w:line="278" w:lineRule="auto"/>
                          <w:ind w:left="165" w:right="163"/>
                          <w:jc w:val="both"/>
                          <w:rPr>
                            <w:color w:val="000000"/>
                          </w:rPr>
                        </w:pPr>
                        <w:r>
                          <w:rPr>
                            <w:color w:val="000000"/>
                          </w:rPr>
                          <w:t>NOTE.</w:t>
                        </w:r>
                        <w:r>
                          <w:rPr>
                            <w:color w:val="000000"/>
                            <w:spacing w:val="-6"/>
                          </w:rPr>
                          <w:t xml:space="preserve"> </w:t>
                        </w:r>
                        <w:r>
                          <w:rPr>
                            <w:color w:val="000000"/>
                          </w:rPr>
                          <w:t>Methodology</w:t>
                        </w:r>
                        <w:r>
                          <w:rPr>
                            <w:color w:val="000000"/>
                            <w:spacing w:val="-6"/>
                          </w:rPr>
                          <w:t xml:space="preserve"> </w:t>
                        </w:r>
                        <w:r>
                          <w:rPr>
                            <w:color w:val="000000"/>
                          </w:rPr>
                          <w:t>shall</w:t>
                        </w:r>
                        <w:r>
                          <w:rPr>
                            <w:color w:val="000000"/>
                            <w:spacing w:val="-6"/>
                          </w:rPr>
                          <w:t xml:space="preserve"> </w:t>
                        </w:r>
                        <w:r>
                          <w:rPr>
                            <w:color w:val="000000"/>
                          </w:rPr>
                          <w:t>not</w:t>
                        </w:r>
                        <w:r>
                          <w:rPr>
                            <w:color w:val="000000"/>
                            <w:spacing w:val="-6"/>
                          </w:rPr>
                          <w:t xml:space="preserve"> </w:t>
                        </w:r>
                        <w:r>
                          <w:rPr>
                            <w:color w:val="000000"/>
                          </w:rPr>
                          <w:t>be</w:t>
                        </w:r>
                        <w:r>
                          <w:rPr>
                            <w:color w:val="000000"/>
                            <w:spacing w:val="-6"/>
                          </w:rPr>
                          <w:t xml:space="preserve"> </w:t>
                        </w:r>
                        <w:r>
                          <w:rPr>
                            <w:color w:val="000000"/>
                          </w:rPr>
                          <w:t>perceived</w:t>
                        </w:r>
                        <w:r>
                          <w:rPr>
                            <w:color w:val="000000"/>
                            <w:spacing w:val="-6"/>
                          </w:rPr>
                          <w:t xml:space="preserve"> </w:t>
                        </w:r>
                        <w:r>
                          <w:rPr>
                            <w:color w:val="000000"/>
                          </w:rPr>
                          <w:t>as</w:t>
                        </w:r>
                        <w:r>
                          <w:rPr>
                            <w:color w:val="000000"/>
                            <w:spacing w:val="-6"/>
                          </w:rPr>
                          <w:t xml:space="preserve"> </w:t>
                        </w:r>
                        <w:r>
                          <w:rPr>
                            <w:color w:val="000000"/>
                          </w:rPr>
                          <w:t>a</w:t>
                        </w:r>
                        <w:r>
                          <w:rPr>
                            <w:color w:val="000000"/>
                            <w:spacing w:val="-6"/>
                          </w:rPr>
                          <w:t xml:space="preserve"> </w:t>
                        </w:r>
                        <w:r>
                          <w:rPr>
                            <w:color w:val="000000"/>
                          </w:rPr>
                          <w:t>list</w:t>
                        </w:r>
                        <w:r>
                          <w:rPr>
                            <w:color w:val="000000"/>
                            <w:spacing w:val="-6"/>
                          </w:rPr>
                          <w:t xml:space="preserve"> </w:t>
                        </w:r>
                        <w:r>
                          <w:rPr>
                            <w:color w:val="000000"/>
                          </w:rPr>
                          <w:t>of</w:t>
                        </w:r>
                        <w:r>
                          <w:rPr>
                            <w:color w:val="000000"/>
                            <w:spacing w:val="-6"/>
                          </w:rPr>
                          <w:t xml:space="preserve"> </w:t>
                        </w:r>
                        <w:r>
                          <w:rPr>
                            <w:color w:val="000000"/>
                          </w:rPr>
                          <w:t>activities</w:t>
                        </w:r>
                        <w:r>
                          <w:rPr>
                            <w:color w:val="000000"/>
                            <w:spacing w:val="-6"/>
                          </w:rPr>
                          <w:t xml:space="preserve"> </w:t>
                        </w:r>
                        <w:r>
                          <w:rPr>
                            <w:color w:val="000000"/>
                          </w:rPr>
                          <w:t>but</w:t>
                        </w:r>
                        <w:r>
                          <w:rPr>
                            <w:color w:val="000000"/>
                            <w:spacing w:val="-6"/>
                          </w:rPr>
                          <w:t xml:space="preserve"> </w:t>
                        </w:r>
                        <w:r>
                          <w:rPr>
                            <w:color w:val="000000"/>
                          </w:rPr>
                          <w:t>aggregation</w:t>
                        </w:r>
                        <w:r>
                          <w:rPr>
                            <w:color w:val="000000"/>
                            <w:spacing w:val="-6"/>
                          </w:rPr>
                          <w:t xml:space="preserve"> </w:t>
                        </w:r>
                        <w:r>
                          <w:rPr>
                            <w:color w:val="000000"/>
                          </w:rPr>
                          <w:t>of</w:t>
                        </w:r>
                        <w:r>
                          <w:rPr>
                            <w:color w:val="000000"/>
                            <w:spacing w:val="-6"/>
                          </w:rPr>
                          <w:t xml:space="preserve"> </w:t>
                        </w:r>
                        <w:r>
                          <w:rPr>
                            <w:color w:val="000000"/>
                          </w:rPr>
                          <w:t xml:space="preserve">instruments and approaches that will be used, </w:t>
                        </w:r>
                        <w:proofErr w:type="gramStart"/>
                        <w:r>
                          <w:rPr>
                            <w:color w:val="000000"/>
                          </w:rPr>
                          <w:t>applied</w:t>
                        </w:r>
                        <w:proofErr w:type="gramEnd"/>
                        <w:r>
                          <w:rPr>
                            <w:color w:val="000000"/>
                          </w:rPr>
                          <w:t xml:space="preserve"> and created to carry out project activities and achieve planned project results.</w:t>
                        </w:r>
                      </w:p>
                      <w:p w:rsidR="00000000" w:rsidRDefault="00000000" w14:paraId="2CBA1712" w14:textId="77777777">
                        <w:pPr>
                          <w:pStyle w:val="BodyText"/>
                          <w:kinsoku w:val="0"/>
                          <w:overflowPunct w:val="0"/>
                          <w:spacing w:before="113"/>
                          <w:ind w:left="165"/>
                          <w:jc w:val="both"/>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v:textbox>
                </v:shape>
                <v:shape id="Text Box 31" style="position:absolute;left:912;top:146;width:2268;height:2145;visibility:visible;mso-wrap-style:square;v-text-anchor:top" o:spid="_x0000_s1048"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">
                  <v:path arrowok="t"/>
                  <v:textbox inset="0,0,0,0">
                    <w:txbxContent>
                      <w:p w:rsidR="00000000" w:rsidRDefault="00000000" w14:paraId="65058F6C" w14:textId="77777777">
                        <w:pPr>
                          <w:pStyle w:val="BodyText"/>
                          <w:kinsoku w:val="0"/>
                          <w:overflowPunct w:val="0"/>
                          <w:spacing w:before="114" w:line="235" w:lineRule="auto"/>
                          <w:ind w:left="165" w:right="37"/>
                          <w:rPr>
                            <w:rFonts w:ascii="Open Sans Semibold" w:hAnsi="Open Sans Semibold" w:cs="Open Sans Semibold"/>
                            <w:b/>
                            <w:bCs/>
                            <w:i w:val="0"/>
                            <w:iCs w:val="0"/>
                            <w:spacing w:val="-2"/>
                          </w:rPr>
                        </w:pPr>
                        <w:r>
                          <w:rPr>
                            <w:rFonts w:ascii="Open Sans Semibold" w:hAnsi="Open Sans Semibold" w:cs="Open Sans Semibold"/>
                            <w:b/>
                            <w:bCs/>
                            <w:i w:val="0"/>
                            <w:iCs w:val="0"/>
                          </w:rPr>
                          <w:t xml:space="preserve">Concept and </w:t>
                        </w:r>
                        <w:r>
                          <w:rPr>
                            <w:rFonts w:ascii="Open Sans Semibold" w:hAnsi="Open Sans Semibold" w:cs="Open Sans Semibold"/>
                            <w:b/>
                            <w:bCs/>
                            <w:i w:val="0"/>
                            <w:iCs w:val="0"/>
                            <w:spacing w:val="-2"/>
                          </w:rPr>
                          <w:t>methodology</w:t>
                        </w:r>
                      </w:p>
                    </w:txbxContent>
                  </v:textbox>
                </v:shape>
                <w10:wrap type="topAndBottom" anchorx="page"/>
              </v:group>
            </w:pict>
          </mc:Fallback>
        </mc:AlternateContent>
      </w:r>
    </w:p>
    <w:p w14:paraId="36A80273" w14:textId="77777777" w:rsidR="008B5D5B" w:rsidRDefault="000B25AA">
      <w:pPr>
        <w:pStyle w:val="ListParagraph"/>
        <w:numPr>
          <w:ilvl w:val="1"/>
          <w:numId w:val="1"/>
        </w:numPr>
        <w:tabs>
          <w:tab w:val="left" w:pos="447"/>
        </w:tabs>
        <w:kinsoku w:val="0"/>
        <w:overflowPunct w:val="0"/>
        <w:spacing w:before="140"/>
        <w:ind w:left="447" w:hanging="320"/>
        <w:rPr>
          <w:b/>
          <w:bCs/>
          <w:color w:val="005C96"/>
          <w:spacing w:val="-2"/>
          <w:sz w:val="18"/>
          <w:szCs w:val="18"/>
        </w:rPr>
      </w:pPr>
      <w:r>
        <w:rPr>
          <w:b/>
          <w:bCs/>
          <w:color w:val="005C96"/>
          <w:sz w:val="18"/>
          <w:szCs w:val="18"/>
        </w:rPr>
        <w:t>Consortium</w:t>
      </w:r>
      <w:r>
        <w:rPr>
          <w:b/>
          <w:bCs/>
          <w:color w:val="005C96"/>
          <w:spacing w:val="29"/>
          <w:sz w:val="18"/>
          <w:szCs w:val="18"/>
        </w:rPr>
        <w:t xml:space="preserve"> </w:t>
      </w:r>
      <w:r>
        <w:rPr>
          <w:b/>
          <w:bCs/>
          <w:color w:val="005C96"/>
          <w:sz w:val="18"/>
          <w:szCs w:val="18"/>
        </w:rPr>
        <w:t>(Steering</w:t>
      </w:r>
      <w:r>
        <w:rPr>
          <w:b/>
          <w:bCs/>
          <w:color w:val="005C96"/>
          <w:spacing w:val="30"/>
          <w:sz w:val="18"/>
          <w:szCs w:val="18"/>
        </w:rPr>
        <w:t xml:space="preserve"> </w:t>
      </w:r>
      <w:r>
        <w:rPr>
          <w:b/>
          <w:bCs/>
          <w:color w:val="005C96"/>
          <w:sz w:val="18"/>
          <w:szCs w:val="18"/>
        </w:rPr>
        <w:t>Committee)</w:t>
      </w:r>
      <w:r>
        <w:rPr>
          <w:b/>
          <w:bCs/>
          <w:color w:val="005C96"/>
          <w:spacing w:val="30"/>
          <w:sz w:val="18"/>
          <w:szCs w:val="18"/>
        </w:rPr>
        <w:t xml:space="preserve"> </w:t>
      </w:r>
      <w:r>
        <w:rPr>
          <w:b/>
          <w:bCs/>
          <w:color w:val="005C96"/>
          <w:sz w:val="18"/>
          <w:szCs w:val="18"/>
        </w:rPr>
        <w:t>set-up,</w:t>
      </w:r>
      <w:r>
        <w:rPr>
          <w:b/>
          <w:bCs/>
          <w:color w:val="005C96"/>
          <w:spacing w:val="30"/>
          <w:sz w:val="18"/>
          <w:szCs w:val="18"/>
        </w:rPr>
        <w:t xml:space="preserve"> </w:t>
      </w:r>
      <w:r>
        <w:rPr>
          <w:b/>
          <w:bCs/>
          <w:color w:val="005C96"/>
          <w:spacing w:val="-2"/>
          <w:sz w:val="18"/>
          <w:szCs w:val="18"/>
        </w:rPr>
        <w:t>management</w:t>
      </w:r>
    </w:p>
    <w:p w14:paraId="6672D9CE" w14:textId="77777777" w:rsidR="008B5D5B" w:rsidRDefault="008B5D5B">
      <w:pPr>
        <w:pStyle w:val="BodyText"/>
        <w:kinsoku w:val="0"/>
        <w:overflowPunct w:val="0"/>
        <w:spacing w:before="3"/>
        <w:rPr>
          <w:rFonts w:ascii="Open Sans SemiBold" w:hAnsi="Open Sans SemiBold" w:cs="Open Sans SemiBold"/>
          <w:b/>
          <w:bCs/>
          <w:i w:val="0"/>
          <w:iCs w:val="0"/>
          <w:sz w:val="6"/>
          <w:szCs w:val="6"/>
        </w:rPr>
      </w:pPr>
    </w:p>
    <w:tbl>
      <w:tblPr>
        <w:tblW w:w="0" w:type="auto"/>
        <w:tblInd w:w="147" w:type="dxa"/>
        <w:tblLayout w:type="fixed"/>
        <w:tblCellMar>
          <w:left w:w="0" w:type="dxa"/>
          <w:right w:w="0" w:type="dxa"/>
        </w:tblCellMar>
        <w:tblLook w:val="0000" w:firstRow="0" w:lastRow="0" w:firstColumn="0" w:lastColumn="0" w:noHBand="0" w:noVBand="0"/>
      </w:tblPr>
      <w:tblGrid>
        <w:gridCol w:w="2268"/>
        <w:gridCol w:w="7804"/>
      </w:tblGrid>
      <w:tr w:rsidR="008B5D5B" w14:paraId="37D5BD8E" w14:textId="77777777">
        <w:trPr>
          <w:trHeight w:val="1482"/>
        </w:trPr>
        <w:tc>
          <w:tcPr>
            <w:tcW w:w="2268" w:type="dxa"/>
            <w:tcBorders>
              <w:top w:val="single" w:sz="4" w:space="0" w:color="BCBEC0"/>
              <w:left w:val="single" w:sz="4" w:space="0" w:color="BCBEC0"/>
              <w:bottom w:val="none" w:sz="6" w:space="0" w:color="auto"/>
              <w:right w:val="single" w:sz="4" w:space="0" w:color="BCBEC0"/>
            </w:tcBorders>
          </w:tcPr>
          <w:p w14:paraId="5F1AA07B" w14:textId="77777777" w:rsidR="008B5D5B" w:rsidRDefault="000B25AA">
            <w:pPr>
              <w:pStyle w:val="TableParagraph"/>
              <w:kinsoku w:val="0"/>
              <w:overflowPunct w:val="0"/>
              <w:spacing w:before="110" w:line="243" w:lineRule="exact"/>
              <w:ind w:left="170"/>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Consortium</w:t>
            </w:r>
          </w:p>
          <w:p w14:paraId="1B8B7710" w14:textId="77777777" w:rsidR="008B5D5B" w:rsidRDefault="000B25AA">
            <w:pPr>
              <w:pStyle w:val="TableParagraph"/>
              <w:kinsoku w:val="0"/>
              <w:overflowPunct w:val="0"/>
              <w:spacing w:line="242" w:lineRule="auto"/>
              <w:ind w:left="170" w:right="37"/>
              <w:rPr>
                <w:i/>
                <w:iCs/>
                <w:spacing w:val="-2"/>
                <w:sz w:val="18"/>
                <w:szCs w:val="18"/>
              </w:rPr>
            </w:pPr>
            <w:r>
              <w:rPr>
                <w:rFonts w:ascii="Open Sans SemiBold" w:hAnsi="Open Sans SemiBold" w:cs="Open Sans SemiBold"/>
                <w:b/>
                <w:bCs/>
                <w:sz w:val="18"/>
                <w:szCs w:val="18"/>
              </w:rPr>
              <w:t xml:space="preserve">(Steering Committee) cooperation and division of roles </w:t>
            </w:r>
            <w:r>
              <w:rPr>
                <w:i/>
                <w:iCs/>
                <w:sz w:val="18"/>
                <w:szCs w:val="18"/>
              </w:rPr>
              <w:t xml:space="preserve">(if </w:t>
            </w:r>
            <w:r>
              <w:rPr>
                <w:i/>
                <w:iCs/>
                <w:spacing w:val="-2"/>
                <w:sz w:val="18"/>
                <w:szCs w:val="18"/>
              </w:rPr>
              <w:t>applicable)</w:t>
            </w:r>
          </w:p>
        </w:tc>
        <w:tc>
          <w:tcPr>
            <w:tcW w:w="7804" w:type="dxa"/>
            <w:tcBorders>
              <w:top w:val="single" w:sz="4" w:space="0" w:color="BCBEC0"/>
              <w:left w:val="single" w:sz="4" w:space="0" w:color="BCBEC0"/>
              <w:bottom w:val="none" w:sz="6" w:space="0" w:color="auto"/>
              <w:right w:val="single" w:sz="4" w:space="0" w:color="BCBEC0"/>
            </w:tcBorders>
            <w:shd w:val="clear" w:color="auto" w:fill="F2F7FF"/>
          </w:tcPr>
          <w:p w14:paraId="50635543" w14:textId="77777777" w:rsidR="008B5D5B" w:rsidRDefault="000B25AA">
            <w:pPr>
              <w:pStyle w:val="TableParagraph"/>
              <w:kinsoku w:val="0"/>
              <w:overflowPunct w:val="0"/>
              <w:spacing w:before="133" w:line="278" w:lineRule="auto"/>
              <w:ind w:left="169" w:right="158"/>
              <w:jc w:val="both"/>
              <w:rPr>
                <w:i/>
                <w:iCs/>
                <w:sz w:val="18"/>
                <w:szCs w:val="18"/>
              </w:rPr>
            </w:pPr>
            <w:r>
              <w:rPr>
                <w:i/>
                <w:iCs/>
                <w:sz w:val="18"/>
                <w:szCs w:val="18"/>
              </w:rPr>
              <w:t>Describe the participants - Beneficiaries and Associated Partners (if any). Show that each consortium</w:t>
            </w:r>
            <w:r>
              <w:rPr>
                <w:i/>
                <w:iCs/>
                <w:spacing w:val="34"/>
                <w:sz w:val="18"/>
                <w:szCs w:val="18"/>
              </w:rPr>
              <w:t xml:space="preserve"> </w:t>
            </w:r>
            <w:r>
              <w:rPr>
                <w:i/>
                <w:iCs/>
                <w:sz w:val="18"/>
                <w:szCs w:val="18"/>
              </w:rPr>
              <w:t>member</w:t>
            </w:r>
            <w:r>
              <w:rPr>
                <w:i/>
                <w:iCs/>
                <w:spacing w:val="34"/>
                <w:sz w:val="18"/>
                <w:szCs w:val="18"/>
              </w:rPr>
              <w:t xml:space="preserve"> </w:t>
            </w:r>
            <w:r>
              <w:rPr>
                <w:i/>
                <w:iCs/>
                <w:sz w:val="18"/>
                <w:szCs w:val="18"/>
              </w:rPr>
              <w:t>has</w:t>
            </w:r>
            <w:r>
              <w:rPr>
                <w:i/>
                <w:iCs/>
                <w:spacing w:val="34"/>
                <w:sz w:val="18"/>
                <w:szCs w:val="18"/>
              </w:rPr>
              <w:t xml:space="preserve"> </w:t>
            </w:r>
            <w:r>
              <w:rPr>
                <w:i/>
                <w:iCs/>
                <w:sz w:val="18"/>
                <w:szCs w:val="18"/>
              </w:rPr>
              <w:t>a</w:t>
            </w:r>
            <w:r>
              <w:rPr>
                <w:i/>
                <w:iCs/>
                <w:spacing w:val="34"/>
                <w:sz w:val="18"/>
                <w:szCs w:val="18"/>
              </w:rPr>
              <w:t xml:space="preserve"> </w:t>
            </w:r>
            <w:r>
              <w:rPr>
                <w:i/>
                <w:iCs/>
                <w:sz w:val="18"/>
                <w:szCs w:val="18"/>
              </w:rPr>
              <w:t>valid</w:t>
            </w:r>
            <w:r>
              <w:rPr>
                <w:i/>
                <w:iCs/>
                <w:spacing w:val="34"/>
                <w:sz w:val="18"/>
                <w:szCs w:val="18"/>
              </w:rPr>
              <w:t xml:space="preserve"> </w:t>
            </w:r>
            <w:r>
              <w:rPr>
                <w:i/>
                <w:iCs/>
                <w:sz w:val="18"/>
                <w:szCs w:val="18"/>
              </w:rPr>
              <w:t>role</w:t>
            </w:r>
            <w:r>
              <w:rPr>
                <w:i/>
                <w:iCs/>
                <w:spacing w:val="34"/>
                <w:sz w:val="18"/>
                <w:szCs w:val="18"/>
              </w:rPr>
              <w:t xml:space="preserve"> </w:t>
            </w:r>
            <w:r>
              <w:rPr>
                <w:i/>
                <w:iCs/>
                <w:sz w:val="18"/>
                <w:szCs w:val="18"/>
              </w:rPr>
              <w:t>and</w:t>
            </w:r>
            <w:r>
              <w:rPr>
                <w:i/>
                <w:iCs/>
                <w:spacing w:val="34"/>
                <w:sz w:val="18"/>
                <w:szCs w:val="18"/>
              </w:rPr>
              <w:t xml:space="preserve"> </w:t>
            </w:r>
            <w:r>
              <w:rPr>
                <w:i/>
                <w:iCs/>
                <w:sz w:val="18"/>
                <w:szCs w:val="18"/>
              </w:rPr>
              <w:t>adequate</w:t>
            </w:r>
            <w:r>
              <w:rPr>
                <w:i/>
                <w:iCs/>
                <w:spacing w:val="34"/>
                <w:sz w:val="18"/>
                <w:szCs w:val="18"/>
              </w:rPr>
              <w:t xml:space="preserve"> </w:t>
            </w:r>
            <w:r>
              <w:rPr>
                <w:i/>
                <w:iCs/>
                <w:sz w:val="18"/>
                <w:szCs w:val="18"/>
              </w:rPr>
              <w:t>resources</w:t>
            </w:r>
            <w:r>
              <w:rPr>
                <w:i/>
                <w:iCs/>
                <w:spacing w:val="34"/>
                <w:sz w:val="18"/>
                <w:szCs w:val="18"/>
              </w:rPr>
              <w:t xml:space="preserve"> </w:t>
            </w:r>
            <w:r>
              <w:rPr>
                <w:i/>
                <w:iCs/>
                <w:sz w:val="18"/>
                <w:szCs w:val="18"/>
              </w:rPr>
              <w:t>to</w:t>
            </w:r>
            <w:r>
              <w:rPr>
                <w:i/>
                <w:iCs/>
                <w:spacing w:val="34"/>
                <w:sz w:val="18"/>
                <w:szCs w:val="18"/>
              </w:rPr>
              <w:t xml:space="preserve"> </w:t>
            </w:r>
            <w:r>
              <w:rPr>
                <w:i/>
                <w:iCs/>
                <w:sz w:val="18"/>
                <w:szCs w:val="18"/>
              </w:rPr>
              <w:t>fulfil</w:t>
            </w:r>
            <w:r>
              <w:rPr>
                <w:i/>
                <w:iCs/>
                <w:spacing w:val="34"/>
                <w:sz w:val="18"/>
                <w:szCs w:val="18"/>
              </w:rPr>
              <w:t xml:space="preserve"> </w:t>
            </w:r>
            <w:r>
              <w:rPr>
                <w:i/>
                <w:iCs/>
                <w:sz w:val="18"/>
                <w:szCs w:val="18"/>
              </w:rPr>
              <w:t>that</w:t>
            </w:r>
            <w:r>
              <w:rPr>
                <w:i/>
                <w:iCs/>
                <w:spacing w:val="34"/>
                <w:sz w:val="18"/>
                <w:szCs w:val="18"/>
              </w:rPr>
              <w:t xml:space="preserve"> </w:t>
            </w:r>
            <w:r>
              <w:rPr>
                <w:i/>
                <w:iCs/>
                <w:sz w:val="18"/>
                <w:szCs w:val="18"/>
              </w:rPr>
              <w:t>role.</w:t>
            </w:r>
          </w:p>
          <w:p w14:paraId="0DCACAE0" w14:textId="77777777" w:rsidR="008B5D5B" w:rsidRDefault="000B25AA">
            <w:pPr>
              <w:pStyle w:val="TableParagraph"/>
              <w:kinsoku w:val="0"/>
              <w:overflowPunct w:val="0"/>
              <w:spacing w:before="114" w:line="278" w:lineRule="auto"/>
              <w:ind w:left="169" w:right="155"/>
              <w:jc w:val="both"/>
              <w:rPr>
                <w:i/>
                <w:iCs/>
                <w:w w:val="105"/>
                <w:sz w:val="18"/>
                <w:szCs w:val="18"/>
              </w:rPr>
            </w:pPr>
            <w:r>
              <w:rPr>
                <w:i/>
                <w:iCs/>
                <w:w w:val="105"/>
                <w:sz w:val="18"/>
                <w:szCs w:val="18"/>
              </w:rPr>
              <w:t xml:space="preserve">How will each consortium member contribute to the implementation of the project and </w:t>
            </w:r>
            <w:r>
              <w:rPr>
                <w:i/>
                <w:iCs/>
                <w:sz w:val="18"/>
                <w:szCs w:val="18"/>
              </w:rPr>
              <w:t>achievement</w:t>
            </w:r>
            <w:r>
              <w:rPr>
                <w:i/>
                <w:iCs/>
                <w:spacing w:val="-7"/>
                <w:sz w:val="18"/>
                <w:szCs w:val="18"/>
              </w:rPr>
              <w:t xml:space="preserve"> </w:t>
            </w:r>
            <w:r>
              <w:rPr>
                <w:i/>
                <w:iCs/>
                <w:sz w:val="18"/>
                <w:szCs w:val="18"/>
              </w:rPr>
              <w:t>of</w:t>
            </w:r>
            <w:r>
              <w:rPr>
                <w:i/>
                <w:iCs/>
                <w:spacing w:val="-7"/>
                <w:sz w:val="18"/>
                <w:szCs w:val="18"/>
              </w:rPr>
              <w:t xml:space="preserve"> </w:t>
            </w:r>
            <w:r>
              <w:rPr>
                <w:i/>
                <w:iCs/>
                <w:sz w:val="18"/>
                <w:szCs w:val="18"/>
              </w:rPr>
              <w:t>the</w:t>
            </w:r>
            <w:r>
              <w:rPr>
                <w:i/>
                <w:iCs/>
                <w:spacing w:val="-7"/>
                <w:sz w:val="18"/>
                <w:szCs w:val="18"/>
              </w:rPr>
              <w:t xml:space="preserve"> </w:t>
            </w:r>
            <w:r>
              <w:rPr>
                <w:i/>
                <w:iCs/>
                <w:sz w:val="18"/>
                <w:szCs w:val="18"/>
              </w:rPr>
              <w:t>identified</w:t>
            </w:r>
            <w:r>
              <w:rPr>
                <w:i/>
                <w:iCs/>
                <w:spacing w:val="-7"/>
                <w:sz w:val="18"/>
                <w:szCs w:val="18"/>
              </w:rPr>
              <w:t xml:space="preserve"> </w:t>
            </w:r>
            <w:r>
              <w:rPr>
                <w:i/>
                <w:iCs/>
                <w:sz w:val="18"/>
                <w:szCs w:val="18"/>
              </w:rPr>
              <w:t>objectives?</w:t>
            </w:r>
            <w:r>
              <w:rPr>
                <w:i/>
                <w:iCs/>
                <w:spacing w:val="-7"/>
                <w:sz w:val="18"/>
                <w:szCs w:val="18"/>
              </w:rPr>
              <w:t xml:space="preserve"> </w:t>
            </w:r>
            <w:r>
              <w:rPr>
                <w:i/>
                <w:iCs/>
                <w:sz w:val="18"/>
                <w:szCs w:val="18"/>
              </w:rPr>
              <w:t>How</w:t>
            </w:r>
            <w:r>
              <w:rPr>
                <w:i/>
                <w:iCs/>
                <w:spacing w:val="-7"/>
                <w:sz w:val="18"/>
                <w:szCs w:val="18"/>
              </w:rPr>
              <w:t xml:space="preserve"> </w:t>
            </w:r>
            <w:r>
              <w:rPr>
                <w:i/>
                <w:iCs/>
                <w:sz w:val="18"/>
                <w:szCs w:val="18"/>
              </w:rPr>
              <w:t>do</w:t>
            </w:r>
            <w:r>
              <w:rPr>
                <w:i/>
                <w:iCs/>
                <w:spacing w:val="-7"/>
                <w:sz w:val="18"/>
                <w:szCs w:val="18"/>
              </w:rPr>
              <w:t xml:space="preserve"> </w:t>
            </w:r>
            <w:r>
              <w:rPr>
                <w:i/>
                <w:iCs/>
                <w:sz w:val="18"/>
                <w:szCs w:val="18"/>
              </w:rPr>
              <w:t>they</w:t>
            </w:r>
            <w:r>
              <w:rPr>
                <w:i/>
                <w:iCs/>
                <w:spacing w:val="-7"/>
                <w:sz w:val="18"/>
                <w:szCs w:val="18"/>
              </w:rPr>
              <w:t xml:space="preserve"> </w:t>
            </w:r>
            <w:r>
              <w:rPr>
                <w:i/>
                <w:iCs/>
                <w:sz w:val="18"/>
                <w:szCs w:val="18"/>
              </w:rPr>
              <w:t>bring</w:t>
            </w:r>
            <w:r>
              <w:rPr>
                <w:i/>
                <w:iCs/>
                <w:spacing w:val="-7"/>
                <w:sz w:val="18"/>
                <w:szCs w:val="18"/>
              </w:rPr>
              <w:t xml:space="preserve"> </w:t>
            </w:r>
            <w:r>
              <w:rPr>
                <w:i/>
                <w:iCs/>
                <w:sz w:val="18"/>
                <w:szCs w:val="18"/>
              </w:rPr>
              <w:t>together</w:t>
            </w:r>
            <w:r>
              <w:rPr>
                <w:i/>
                <w:iCs/>
                <w:spacing w:val="-7"/>
                <w:sz w:val="18"/>
                <w:szCs w:val="18"/>
              </w:rPr>
              <w:t xml:space="preserve"> </w:t>
            </w:r>
            <w:r>
              <w:rPr>
                <w:i/>
                <w:iCs/>
                <w:sz w:val="18"/>
                <w:szCs w:val="18"/>
              </w:rPr>
              <w:t>the</w:t>
            </w:r>
            <w:r>
              <w:rPr>
                <w:i/>
                <w:iCs/>
                <w:spacing w:val="-7"/>
                <w:sz w:val="18"/>
                <w:szCs w:val="18"/>
              </w:rPr>
              <w:t xml:space="preserve"> </w:t>
            </w:r>
            <w:r>
              <w:rPr>
                <w:i/>
                <w:iCs/>
                <w:sz w:val="18"/>
                <w:szCs w:val="18"/>
              </w:rPr>
              <w:t>necessary</w:t>
            </w:r>
            <w:r>
              <w:rPr>
                <w:i/>
                <w:iCs/>
                <w:spacing w:val="-7"/>
                <w:sz w:val="18"/>
                <w:szCs w:val="18"/>
              </w:rPr>
              <w:t xml:space="preserve"> </w:t>
            </w:r>
            <w:r>
              <w:rPr>
                <w:i/>
                <w:iCs/>
                <w:sz w:val="18"/>
                <w:szCs w:val="18"/>
              </w:rPr>
              <w:t xml:space="preserve">expertise? </w:t>
            </w:r>
            <w:r>
              <w:rPr>
                <w:i/>
                <w:iCs/>
                <w:w w:val="105"/>
                <w:sz w:val="18"/>
                <w:szCs w:val="18"/>
              </w:rPr>
              <w:t>How will they complement each other?</w:t>
            </w:r>
          </w:p>
        </w:tc>
      </w:tr>
      <w:tr w:rsidR="008B5D5B" w14:paraId="7CB4BB4B" w14:textId="77777777">
        <w:trPr>
          <w:trHeight w:val="353"/>
        </w:trPr>
        <w:tc>
          <w:tcPr>
            <w:tcW w:w="2268" w:type="dxa"/>
            <w:tcBorders>
              <w:top w:val="none" w:sz="6" w:space="0" w:color="auto"/>
              <w:left w:val="single" w:sz="4" w:space="0" w:color="BCBEC0"/>
              <w:bottom w:val="none" w:sz="6" w:space="0" w:color="auto"/>
              <w:right w:val="single" w:sz="4" w:space="0" w:color="BCBEC0"/>
            </w:tcBorders>
          </w:tcPr>
          <w:p w14:paraId="1DD5C3AF" w14:textId="77777777" w:rsidR="008B5D5B" w:rsidRDefault="008B5D5B">
            <w:pPr>
              <w:pStyle w:val="TableParagraph"/>
              <w:kinsoku w:val="0"/>
              <w:overflowPunct w:val="0"/>
              <w:rPr>
                <w:rFonts w:ascii="Times New Roman" w:hAnsi="Times New Roman" w:cs="Times New Roman"/>
                <w:sz w:val="18"/>
                <w:szCs w:val="18"/>
              </w:rPr>
            </w:pPr>
          </w:p>
        </w:tc>
        <w:tc>
          <w:tcPr>
            <w:tcW w:w="7804" w:type="dxa"/>
            <w:tcBorders>
              <w:top w:val="none" w:sz="6" w:space="0" w:color="auto"/>
              <w:left w:val="single" w:sz="4" w:space="0" w:color="BCBEC0"/>
              <w:bottom w:val="none" w:sz="6" w:space="0" w:color="auto"/>
              <w:right w:val="single" w:sz="4" w:space="0" w:color="BCBEC0"/>
            </w:tcBorders>
            <w:shd w:val="clear" w:color="auto" w:fill="F2F7FF"/>
          </w:tcPr>
          <w:p w14:paraId="2CC0D4E9" w14:textId="77777777" w:rsidR="008B5D5B" w:rsidRDefault="000B25AA">
            <w:pPr>
              <w:pStyle w:val="TableParagraph"/>
              <w:kinsoku w:val="0"/>
              <w:overflowPunct w:val="0"/>
              <w:spacing w:before="77"/>
              <w:ind w:left="169"/>
              <w:rPr>
                <w:i/>
                <w:iCs/>
                <w:spacing w:val="-2"/>
                <w:sz w:val="18"/>
                <w:szCs w:val="18"/>
              </w:rPr>
            </w:pPr>
            <w:r>
              <w:rPr>
                <w:i/>
                <w:iCs/>
                <w:sz w:val="18"/>
                <w:szCs w:val="18"/>
              </w:rPr>
              <w:t>Describe</w:t>
            </w:r>
            <w:r>
              <w:rPr>
                <w:i/>
                <w:iCs/>
                <w:spacing w:val="8"/>
                <w:sz w:val="18"/>
                <w:szCs w:val="18"/>
              </w:rPr>
              <w:t xml:space="preserve"> </w:t>
            </w:r>
            <w:r>
              <w:rPr>
                <w:i/>
                <w:iCs/>
                <w:sz w:val="18"/>
                <w:szCs w:val="18"/>
              </w:rPr>
              <w:t>how</w:t>
            </w:r>
            <w:r>
              <w:rPr>
                <w:i/>
                <w:iCs/>
                <w:spacing w:val="9"/>
                <w:sz w:val="18"/>
                <w:szCs w:val="18"/>
              </w:rPr>
              <w:t xml:space="preserve"> </w:t>
            </w:r>
            <w:r>
              <w:rPr>
                <w:i/>
                <w:iCs/>
                <w:sz w:val="18"/>
                <w:szCs w:val="18"/>
              </w:rPr>
              <w:t>knowledge</w:t>
            </w:r>
            <w:r>
              <w:rPr>
                <w:i/>
                <w:iCs/>
                <w:spacing w:val="9"/>
                <w:sz w:val="18"/>
                <w:szCs w:val="18"/>
              </w:rPr>
              <w:t xml:space="preserve"> </w:t>
            </w:r>
            <w:r>
              <w:rPr>
                <w:i/>
                <w:iCs/>
                <w:sz w:val="18"/>
                <w:szCs w:val="18"/>
              </w:rPr>
              <w:t>exchange</w:t>
            </w:r>
            <w:r>
              <w:rPr>
                <w:i/>
                <w:iCs/>
                <w:spacing w:val="9"/>
                <w:sz w:val="18"/>
                <w:szCs w:val="18"/>
              </w:rPr>
              <w:t xml:space="preserve"> </w:t>
            </w:r>
            <w:r>
              <w:rPr>
                <w:i/>
                <w:iCs/>
                <w:sz w:val="18"/>
                <w:szCs w:val="18"/>
              </w:rPr>
              <w:t>and</w:t>
            </w:r>
            <w:r>
              <w:rPr>
                <w:i/>
                <w:iCs/>
                <w:spacing w:val="9"/>
                <w:sz w:val="18"/>
                <w:szCs w:val="18"/>
              </w:rPr>
              <w:t xml:space="preserve"> </w:t>
            </w:r>
            <w:r>
              <w:rPr>
                <w:i/>
                <w:iCs/>
                <w:sz w:val="18"/>
                <w:szCs w:val="18"/>
              </w:rPr>
              <w:t>mutual</w:t>
            </w:r>
            <w:r>
              <w:rPr>
                <w:i/>
                <w:iCs/>
                <w:spacing w:val="9"/>
                <w:sz w:val="18"/>
                <w:szCs w:val="18"/>
              </w:rPr>
              <w:t xml:space="preserve"> </w:t>
            </w:r>
            <w:r>
              <w:rPr>
                <w:i/>
                <w:iCs/>
                <w:sz w:val="18"/>
                <w:szCs w:val="18"/>
              </w:rPr>
              <w:t>learning</w:t>
            </w:r>
            <w:r>
              <w:rPr>
                <w:i/>
                <w:iCs/>
                <w:spacing w:val="9"/>
                <w:sz w:val="18"/>
                <w:szCs w:val="18"/>
              </w:rPr>
              <w:t xml:space="preserve"> </w:t>
            </w:r>
            <w:r>
              <w:rPr>
                <w:i/>
                <w:iCs/>
                <w:sz w:val="18"/>
                <w:szCs w:val="18"/>
              </w:rPr>
              <w:t>will</w:t>
            </w:r>
            <w:r>
              <w:rPr>
                <w:i/>
                <w:iCs/>
                <w:spacing w:val="9"/>
                <w:sz w:val="18"/>
                <w:szCs w:val="18"/>
              </w:rPr>
              <w:t xml:space="preserve"> </w:t>
            </w:r>
            <w:r>
              <w:rPr>
                <w:i/>
                <w:iCs/>
                <w:sz w:val="18"/>
                <w:szCs w:val="18"/>
              </w:rPr>
              <w:t>be</w:t>
            </w:r>
            <w:r>
              <w:rPr>
                <w:i/>
                <w:iCs/>
                <w:spacing w:val="9"/>
                <w:sz w:val="18"/>
                <w:szCs w:val="18"/>
              </w:rPr>
              <w:t xml:space="preserve"> </w:t>
            </w:r>
            <w:r>
              <w:rPr>
                <w:i/>
                <w:iCs/>
                <w:spacing w:val="-2"/>
                <w:sz w:val="18"/>
                <w:szCs w:val="18"/>
              </w:rPr>
              <w:t>promoted.</w:t>
            </w:r>
          </w:p>
        </w:tc>
      </w:tr>
      <w:tr w:rsidR="008B5D5B" w14:paraId="4C12E256" w14:textId="77777777">
        <w:trPr>
          <w:trHeight w:val="593"/>
        </w:trPr>
        <w:tc>
          <w:tcPr>
            <w:tcW w:w="2268" w:type="dxa"/>
            <w:tcBorders>
              <w:top w:val="none" w:sz="6" w:space="0" w:color="auto"/>
              <w:left w:val="single" w:sz="4" w:space="0" w:color="BCBEC0"/>
              <w:bottom w:val="none" w:sz="6" w:space="0" w:color="auto"/>
              <w:right w:val="single" w:sz="4" w:space="0" w:color="BCBEC0"/>
            </w:tcBorders>
          </w:tcPr>
          <w:p w14:paraId="3C82257B" w14:textId="77777777" w:rsidR="008B5D5B" w:rsidRDefault="008B5D5B">
            <w:pPr>
              <w:pStyle w:val="TableParagraph"/>
              <w:kinsoku w:val="0"/>
              <w:overflowPunct w:val="0"/>
              <w:rPr>
                <w:rFonts w:ascii="Times New Roman" w:hAnsi="Times New Roman" w:cs="Times New Roman"/>
                <w:sz w:val="18"/>
                <w:szCs w:val="18"/>
              </w:rPr>
            </w:pPr>
          </w:p>
        </w:tc>
        <w:tc>
          <w:tcPr>
            <w:tcW w:w="7804" w:type="dxa"/>
            <w:tcBorders>
              <w:top w:val="none" w:sz="6" w:space="0" w:color="auto"/>
              <w:left w:val="single" w:sz="4" w:space="0" w:color="BCBEC0"/>
              <w:bottom w:val="none" w:sz="6" w:space="0" w:color="auto"/>
              <w:right w:val="single" w:sz="4" w:space="0" w:color="BCBEC0"/>
            </w:tcBorders>
            <w:shd w:val="clear" w:color="auto" w:fill="F2F7FF"/>
          </w:tcPr>
          <w:p w14:paraId="67E4B579" w14:textId="77777777" w:rsidR="008B5D5B" w:rsidRDefault="000B25AA">
            <w:pPr>
              <w:pStyle w:val="TableParagraph"/>
              <w:kinsoku w:val="0"/>
              <w:overflowPunct w:val="0"/>
              <w:spacing w:before="77" w:line="278" w:lineRule="auto"/>
              <w:ind w:left="169"/>
              <w:rPr>
                <w:i/>
                <w:iCs/>
                <w:w w:val="105"/>
                <w:sz w:val="18"/>
                <w:szCs w:val="18"/>
              </w:rPr>
            </w:pPr>
            <w:r>
              <w:rPr>
                <w:i/>
                <w:iCs/>
                <w:sz w:val="18"/>
                <w:szCs w:val="18"/>
              </w:rPr>
              <w:t>Explain the management structure and decision-making mechanism within the consortium/</w:t>
            </w:r>
            <w:r>
              <w:rPr>
                <w:i/>
                <w:iCs/>
                <w:spacing w:val="40"/>
                <w:w w:val="105"/>
                <w:sz w:val="18"/>
                <w:szCs w:val="18"/>
              </w:rPr>
              <w:t xml:space="preserve"> </w:t>
            </w:r>
            <w:r>
              <w:rPr>
                <w:i/>
                <w:iCs/>
                <w:w w:val="105"/>
                <w:sz w:val="18"/>
                <w:szCs w:val="18"/>
              </w:rPr>
              <w:t>project team. Indicate the methods for planning and control.</w:t>
            </w:r>
          </w:p>
        </w:tc>
      </w:tr>
      <w:tr w:rsidR="008B5D5B" w14:paraId="1687412C" w14:textId="77777777">
        <w:trPr>
          <w:trHeight w:val="412"/>
        </w:trPr>
        <w:tc>
          <w:tcPr>
            <w:tcW w:w="2268" w:type="dxa"/>
            <w:tcBorders>
              <w:top w:val="none" w:sz="6" w:space="0" w:color="auto"/>
              <w:left w:val="single" w:sz="4" w:space="0" w:color="BCBEC0"/>
              <w:bottom w:val="single" w:sz="4" w:space="0" w:color="BCBEC0"/>
              <w:right w:val="single" w:sz="4" w:space="0" w:color="BCBEC0"/>
            </w:tcBorders>
          </w:tcPr>
          <w:p w14:paraId="0B81CEFE" w14:textId="77777777" w:rsidR="008B5D5B" w:rsidRDefault="008B5D5B">
            <w:pPr>
              <w:pStyle w:val="TableParagraph"/>
              <w:kinsoku w:val="0"/>
              <w:overflowPunct w:val="0"/>
              <w:rPr>
                <w:rFonts w:ascii="Times New Roman" w:hAnsi="Times New Roman" w:cs="Times New Roman"/>
                <w:sz w:val="18"/>
                <w:szCs w:val="18"/>
              </w:rPr>
            </w:pPr>
          </w:p>
        </w:tc>
        <w:tc>
          <w:tcPr>
            <w:tcW w:w="7804" w:type="dxa"/>
            <w:tcBorders>
              <w:top w:val="none" w:sz="6" w:space="0" w:color="auto"/>
              <w:left w:val="single" w:sz="4" w:space="0" w:color="BCBEC0"/>
              <w:bottom w:val="single" w:sz="4" w:space="0" w:color="BCBEC0"/>
              <w:right w:val="single" w:sz="4" w:space="0" w:color="BCBEC0"/>
            </w:tcBorders>
            <w:shd w:val="clear" w:color="auto" w:fill="F2F7FF"/>
          </w:tcPr>
          <w:p w14:paraId="0DEEA045" w14:textId="77777777" w:rsidR="008B5D5B" w:rsidRDefault="000B25AA">
            <w:pPr>
              <w:pStyle w:val="TableParagraph"/>
              <w:kinsoku w:val="0"/>
              <w:overflowPunct w:val="0"/>
              <w:spacing w:before="77"/>
              <w:ind w:left="169"/>
              <w:rPr>
                <w:i/>
                <w:iCs/>
                <w:spacing w:val="-2"/>
                <w:sz w:val="18"/>
                <w:szCs w:val="18"/>
              </w:rPr>
            </w:pPr>
            <w:r>
              <w:rPr>
                <w:i/>
                <w:iCs/>
                <w:sz w:val="18"/>
                <w:szCs w:val="18"/>
              </w:rPr>
              <w:t>3000</w:t>
            </w:r>
            <w:r>
              <w:rPr>
                <w:i/>
                <w:iCs/>
                <w:spacing w:val="22"/>
                <w:sz w:val="18"/>
                <w:szCs w:val="18"/>
              </w:rPr>
              <w:t xml:space="preserve"> </w:t>
            </w:r>
            <w:r>
              <w:rPr>
                <w:i/>
                <w:iCs/>
                <w:sz w:val="18"/>
                <w:szCs w:val="18"/>
              </w:rPr>
              <w:t>characters</w:t>
            </w:r>
            <w:r>
              <w:rPr>
                <w:i/>
                <w:iCs/>
                <w:spacing w:val="22"/>
                <w:sz w:val="18"/>
                <w:szCs w:val="18"/>
              </w:rPr>
              <w:t xml:space="preserve"> </w:t>
            </w:r>
            <w:r>
              <w:rPr>
                <w:i/>
                <w:iCs/>
                <w:sz w:val="18"/>
                <w:szCs w:val="18"/>
              </w:rPr>
              <w:t>with</w:t>
            </w:r>
            <w:r>
              <w:rPr>
                <w:i/>
                <w:iCs/>
                <w:spacing w:val="22"/>
                <w:sz w:val="18"/>
                <w:szCs w:val="18"/>
              </w:rPr>
              <w:t xml:space="preserve"> </w:t>
            </w:r>
            <w:r>
              <w:rPr>
                <w:i/>
                <w:iCs/>
                <w:spacing w:val="-2"/>
                <w:sz w:val="18"/>
                <w:szCs w:val="18"/>
              </w:rPr>
              <w:t>spaces.</w:t>
            </w:r>
          </w:p>
        </w:tc>
      </w:tr>
    </w:tbl>
    <w:p w14:paraId="5DDC011C" w14:textId="77777777" w:rsidR="008B5D5B" w:rsidRDefault="008B5D5B">
      <w:pPr>
        <w:pStyle w:val="BodyText"/>
        <w:kinsoku w:val="0"/>
        <w:overflowPunct w:val="0"/>
        <w:spacing w:before="32"/>
        <w:rPr>
          <w:rFonts w:ascii="Open Sans SemiBold" w:hAnsi="Open Sans SemiBold" w:cs="Open Sans SemiBold"/>
          <w:b/>
          <w:bCs/>
          <w:i w:val="0"/>
          <w:iCs w:val="0"/>
        </w:rPr>
      </w:pPr>
    </w:p>
    <w:p w14:paraId="5C237DFD" w14:textId="77777777" w:rsidR="008B5D5B" w:rsidRDefault="000B25AA">
      <w:pPr>
        <w:pStyle w:val="ListParagraph"/>
        <w:numPr>
          <w:ilvl w:val="1"/>
          <w:numId w:val="1"/>
        </w:numPr>
        <w:tabs>
          <w:tab w:val="left" w:pos="447"/>
        </w:tabs>
        <w:kinsoku w:val="0"/>
        <w:overflowPunct w:val="0"/>
        <w:ind w:left="447" w:hanging="321"/>
        <w:rPr>
          <w:b/>
          <w:bCs/>
          <w:color w:val="005C96"/>
          <w:spacing w:val="-2"/>
          <w:sz w:val="18"/>
          <w:szCs w:val="18"/>
        </w:rPr>
      </w:pPr>
      <w:r>
        <w:rPr>
          <w:b/>
          <w:bCs/>
          <w:color w:val="005C96"/>
          <w:sz w:val="18"/>
          <w:szCs w:val="18"/>
        </w:rPr>
        <w:t>Project</w:t>
      </w:r>
      <w:r>
        <w:rPr>
          <w:b/>
          <w:bCs/>
          <w:color w:val="005C96"/>
          <w:spacing w:val="19"/>
          <w:sz w:val="18"/>
          <w:szCs w:val="18"/>
        </w:rPr>
        <w:t xml:space="preserve"> </w:t>
      </w:r>
      <w:r>
        <w:rPr>
          <w:b/>
          <w:bCs/>
          <w:color w:val="005C96"/>
          <w:sz w:val="18"/>
          <w:szCs w:val="18"/>
        </w:rPr>
        <w:t>teams,</w:t>
      </w:r>
      <w:r>
        <w:rPr>
          <w:b/>
          <w:bCs/>
          <w:color w:val="005C96"/>
          <w:spacing w:val="19"/>
          <w:sz w:val="18"/>
          <w:szCs w:val="18"/>
        </w:rPr>
        <w:t xml:space="preserve"> </w:t>
      </w:r>
      <w:proofErr w:type="gramStart"/>
      <w:r>
        <w:rPr>
          <w:b/>
          <w:bCs/>
          <w:color w:val="005C96"/>
          <w:sz w:val="18"/>
          <w:szCs w:val="18"/>
        </w:rPr>
        <w:t>staff</w:t>
      </w:r>
      <w:proofErr w:type="gramEnd"/>
      <w:r>
        <w:rPr>
          <w:b/>
          <w:bCs/>
          <w:color w:val="005C96"/>
          <w:spacing w:val="19"/>
          <w:sz w:val="18"/>
          <w:szCs w:val="18"/>
        </w:rPr>
        <w:t xml:space="preserve"> </w:t>
      </w:r>
      <w:r>
        <w:rPr>
          <w:b/>
          <w:bCs/>
          <w:color w:val="005C96"/>
          <w:sz w:val="18"/>
          <w:szCs w:val="18"/>
        </w:rPr>
        <w:t>and</w:t>
      </w:r>
      <w:r>
        <w:rPr>
          <w:b/>
          <w:bCs/>
          <w:color w:val="005C96"/>
          <w:spacing w:val="20"/>
          <w:sz w:val="18"/>
          <w:szCs w:val="18"/>
        </w:rPr>
        <w:t xml:space="preserve"> </w:t>
      </w:r>
      <w:r>
        <w:rPr>
          <w:b/>
          <w:bCs/>
          <w:color w:val="005C96"/>
          <w:spacing w:val="-2"/>
          <w:sz w:val="18"/>
          <w:szCs w:val="18"/>
        </w:rPr>
        <w:t>experts</w:t>
      </w:r>
    </w:p>
    <w:p w14:paraId="58A5458D" w14:textId="77777777"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s">
            <w:drawing>
              <wp:anchor distT="0" distB="0" distL="0" distR="0" simplePos="0" relativeHeight="251660800" behindDoc="0" locked="0" layoutInCell="0" allowOverlap="1" wp14:anchorId="5E561A73" wp14:editId="284196FA">
                <wp:simplePos x="0" y="0"/>
                <wp:positionH relativeFrom="page">
                  <wp:posOffset>575945</wp:posOffset>
                </wp:positionH>
                <wp:positionV relativeFrom="paragraph">
                  <wp:posOffset>53975</wp:posOffset>
                </wp:positionV>
                <wp:extent cx="6402070" cy="760730"/>
                <wp:effectExtent l="0" t="0" r="0" b="0"/>
                <wp:wrapTopAndBottom/>
                <wp:docPr id="67675766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2070" cy="760730"/>
                        </a:xfrm>
                        <a:prstGeom prst="rect">
                          <a:avLst/>
                        </a:prstGeom>
                        <a:solidFill>
                          <a:srgbClr val="F2F7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99D747" w14:textId="77777777" w:rsidR="008B5D5B" w:rsidRDefault="000B25AA">
                            <w:pPr>
                              <w:pStyle w:val="BodyText"/>
                              <w:kinsoku w:val="0"/>
                              <w:overflowPunct w:val="0"/>
                              <w:spacing w:before="82" w:line="278" w:lineRule="auto"/>
                              <w:ind w:left="113" w:right="111"/>
                              <w:jc w:val="both"/>
                              <w:rPr>
                                <w:color w:val="000000"/>
                              </w:rPr>
                            </w:pPr>
                            <w:r>
                              <w:rPr>
                                <w:color w:val="000000"/>
                              </w:rPr>
                              <w:t>Describe the project teams and how they will work together to implement the project. Present the participating institutions and</w:t>
                            </w:r>
                            <w:r>
                              <w:rPr>
                                <w:color w:val="000000"/>
                                <w:spacing w:val="26"/>
                              </w:rPr>
                              <w:t xml:space="preserve"> </w:t>
                            </w:r>
                            <w:r>
                              <w:rPr>
                                <w:color w:val="000000"/>
                              </w:rPr>
                              <w:t>their</w:t>
                            </w:r>
                            <w:r>
                              <w:rPr>
                                <w:color w:val="000000"/>
                                <w:spacing w:val="26"/>
                              </w:rPr>
                              <w:t xml:space="preserve"> </w:t>
                            </w:r>
                            <w:r>
                              <w:rPr>
                                <w:color w:val="000000"/>
                              </w:rPr>
                              <w:t>experience/expertise</w:t>
                            </w:r>
                            <w:r>
                              <w:rPr>
                                <w:color w:val="000000"/>
                                <w:spacing w:val="26"/>
                              </w:rPr>
                              <w:t xml:space="preserve"> </w:t>
                            </w:r>
                            <w:r>
                              <w:rPr>
                                <w:color w:val="000000"/>
                              </w:rPr>
                              <w:t>in</w:t>
                            </w:r>
                            <w:r>
                              <w:rPr>
                                <w:color w:val="000000"/>
                                <w:spacing w:val="26"/>
                              </w:rPr>
                              <w:t xml:space="preserve"> </w:t>
                            </w:r>
                            <w:r>
                              <w:rPr>
                                <w:color w:val="000000"/>
                              </w:rPr>
                              <w:t>the</w:t>
                            </w:r>
                            <w:r>
                              <w:rPr>
                                <w:color w:val="000000"/>
                                <w:spacing w:val="26"/>
                              </w:rPr>
                              <w:t xml:space="preserve"> </w:t>
                            </w:r>
                            <w:r>
                              <w:rPr>
                                <w:color w:val="000000"/>
                              </w:rPr>
                              <w:t>field.</w:t>
                            </w:r>
                            <w:r>
                              <w:rPr>
                                <w:color w:val="000000"/>
                                <w:spacing w:val="26"/>
                              </w:rPr>
                              <w:t xml:space="preserve"> </w:t>
                            </w:r>
                            <w:r>
                              <w:rPr>
                                <w:color w:val="000000"/>
                              </w:rPr>
                              <w:t>List</w:t>
                            </w:r>
                            <w:r>
                              <w:rPr>
                                <w:color w:val="000000"/>
                                <w:spacing w:val="26"/>
                              </w:rPr>
                              <w:t xml:space="preserve"> </w:t>
                            </w:r>
                            <w:r>
                              <w:rPr>
                                <w:color w:val="000000"/>
                              </w:rPr>
                              <w:t>the</w:t>
                            </w:r>
                            <w:r>
                              <w:rPr>
                                <w:color w:val="000000"/>
                                <w:spacing w:val="26"/>
                              </w:rPr>
                              <w:t xml:space="preserve"> </w:t>
                            </w:r>
                            <w:r>
                              <w:rPr>
                                <w:color w:val="000000"/>
                              </w:rPr>
                              <w:t>staff</w:t>
                            </w:r>
                            <w:r>
                              <w:rPr>
                                <w:color w:val="000000"/>
                                <w:spacing w:val="26"/>
                              </w:rPr>
                              <w:t xml:space="preserve"> </w:t>
                            </w:r>
                            <w:r>
                              <w:rPr>
                                <w:color w:val="000000"/>
                              </w:rPr>
                              <w:t>(by</w:t>
                            </w:r>
                            <w:r>
                              <w:rPr>
                                <w:color w:val="000000"/>
                                <w:spacing w:val="26"/>
                              </w:rPr>
                              <w:t xml:space="preserve"> </w:t>
                            </w:r>
                            <w:r>
                              <w:rPr>
                                <w:color w:val="000000"/>
                              </w:rPr>
                              <w:t>their</w:t>
                            </w:r>
                            <w:r>
                              <w:rPr>
                                <w:color w:val="000000"/>
                                <w:spacing w:val="26"/>
                              </w:rPr>
                              <w:t xml:space="preserve"> </w:t>
                            </w:r>
                            <w:r>
                              <w:rPr>
                                <w:color w:val="000000"/>
                              </w:rPr>
                              <w:t>function/profile)</w:t>
                            </w:r>
                            <w:r>
                              <w:rPr>
                                <w:color w:val="000000"/>
                                <w:spacing w:val="26"/>
                              </w:rPr>
                              <w:t xml:space="preserve"> </w:t>
                            </w:r>
                            <w:r>
                              <w:rPr>
                                <w:color w:val="000000"/>
                              </w:rPr>
                              <w:t>included</w:t>
                            </w:r>
                            <w:r>
                              <w:rPr>
                                <w:color w:val="000000"/>
                                <w:spacing w:val="26"/>
                              </w:rPr>
                              <w:t xml:space="preserve"> </w:t>
                            </w:r>
                            <w:r>
                              <w:rPr>
                                <w:color w:val="000000"/>
                              </w:rPr>
                              <w:t>in</w:t>
                            </w:r>
                            <w:r>
                              <w:rPr>
                                <w:color w:val="000000"/>
                                <w:spacing w:val="26"/>
                              </w:rPr>
                              <w:t xml:space="preserve"> </w:t>
                            </w:r>
                            <w:r>
                              <w:rPr>
                                <w:color w:val="000000"/>
                              </w:rPr>
                              <w:t>the</w:t>
                            </w:r>
                            <w:r>
                              <w:rPr>
                                <w:color w:val="000000"/>
                                <w:spacing w:val="26"/>
                              </w:rPr>
                              <w:t xml:space="preserve"> </w:t>
                            </w:r>
                            <w:r>
                              <w:rPr>
                                <w:color w:val="000000"/>
                              </w:rPr>
                              <w:t>Detailed</w:t>
                            </w:r>
                            <w:r>
                              <w:rPr>
                                <w:color w:val="000000"/>
                                <w:spacing w:val="26"/>
                              </w:rPr>
                              <w:t xml:space="preserve"> </w:t>
                            </w:r>
                            <w:r>
                              <w:rPr>
                                <w:color w:val="000000"/>
                              </w:rPr>
                              <w:t>Budget</w:t>
                            </w:r>
                            <w:r>
                              <w:rPr>
                                <w:color w:val="000000"/>
                                <w:spacing w:val="26"/>
                              </w:rPr>
                              <w:t xml:space="preserve"> </w:t>
                            </w:r>
                            <w:r>
                              <w:rPr>
                                <w:color w:val="000000"/>
                              </w:rPr>
                              <w:t>Table and briefly describe their tasks.</w:t>
                            </w:r>
                          </w:p>
                          <w:p w14:paraId="1FE49856" w14:textId="77777777" w:rsidR="008B5D5B" w:rsidRDefault="000B25AA">
                            <w:pPr>
                              <w:pStyle w:val="BodyText"/>
                              <w:kinsoku w:val="0"/>
                              <w:overflowPunct w:val="0"/>
                              <w:spacing w:before="113"/>
                              <w:ind w:left="113"/>
                              <w:jc w:val="both"/>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Text Box 32" style="position:absolute;margin-left:45.35pt;margin-top:4.25pt;width:504.1pt;height:59.9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49" o:allowincell="f" fillcolor="#f2f7f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" w14:anchorId="5E561A73">
                <v:path arrowok="t"/>
                <v:textbox inset="0,0,0,0">
                  <w:txbxContent>
                    <w:p w:rsidR="00000000" w:rsidRDefault="00000000" w14:paraId="6399D747" w14:textId="77777777">
                      <w:pPr>
                        <w:pStyle w:val="BodyText"/>
                        <w:kinsoku w:val="0"/>
                        <w:overflowPunct w:val="0"/>
                        <w:spacing w:before="82" w:line="278" w:lineRule="auto"/>
                        <w:ind w:left="113" w:right="111"/>
                        <w:jc w:val="both"/>
                        <w:rPr>
                          <w:color w:val="000000"/>
                        </w:rPr>
                      </w:pPr>
                      <w:r>
                        <w:rPr>
                          <w:color w:val="000000"/>
                        </w:rPr>
                        <w:t>Describe the project teams and how they will work together to implement the project. Present the participating institutions and</w:t>
                      </w:r>
                      <w:r>
                        <w:rPr>
                          <w:color w:val="000000"/>
                          <w:spacing w:val="26"/>
                        </w:rPr>
                        <w:t xml:space="preserve"> </w:t>
                      </w:r>
                      <w:r>
                        <w:rPr>
                          <w:color w:val="000000"/>
                        </w:rPr>
                        <w:t>their</w:t>
                      </w:r>
                      <w:r>
                        <w:rPr>
                          <w:color w:val="000000"/>
                          <w:spacing w:val="26"/>
                        </w:rPr>
                        <w:t xml:space="preserve"> </w:t>
                      </w:r>
                      <w:r>
                        <w:rPr>
                          <w:color w:val="000000"/>
                        </w:rPr>
                        <w:t>experience/expertise</w:t>
                      </w:r>
                      <w:r>
                        <w:rPr>
                          <w:color w:val="000000"/>
                          <w:spacing w:val="26"/>
                        </w:rPr>
                        <w:t xml:space="preserve"> </w:t>
                      </w:r>
                      <w:r>
                        <w:rPr>
                          <w:color w:val="000000"/>
                        </w:rPr>
                        <w:t>in</w:t>
                      </w:r>
                      <w:r>
                        <w:rPr>
                          <w:color w:val="000000"/>
                          <w:spacing w:val="26"/>
                        </w:rPr>
                        <w:t xml:space="preserve"> </w:t>
                      </w:r>
                      <w:r>
                        <w:rPr>
                          <w:color w:val="000000"/>
                        </w:rPr>
                        <w:t>the</w:t>
                      </w:r>
                      <w:r>
                        <w:rPr>
                          <w:color w:val="000000"/>
                          <w:spacing w:val="26"/>
                        </w:rPr>
                        <w:t xml:space="preserve"> </w:t>
                      </w:r>
                      <w:r>
                        <w:rPr>
                          <w:color w:val="000000"/>
                        </w:rPr>
                        <w:t>field.</w:t>
                      </w:r>
                      <w:r>
                        <w:rPr>
                          <w:color w:val="000000"/>
                          <w:spacing w:val="26"/>
                        </w:rPr>
                        <w:t xml:space="preserve"> </w:t>
                      </w:r>
                      <w:r>
                        <w:rPr>
                          <w:color w:val="000000"/>
                        </w:rPr>
                        <w:t>List</w:t>
                      </w:r>
                      <w:r>
                        <w:rPr>
                          <w:color w:val="000000"/>
                          <w:spacing w:val="26"/>
                        </w:rPr>
                        <w:t xml:space="preserve"> </w:t>
                      </w:r>
                      <w:r>
                        <w:rPr>
                          <w:color w:val="000000"/>
                        </w:rPr>
                        <w:t>the</w:t>
                      </w:r>
                      <w:r>
                        <w:rPr>
                          <w:color w:val="000000"/>
                          <w:spacing w:val="26"/>
                        </w:rPr>
                        <w:t xml:space="preserve"> </w:t>
                      </w:r>
                      <w:r>
                        <w:rPr>
                          <w:color w:val="000000"/>
                        </w:rPr>
                        <w:t>staff</w:t>
                      </w:r>
                      <w:r>
                        <w:rPr>
                          <w:color w:val="000000"/>
                          <w:spacing w:val="26"/>
                        </w:rPr>
                        <w:t xml:space="preserve"> </w:t>
                      </w:r>
                      <w:r>
                        <w:rPr>
                          <w:color w:val="000000"/>
                        </w:rPr>
                        <w:t>(by</w:t>
                      </w:r>
                      <w:r>
                        <w:rPr>
                          <w:color w:val="000000"/>
                          <w:spacing w:val="26"/>
                        </w:rPr>
                        <w:t xml:space="preserve"> </w:t>
                      </w:r>
                      <w:r>
                        <w:rPr>
                          <w:color w:val="000000"/>
                        </w:rPr>
                        <w:t>their</w:t>
                      </w:r>
                      <w:r>
                        <w:rPr>
                          <w:color w:val="000000"/>
                          <w:spacing w:val="26"/>
                        </w:rPr>
                        <w:t xml:space="preserve"> </w:t>
                      </w:r>
                      <w:r>
                        <w:rPr>
                          <w:color w:val="000000"/>
                        </w:rPr>
                        <w:t>function/profile)</w:t>
                      </w:r>
                      <w:r>
                        <w:rPr>
                          <w:color w:val="000000"/>
                          <w:spacing w:val="26"/>
                        </w:rPr>
                        <w:t xml:space="preserve"> </w:t>
                      </w:r>
                      <w:r>
                        <w:rPr>
                          <w:color w:val="000000"/>
                        </w:rPr>
                        <w:t>included</w:t>
                      </w:r>
                      <w:r>
                        <w:rPr>
                          <w:color w:val="000000"/>
                          <w:spacing w:val="26"/>
                        </w:rPr>
                        <w:t xml:space="preserve"> </w:t>
                      </w:r>
                      <w:r>
                        <w:rPr>
                          <w:color w:val="000000"/>
                        </w:rPr>
                        <w:t>in</w:t>
                      </w:r>
                      <w:r>
                        <w:rPr>
                          <w:color w:val="000000"/>
                          <w:spacing w:val="26"/>
                        </w:rPr>
                        <w:t xml:space="preserve"> </w:t>
                      </w:r>
                      <w:r>
                        <w:rPr>
                          <w:color w:val="000000"/>
                        </w:rPr>
                        <w:t>the</w:t>
                      </w:r>
                      <w:r>
                        <w:rPr>
                          <w:color w:val="000000"/>
                          <w:spacing w:val="26"/>
                        </w:rPr>
                        <w:t xml:space="preserve"> </w:t>
                      </w:r>
                      <w:r>
                        <w:rPr>
                          <w:color w:val="000000"/>
                        </w:rPr>
                        <w:t>Detailed</w:t>
                      </w:r>
                      <w:r>
                        <w:rPr>
                          <w:color w:val="000000"/>
                          <w:spacing w:val="26"/>
                        </w:rPr>
                        <w:t xml:space="preserve"> </w:t>
                      </w:r>
                      <w:r>
                        <w:rPr>
                          <w:color w:val="000000"/>
                        </w:rPr>
                        <w:t>Budget</w:t>
                      </w:r>
                      <w:r>
                        <w:rPr>
                          <w:color w:val="000000"/>
                          <w:spacing w:val="26"/>
                        </w:rPr>
                        <w:t xml:space="preserve"> </w:t>
                      </w:r>
                      <w:r>
                        <w:rPr>
                          <w:color w:val="000000"/>
                        </w:rPr>
                        <w:t>Table and briefly describe their tasks.</w:t>
                      </w:r>
                    </w:p>
                    <w:p w:rsidR="00000000" w:rsidRDefault="00000000" w14:paraId="1FE49856" w14:textId="77777777">
                      <w:pPr>
                        <w:pStyle w:val="BodyText"/>
                        <w:kinsoku w:val="0"/>
                        <w:overflowPunct w:val="0"/>
                        <w:spacing w:before="113"/>
                        <w:ind w:left="113"/>
                        <w:jc w:val="both"/>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v:textbox>
                <w10:wrap type="topAndBottom" anchorx="page"/>
              </v:shape>
            </w:pict>
          </mc:Fallback>
        </mc:AlternateContent>
      </w:r>
    </w:p>
    <w:p w14:paraId="576A089D" w14:textId="77777777" w:rsidR="008B5D5B" w:rsidRDefault="008B5D5B">
      <w:pPr>
        <w:pStyle w:val="BodyText"/>
        <w:kinsoku w:val="0"/>
        <w:overflowPunct w:val="0"/>
        <w:spacing w:before="13"/>
        <w:rPr>
          <w:rFonts w:ascii="Open Sans SemiBold" w:hAnsi="Open Sans SemiBold" w:cs="Open Sans SemiBold"/>
          <w:b/>
          <w:bCs/>
          <w:i w:val="0"/>
          <w:iCs w:val="0"/>
          <w:sz w:val="19"/>
          <w:szCs w:val="19"/>
        </w:rPr>
      </w:pPr>
    </w:p>
    <w:tbl>
      <w:tblPr>
        <w:tblW w:w="0" w:type="auto"/>
        <w:tblInd w:w="137" w:type="dxa"/>
        <w:tblLayout w:type="fixed"/>
        <w:tblCellMar>
          <w:left w:w="0" w:type="dxa"/>
          <w:right w:w="0" w:type="dxa"/>
        </w:tblCellMar>
        <w:tblLook w:val="0000" w:firstRow="0" w:lastRow="0" w:firstColumn="0" w:lastColumn="0" w:noHBand="0" w:noVBand="0"/>
      </w:tblPr>
      <w:tblGrid>
        <w:gridCol w:w="2523"/>
        <w:gridCol w:w="2523"/>
        <w:gridCol w:w="2523"/>
        <w:gridCol w:w="2523"/>
      </w:tblGrid>
      <w:tr w:rsidR="008B5D5B" w14:paraId="48D18913" w14:textId="77777777">
        <w:trPr>
          <w:trHeight w:val="993"/>
        </w:trPr>
        <w:tc>
          <w:tcPr>
            <w:tcW w:w="2523" w:type="dxa"/>
            <w:tcBorders>
              <w:top w:val="single" w:sz="4" w:space="0" w:color="BCBEC0"/>
              <w:left w:val="single" w:sz="4" w:space="0" w:color="BCBEC0"/>
              <w:bottom w:val="single" w:sz="4" w:space="0" w:color="BCBEC0"/>
              <w:right w:val="single" w:sz="4" w:space="0" w:color="BCBEC0"/>
            </w:tcBorders>
          </w:tcPr>
          <w:p w14:paraId="19D95970" w14:textId="77777777" w:rsidR="008B5D5B" w:rsidRDefault="008B5D5B">
            <w:pPr>
              <w:pStyle w:val="TableParagraph"/>
              <w:kinsoku w:val="0"/>
              <w:overflowPunct w:val="0"/>
              <w:spacing w:before="127"/>
              <w:rPr>
                <w:rFonts w:ascii="Open Sans SemiBold" w:hAnsi="Open Sans SemiBold" w:cs="Open Sans SemiBold"/>
                <w:b/>
                <w:bCs/>
                <w:sz w:val="18"/>
                <w:szCs w:val="18"/>
              </w:rPr>
            </w:pPr>
          </w:p>
          <w:p w14:paraId="4248CE77" w14:textId="77777777" w:rsidR="008B5D5B" w:rsidRDefault="000B25AA">
            <w:pPr>
              <w:pStyle w:val="TableParagraph"/>
              <w:kinsoku w:val="0"/>
              <w:overflowPunct w:val="0"/>
              <w:spacing w:before="1"/>
              <w:ind w:left="10"/>
              <w:jc w:val="center"/>
              <w:rPr>
                <w:rFonts w:ascii="Open Sans SemiBold" w:hAnsi="Open Sans SemiBold" w:cs="Open Sans SemiBold"/>
                <w:b/>
                <w:bCs/>
                <w:spacing w:val="-2"/>
                <w:sz w:val="18"/>
                <w:szCs w:val="18"/>
              </w:rPr>
            </w:pPr>
            <w:r>
              <w:rPr>
                <w:rFonts w:ascii="Open Sans SemiBold" w:hAnsi="Open Sans SemiBold" w:cs="Open Sans SemiBold"/>
                <w:b/>
                <w:bCs/>
                <w:spacing w:val="-2"/>
                <w:sz w:val="18"/>
                <w:szCs w:val="18"/>
              </w:rPr>
              <w:t>Participant</w:t>
            </w:r>
          </w:p>
        </w:tc>
        <w:tc>
          <w:tcPr>
            <w:tcW w:w="2523" w:type="dxa"/>
            <w:tcBorders>
              <w:top w:val="single" w:sz="4" w:space="0" w:color="BCBEC0"/>
              <w:left w:val="single" w:sz="4" w:space="0" w:color="BCBEC0"/>
              <w:bottom w:val="single" w:sz="4" w:space="0" w:color="BCBEC0"/>
              <w:right w:val="single" w:sz="4" w:space="0" w:color="BCBEC0"/>
            </w:tcBorders>
          </w:tcPr>
          <w:p w14:paraId="7E258E95" w14:textId="77777777" w:rsidR="008B5D5B" w:rsidRDefault="008B5D5B">
            <w:pPr>
              <w:pStyle w:val="TableParagraph"/>
              <w:kinsoku w:val="0"/>
              <w:overflowPunct w:val="0"/>
              <w:spacing w:before="11"/>
              <w:rPr>
                <w:rFonts w:ascii="Open Sans SemiBold" w:hAnsi="Open Sans SemiBold" w:cs="Open Sans SemiBold"/>
                <w:b/>
                <w:bCs/>
                <w:sz w:val="18"/>
                <w:szCs w:val="18"/>
              </w:rPr>
            </w:pPr>
          </w:p>
          <w:p w14:paraId="01DBE4CA" w14:textId="77777777" w:rsidR="008B5D5B" w:rsidRDefault="000B25AA">
            <w:pPr>
              <w:pStyle w:val="TableParagraph"/>
              <w:kinsoku w:val="0"/>
              <w:overflowPunct w:val="0"/>
              <w:spacing w:line="235" w:lineRule="auto"/>
              <w:ind w:left="765" w:hanging="373"/>
              <w:rPr>
                <w:rFonts w:ascii="Open Sans SemiBold" w:hAnsi="Open Sans SemiBold" w:cs="Open Sans SemiBold"/>
                <w:b/>
                <w:bCs/>
                <w:spacing w:val="-2"/>
                <w:sz w:val="18"/>
                <w:szCs w:val="18"/>
              </w:rPr>
            </w:pPr>
            <w:r>
              <w:rPr>
                <w:rFonts w:ascii="Open Sans SemiBold" w:hAnsi="Open Sans SemiBold" w:cs="Open Sans SemiBold"/>
                <w:b/>
                <w:bCs/>
                <w:sz w:val="18"/>
                <w:szCs w:val="18"/>
              </w:rPr>
              <w:t xml:space="preserve">Presentation of the </w:t>
            </w:r>
            <w:r>
              <w:rPr>
                <w:rFonts w:ascii="Open Sans SemiBold" w:hAnsi="Open Sans SemiBold" w:cs="Open Sans SemiBold"/>
                <w:b/>
                <w:bCs/>
                <w:spacing w:val="-2"/>
                <w:sz w:val="18"/>
                <w:szCs w:val="18"/>
              </w:rPr>
              <w:t>Participant</w:t>
            </w:r>
          </w:p>
        </w:tc>
        <w:tc>
          <w:tcPr>
            <w:tcW w:w="2523" w:type="dxa"/>
            <w:tcBorders>
              <w:top w:val="single" w:sz="4" w:space="0" w:color="BCBEC0"/>
              <w:left w:val="single" w:sz="4" w:space="0" w:color="BCBEC0"/>
              <w:bottom w:val="single" w:sz="4" w:space="0" w:color="BCBEC0"/>
              <w:right w:val="single" w:sz="4" w:space="0" w:color="BCBEC0"/>
            </w:tcBorders>
          </w:tcPr>
          <w:p w14:paraId="6BE4DA32" w14:textId="77777777" w:rsidR="008B5D5B" w:rsidRDefault="000B25AA">
            <w:pPr>
              <w:pStyle w:val="TableParagraph"/>
              <w:kinsoku w:val="0"/>
              <w:overflowPunct w:val="0"/>
              <w:spacing w:before="133" w:line="268" w:lineRule="auto"/>
              <w:ind w:left="365" w:right="353" w:hanging="1"/>
              <w:jc w:val="center"/>
              <w:rPr>
                <w:i/>
                <w:iCs/>
                <w:sz w:val="18"/>
                <w:szCs w:val="18"/>
              </w:rPr>
            </w:pPr>
            <w:r>
              <w:rPr>
                <w:rFonts w:ascii="Open Sans SemiBold" w:hAnsi="Open Sans SemiBold" w:cs="Open Sans SemiBold"/>
                <w:b/>
                <w:bCs/>
                <w:sz w:val="18"/>
                <w:szCs w:val="18"/>
              </w:rPr>
              <w:t xml:space="preserve">Name and function </w:t>
            </w:r>
            <w:r>
              <w:rPr>
                <w:i/>
                <w:iCs/>
                <w:sz w:val="18"/>
                <w:szCs w:val="18"/>
              </w:rPr>
              <w:t>Specify</w:t>
            </w:r>
            <w:r>
              <w:rPr>
                <w:i/>
                <w:iCs/>
                <w:spacing w:val="-6"/>
                <w:sz w:val="18"/>
                <w:szCs w:val="18"/>
              </w:rPr>
              <w:t xml:space="preserve"> </w:t>
            </w:r>
            <w:r>
              <w:rPr>
                <w:i/>
                <w:iCs/>
                <w:sz w:val="18"/>
                <w:szCs w:val="18"/>
              </w:rPr>
              <w:t>only</w:t>
            </w:r>
            <w:r>
              <w:rPr>
                <w:i/>
                <w:iCs/>
                <w:spacing w:val="-6"/>
                <w:sz w:val="18"/>
                <w:szCs w:val="18"/>
              </w:rPr>
              <w:t xml:space="preserve"> </w:t>
            </w:r>
            <w:r>
              <w:rPr>
                <w:i/>
                <w:iCs/>
                <w:sz w:val="18"/>
                <w:szCs w:val="18"/>
              </w:rPr>
              <w:t>one</w:t>
            </w:r>
            <w:r>
              <w:rPr>
                <w:i/>
                <w:iCs/>
                <w:spacing w:val="-6"/>
                <w:sz w:val="18"/>
                <w:szCs w:val="18"/>
              </w:rPr>
              <w:t xml:space="preserve"> </w:t>
            </w:r>
            <w:r>
              <w:rPr>
                <w:i/>
                <w:iCs/>
                <w:sz w:val="18"/>
                <w:szCs w:val="18"/>
              </w:rPr>
              <w:t>team member per field</w:t>
            </w:r>
          </w:p>
        </w:tc>
        <w:tc>
          <w:tcPr>
            <w:tcW w:w="2523" w:type="dxa"/>
            <w:tcBorders>
              <w:top w:val="single" w:sz="4" w:space="0" w:color="BCBEC0"/>
              <w:left w:val="single" w:sz="4" w:space="0" w:color="BCBEC0"/>
              <w:bottom w:val="single" w:sz="4" w:space="0" w:color="BCBEC0"/>
              <w:right w:val="single" w:sz="4" w:space="0" w:color="BCBEC0"/>
            </w:tcBorders>
          </w:tcPr>
          <w:p w14:paraId="45938E93" w14:textId="77777777" w:rsidR="008B5D5B" w:rsidRDefault="000B25AA">
            <w:pPr>
              <w:pStyle w:val="TableParagraph"/>
              <w:kinsoku w:val="0"/>
              <w:overflowPunct w:val="0"/>
              <w:spacing w:before="136" w:line="235" w:lineRule="auto"/>
              <w:ind w:left="189" w:right="174" w:hanging="5"/>
              <w:jc w:val="center"/>
              <w:rPr>
                <w:rFonts w:ascii="Open Sans SemiBold" w:hAnsi="Open Sans SemiBold" w:cs="Open Sans SemiBold"/>
                <w:b/>
                <w:bCs/>
                <w:spacing w:val="-2"/>
                <w:sz w:val="18"/>
                <w:szCs w:val="18"/>
              </w:rPr>
            </w:pPr>
            <w:r>
              <w:rPr>
                <w:rFonts w:ascii="Open Sans SemiBold" w:hAnsi="Open Sans SemiBold" w:cs="Open Sans SemiBold"/>
                <w:b/>
                <w:bCs/>
                <w:sz w:val="18"/>
                <w:szCs w:val="18"/>
              </w:rPr>
              <w:t>Role/ tasks/</w:t>
            </w:r>
            <w:r>
              <w:rPr>
                <w:rFonts w:ascii="Open Sans SemiBold" w:hAnsi="Open Sans SemiBold" w:cs="Open Sans SemiBold"/>
                <w:b/>
                <w:bCs/>
                <w:spacing w:val="80"/>
                <w:sz w:val="18"/>
                <w:szCs w:val="18"/>
              </w:rPr>
              <w:t xml:space="preserve"> </w:t>
            </w:r>
            <w:r>
              <w:rPr>
                <w:rFonts w:ascii="Open Sans SemiBold" w:hAnsi="Open Sans SemiBold" w:cs="Open Sans SemiBold"/>
                <w:b/>
                <w:bCs/>
                <w:sz w:val="18"/>
                <w:szCs w:val="18"/>
              </w:rPr>
              <w:t xml:space="preserve">professional profile and </w:t>
            </w:r>
            <w:r>
              <w:rPr>
                <w:rFonts w:ascii="Open Sans SemiBold" w:hAnsi="Open Sans SemiBold" w:cs="Open Sans SemiBold"/>
                <w:b/>
                <w:bCs/>
                <w:spacing w:val="-2"/>
                <w:sz w:val="18"/>
                <w:szCs w:val="18"/>
              </w:rPr>
              <w:t>expertise</w:t>
            </w:r>
          </w:p>
        </w:tc>
      </w:tr>
      <w:tr w:rsidR="008B5D5B" w14:paraId="340F1523" w14:textId="77777777">
        <w:trPr>
          <w:trHeight w:val="467"/>
        </w:trPr>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2984786B" w14:textId="77777777" w:rsidR="008B5D5B" w:rsidRDefault="000B25AA">
            <w:pPr>
              <w:pStyle w:val="TableParagraph"/>
              <w:kinsoku w:val="0"/>
              <w:overflowPunct w:val="0"/>
              <w:spacing w:before="133"/>
              <w:ind w:left="10" w:right="1"/>
              <w:jc w:val="center"/>
              <w:rPr>
                <w:i/>
                <w:iCs/>
                <w:spacing w:val="-4"/>
                <w:sz w:val="18"/>
                <w:szCs w:val="18"/>
              </w:rPr>
            </w:pPr>
            <w:r>
              <w:rPr>
                <w:i/>
                <w:iCs/>
                <w:sz w:val="18"/>
                <w:szCs w:val="18"/>
              </w:rPr>
              <w:t>Select from</w:t>
            </w:r>
            <w:r>
              <w:rPr>
                <w:i/>
                <w:iCs/>
                <w:spacing w:val="1"/>
                <w:sz w:val="18"/>
                <w:szCs w:val="18"/>
              </w:rPr>
              <w:t xml:space="preserve"> </w:t>
            </w:r>
            <w:r>
              <w:rPr>
                <w:i/>
                <w:iCs/>
                <w:sz w:val="18"/>
                <w:szCs w:val="18"/>
              </w:rPr>
              <w:t>a</w:t>
            </w:r>
            <w:r>
              <w:rPr>
                <w:i/>
                <w:iCs/>
                <w:spacing w:val="1"/>
                <w:sz w:val="18"/>
                <w:szCs w:val="18"/>
              </w:rPr>
              <w:t xml:space="preserve"> </w:t>
            </w:r>
            <w:r>
              <w:rPr>
                <w:i/>
                <w:iCs/>
                <w:spacing w:val="-4"/>
                <w:sz w:val="18"/>
                <w:szCs w:val="18"/>
              </w:rPr>
              <w:t>list</w:t>
            </w:r>
          </w:p>
        </w:tc>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5A0C6488" w14:textId="77777777" w:rsidR="008B5D5B" w:rsidRDefault="008B5D5B">
            <w:pPr>
              <w:pStyle w:val="TableParagraph"/>
              <w:kinsoku w:val="0"/>
              <w:overflowPunct w:val="0"/>
              <w:rPr>
                <w:rFonts w:ascii="Times New Roman" w:hAnsi="Times New Roman" w:cs="Times New Roman"/>
                <w:sz w:val="18"/>
                <w:szCs w:val="18"/>
              </w:rPr>
            </w:pPr>
          </w:p>
        </w:tc>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28799012" w14:textId="77777777" w:rsidR="008B5D5B" w:rsidRDefault="008B5D5B">
            <w:pPr>
              <w:pStyle w:val="TableParagraph"/>
              <w:kinsoku w:val="0"/>
              <w:overflowPunct w:val="0"/>
              <w:rPr>
                <w:rFonts w:ascii="Times New Roman" w:hAnsi="Times New Roman" w:cs="Times New Roman"/>
                <w:sz w:val="18"/>
                <w:szCs w:val="18"/>
              </w:rPr>
            </w:pPr>
          </w:p>
        </w:tc>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5A98D422" w14:textId="77777777" w:rsidR="008B5D5B" w:rsidRDefault="008B5D5B">
            <w:pPr>
              <w:pStyle w:val="TableParagraph"/>
              <w:kinsoku w:val="0"/>
              <w:overflowPunct w:val="0"/>
              <w:rPr>
                <w:rFonts w:ascii="Times New Roman" w:hAnsi="Times New Roman" w:cs="Times New Roman"/>
                <w:sz w:val="18"/>
                <w:szCs w:val="18"/>
              </w:rPr>
            </w:pPr>
          </w:p>
        </w:tc>
      </w:tr>
      <w:tr w:rsidR="008B5D5B" w14:paraId="1F49CCBB" w14:textId="77777777">
        <w:trPr>
          <w:trHeight w:val="467"/>
        </w:trPr>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41AAB210" w14:textId="77777777" w:rsidR="008B5D5B" w:rsidRDefault="000B25AA">
            <w:pPr>
              <w:pStyle w:val="TableParagraph"/>
              <w:kinsoku w:val="0"/>
              <w:overflowPunct w:val="0"/>
              <w:spacing w:before="133"/>
              <w:ind w:left="10" w:right="1"/>
              <w:jc w:val="center"/>
              <w:rPr>
                <w:i/>
                <w:iCs/>
                <w:spacing w:val="-4"/>
                <w:sz w:val="18"/>
                <w:szCs w:val="18"/>
              </w:rPr>
            </w:pPr>
            <w:r>
              <w:rPr>
                <w:i/>
                <w:iCs/>
                <w:sz w:val="18"/>
                <w:szCs w:val="18"/>
              </w:rPr>
              <w:t>Select from</w:t>
            </w:r>
            <w:r>
              <w:rPr>
                <w:i/>
                <w:iCs/>
                <w:spacing w:val="1"/>
                <w:sz w:val="18"/>
                <w:szCs w:val="18"/>
              </w:rPr>
              <w:t xml:space="preserve"> </w:t>
            </w:r>
            <w:r>
              <w:rPr>
                <w:i/>
                <w:iCs/>
                <w:sz w:val="18"/>
                <w:szCs w:val="18"/>
              </w:rPr>
              <w:t>a</w:t>
            </w:r>
            <w:r>
              <w:rPr>
                <w:i/>
                <w:iCs/>
                <w:spacing w:val="1"/>
                <w:sz w:val="18"/>
                <w:szCs w:val="18"/>
              </w:rPr>
              <w:t xml:space="preserve"> </w:t>
            </w:r>
            <w:r>
              <w:rPr>
                <w:i/>
                <w:iCs/>
                <w:spacing w:val="-4"/>
                <w:sz w:val="18"/>
                <w:szCs w:val="18"/>
              </w:rPr>
              <w:t>list</w:t>
            </w:r>
          </w:p>
        </w:tc>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4C7DDB31" w14:textId="77777777" w:rsidR="008B5D5B" w:rsidRDefault="008B5D5B">
            <w:pPr>
              <w:pStyle w:val="TableParagraph"/>
              <w:kinsoku w:val="0"/>
              <w:overflowPunct w:val="0"/>
              <w:rPr>
                <w:rFonts w:ascii="Times New Roman" w:hAnsi="Times New Roman" w:cs="Times New Roman"/>
                <w:sz w:val="18"/>
                <w:szCs w:val="18"/>
              </w:rPr>
            </w:pPr>
          </w:p>
        </w:tc>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134EB64E" w14:textId="77777777" w:rsidR="008B5D5B" w:rsidRDefault="008B5D5B">
            <w:pPr>
              <w:pStyle w:val="TableParagraph"/>
              <w:kinsoku w:val="0"/>
              <w:overflowPunct w:val="0"/>
              <w:rPr>
                <w:rFonts w:ascii="Times New Roman" w:hAnsi="Times New Roman" w:cs="Times New Roman"/>
                <w:sz w:val="18"/>
                <w:szCs w:val="18"/>
              </w:rPr>
            </w:pPr>
          </w:p>
        </w:tc>
        <w:tc>
          <w:tcPr>
            <w:tcW w:w="2523" w:type="dxa"/>
            <w:tcBorders>
              <w:top w:val="single" w:sz="4" w:space="0" w:color="BCBEC0"/>
              <w:left w:val="single" w:sz="4" w:space="0" w:color="BCBEC0"/>
              <w:bottom w:val="single" w:sz="4" w:space="0" w:color="BCBEC0"/>
              <w:right w:val="single" w:sz="4" w:space="0" w:color="BCBEC0"/>
            </w:tcBorders>
            <w:shd w:val="clear" w:color="auto" w:fill="F2F7FF"/>
          </w:tcPr>
          <w:p w14:paraId="4DB47719" w14:textId="77777777" w:rsidR="008B5D5B" w:rsidRDefault="008B5D5B">
            <w:pPr>
              <w:pStyle w:val="TableParagraph"/>
              <w:kinsoku w:val="0"/>
              <w:overflowPunct w:val="0"/>
              <w:rPr>
                <w:rFonts w:ascii="Times New Roman" w:hAnsi="Times New Roman" w:cs="Times New Roman"/>
                <w:sz w:val="18"/>
                <w:szCs w:val="18"/>
              </w:rPr>
            </w:pPr>
          </w:p>
        </w:tc>
      </w:tr>
    </w:tbl>
    <w:p w14:paraId="6D3FE2D2" w14:textId="77777777" w:rsidR="008B5D5B" w:rsidRDefault="008B5D5B">
      <w:pPr>
        <w:pStyle w:val="BodyText"/>
        <w:kinsoku w:val="0"/>
        <w:overflowPunct w:val="0"/>
        <w:spacing w:before="32"/>
        <w:rPr>
          <w:rFonts w:ascii="Open Sans SemiBold" w:hAnsi="Open Sans SemiBold" w:cs="Open Sans SemiBold"/>
          <w:b/>
          <w:bCs/>
          <w:i w:val="0"/>
          <w:iCs w:val="0"/>
        </w:rPr>
      </w:pPr>
    </w:p>
    <w:p w14:paraId="46ED77AB" w14:textId="77777777" w:rsidR="008B5D5B" w:rsidRDefault="000B25AA">
      <w:pPr>
        <w:pStyle w:val="ListParagraph"/>
        <w:numPr>
          <w:ilvl w:val="1"/>
          <w:numId w:val="1"/>
        </w:numPr>
        <w:tabs>
          <w:tab w:val="left" w:pos="445"/>
        </w:tabs>
        <w:kinsoku w:val="0"/>
        <w:overflowPunct w:val="0"/>
        <w:ind w:left="445" w:hanging="318"/>
        <w:rPr>
          <w:b/>
          <w:bCs/>
          <w:color w:val="005C96"/>
          <w:spacing w:val="-2"/>
          <w:sz w:val="18"/>
          <w:szCs w:val="18"/>
        </w:rPr>
      </w:pPr>
      <w:r>
        <w:rPr>
          <w:b/>
          <w:bCs/>
          <w:color w:val="005C96"/>
          <w:sz w:val="18"/>
          <w:szCs w:val="18"/>
        </w:rPr>
        <w:t>Project</w:t>
      </w:r>
      <w:r>
        <w:rPr>
          <w:b/>
          <w:bCs/>
          <w:color w:val="005C96"/>
          <w:spacing w:val="21"/>
          <w:sz w:val="18"/>
          <w:szCs w:val="18"/>
        </w:rPr>
        <w:t xml:space="preserve"> </w:t>
      </w:r>
      <w:r>
        <w:rPr>
          <w:b/>
          <w:bCs/>
          <w:color w:val="005C96"/>
          <w:sz w:val="18"/>
          <w:szCs w:val="18"/>
        </w:rPr>
        <w:t>quality</w:t>
      </w:r>
      <w:r>
        <w:rPr>
          <w:b/>
          <w:bCs/>
          <w:color w:val="005C96"/>
          <w:spacing w:val="23"/>
          <w:sz w:val="18"/>
          <w:szCs w:val="18"/>
        </w:rPr>
        <w:t xml:space="preserve"> </w:t>
      </w:r>
      <w:r>
        <w:rPr>
          <w:b/>
          <w:bCs/>
          <w:color w:val="005C96"/>
          <w:sz w:val="18"/>
          <w:szCs w:val="18"/>
        </w:rPr>
        <w:t>assurance</w:t>
      </w:r>
      <w:r>
        <w:rPr>
          <w:b/>
          <w:bCs/>
          <w:color w:val="005C96"/>
          <w:spacing w:val="23"/>
          <w:sz w:val="18"/>
          <w:szCs w:val="18"/>
        </w:rPr>
        <w:t xml:space="preserve"> </w:t>
      </w:r>
      <w:r>
        <w:rPr>
          <w:b/>
          <w:bCs/>
          <w:color w:val="005C96"/>
          <w:sz w:val="18"/>
          <w:szCs w:val="18"/>
        </w:rPr>
        <w:t>and</w:t>
      </w:r>
      <w:r>
        <w:rPr>
          <w:b/>
          <w:bCs/>
          <w:color w:val="005C96"/>
          <w:spacing w:val="24"/>
          <w:sz w:val="18"/>
          <w:szCs w:val="18"/>
        </w:rPr>
        <w:t xml:space="preserve"> </w:t>
      </w:r>
      <w:r>
        <w:rPr>
          <w:b/>
          <w:bCs/>
          <w:color w:val="005C96"/>
          <w:sz w:val="18"/>
          <w:szCs w:val="18"/>
        </w:rPr>
        <w:t>monitoring</w:t>
      </w:r>
      <w:r>
        <w:rPr>
          <w:b/>
          <w:bCs/>
          <w:color w:val="005C96"/>
          <w:spacing w:val="23"/>
          <w:sz w:val="18"/>
          <w:szCs w:val="18"/>
        </w:rPr>
        <w:t xml:space="preserve"> </w:t>
      </w:r>
      <w:r>
        <w:rPr>
          <w:b/>
          <w:bCs/>
          <w:color w:val="005C96"/>
          <w:sz w:val="18"/>
          <w:szCs w:val="18"/>
        </w:rPr>
        <w:t>and</w:t>
      </w:r>
      <w:r>
        <w:rPr>
          <w:b/>
          <w:bCs/>
          <w:color w:val="005C96"/>
          <w:spacing w:val="23"/>
          <w:sz w:val="18"/>
          <w:szCs w:val="18"/>
        </w:rPr>
        <w:t xml:space="preserve"> </w:t>
      </w:r>
      <w:r>
        <w:rPr>
          <w:b/>
          <w:bCs/>
          <w:color w:val="005C96"/>
          <w:sz w:val="18"/>
          <w:szCs w:val="18"/>
        </w:rPr>
        <w:t>evaluation</w:t>
      </w:r>
      <w:r>
        <w:rPr>
          <w:b/>
          <w:bCs/>
          <w:color w:val="005C96"/>
          <w:spacing w:val="24"/>
          <w:sz w:val="18"/>
          <w:szCs w:val="18"/>
        </w:rPr>
        <w:t xml:space="preserve"> </w:t>
      </w:r>
      <w:r>
        <w:rPr>
          <w:b/>
          <w:bCs/>
          <w:color w:val="005C96"/>
          <w:spacing w:val="-2"/>
          <w:sz w:val="18"/>
          <w:szCs w:val="18"/>
        </w:rPr>
        <w:t>strategy</w:t>
      </w:r>
    </w:p>
    <w:p w14:paraId="1F14ABD2" w14:textId="77777777" w:rsidR="008B5D5B" w:rsidRDefault="008B5D5B">
      <w:pPr>
        <w:pStyle w:val="BodyText"/>
        <w:kinsoku w:val="0"/>
        <w:overflowPunct w:val="0"/>
        <w:spacing w:before="3"/>
        <w:rPr>
          <w:rFonts w:ascii="Open Sans SemiBold" w:hAnsi="Open Sans SemiBold" w:cs="Open Sans SemiBold"/>
          <w:b/>
          <w:bCs/>
          <w:i w:val="0"/>
          <w:iCs w:val="0"/>
          <w:sz w:val="6"/>
          <w:szCs w:val="6"/>
        </w:rPr>
      </w:pPr>
    </w:p>
    <w:tbl>
      <w:tblPr>
        <w:tblW w:w="0" w:type="auto"/>
        <w:tblInd w:w="137" w:type="dxa"/>
        <w:tblLayout w:type="fixed"/>
        <w:tblCellMar>
          <w:left w:w="0" w:type="dxa"/>
          <w:right w:w="0" w:type="dxa"/>
        </w:tblCellMar>
        <w:tblLook w:val="0000" w:firstRow="0" w:lastRow="0" w:firstColumn="0" w:lastColumn="0" w:noHBand="0" w:noVBand="0"/>
      </w:tblPr>
      <w:tblGrid>
        <w:gridCol w:w="2268"/>
        <w:gridCol w:w="7804"/>
      </w:tblGrid>
      <w:tr w:rsidR="008B5D5B" w14:paraId="56274263" w14:textId="77777777">
        <w:trPr>
          <w:trHeight w:val="1962"/>
        </w:trPr>
        <w:tc>
          <w:tcPr>
            <w:tcW w:w="2268" w:type="dxa"/>
            <w:tcBorders>
              <w:top w:val="single" w:sz="4" w:space="0" w:color="BCBEC0"/>
              <w:left w:val="single" w:sz="4" w:space="0" w:color="BCBEC0"/>
              <w:bottom w:val="none" w:sz="6" w:space="0" w:color="auto"/>
              <w:right w:val="single" w:sz="4" w:space="0" w:color="BCBEC0"/>
            </w:tcBorders>
          </w:tcPr>
          <w:p w14:paraId="771062D0" w14:textId="77777777" w:rsidR="008B5D5B" w:rsidRDefault="000B25AA">
            <w:pPr>
              <w:pStyle w:val="TableParagraph"/>
              <w:kinsoku w:val="0"/>
              <w:overflowPunct w:val="0"/>
              <w:spacing w:before="114" w:line="235" w:lineRule="auto"/>
              <w:ind w:left="170" w:right="37"/>
              <w:rPr>
                <w:rFonts w:ascii="Open Sans SemiBold" w:hAnsi="Open Sans SemiBold" w:cs="Open Sans SemiBold"/>
                <w:b/>
                <w:bCs/>
                <w:sz w:val="18"/>
                <w:szCs w:val="18"/>
              </w:rPr>
            </w:pPr>
            <w:r>
              <w:rPr>
                <w:rFonts w:ascii="Open Sans SemiBold" w:hAnsi="Open Sans SemiBold" w:cs="Open Sans SemiBold"/>
                <w:b/>
                <w:bCs/>
                <w:sz w:val="18"/>
                <w:szCs w:val="18"/>
              </w:rPr>
              <w:t>Project quality assurance and monitoring and evaluation strategy</w:t>
            </w:r>
          </w:p>
        </w:tc>
        <w:tc>
          <w:tcPr>
            <w:tcW w:w="7804" w:type="dxa"/>
            <w:tcBorders>
              <w:top w:val="single" w:sz="4" w:space="0" w:color="BCBEC0"/>
              <w:left w:val="single" w:sz="4" w:space="0" w:color="BCBEC0"/>
              <w:bottom w:val="none" w:sz="6" w:space="0" w:color="auto"/>
              <w:right w:val="single" w:sz="4" w:space="0" w:color="BCBEC0"/>
            </w:tcBorders>
            <w:shd w:val="clear" w:color="auto" w:fill="F2F7FF"/>
          </w:tcPr>
          <w:p w14:paraId="4AABC95C" w14:textId="77777777" w:rsidR="008B5D5B" w:rsidRDefault="000B25AA">
            <w:pPr>
              <w:pStyle w:val="TableParagraph"/>
              <w:kinsoku w:val="0"/>
              <w:overflowPunct w:val="0"/>
              <w:spacing w:before="133" w:line="278" w:lineRule="auto"/>
              <w:ind w:left="169" w:right="158"/>
              <w:jc w:val="both"/>
              <w:rPr>
                <w:i/>
                <w:iCs/>
                <w:w w:val="105"/>
                <w:sz w:val="18"/>
                <w:szCs w:val="18"/>
              </w:rPr>
            </w:pPr>
            <w:r>
              <w:rPr>
                <w:i/>
                <w:iCs/>
                <w:sz w:val="18"/>
                <w:szCs w:val="18"/>
              </w:rPr>
              <w:t xml:space="preserve">Describe the measures planned to ensure that the project implementation and coordination/ management is of high quality and completed in time. Describe the methods to ensure good </w:t>
            </w:r>
            <w:r>
              <w:rPr>
                <w:i/>
                <w:iCs/>
                <w:w w:val="105"/>
                <w:sz w:val="18"/>
                <w:szCs w:val="18"/>
              </w:rPr>
              <w:t>quality planning and control.</w:t>
            </w:r>
          </w:p>
          <w:p w14:paraId="3B58BBBE" w14:textId="77777777" w:rsidR="008B5D5B" w:rsidRDefault="000B25AA">
            <w:pPr>
              <w:pStyle w:val="TableParagraph"/>
              <w:kinsoku w:val="0"/>
              <w:overflowPunct w:val="0"/>
              <w:spacing w:before="113" w:line="278" w:lineRule="auto"/>
              <w:ind w:left="169" w:right="155"/>
              <w:jc w:val="both"/>
              <w:rPr>
                <w:i/>
                <w:iCs/>
                <w:w w:val="105"/>
                <w:sz w:val="18"/>
                <w:szCs w:val="18"/>
              </w:rPr>
            </w:pPr>
            <w:r>
              <w:rPr>
                <w:i/>
                <w:iCs/>
                <w:w w:val="105"/>
                <w:sz w:val="18"/>
                <w:szCs w:val="18"/>
              </w:rPr>
              <w:t xml:space="preserve">Describe the methods and indicators (quantitative and qualitative) to monitor progress of </w:t>
            </w:r>
            <w:r>
              <w:rPr>
                <w:i/>
                <w:iCs/>
                <w:sz w:val="18"/>
                <w:szCs w:val="18"/>
              </w:rPr>
              <w:t xml:space="preserve">project activities and to measure their results (including unit of measurement, </w:t>
            </w:r>
            <w:proofErr w:type="gramStart"/>
            <w:r>
              <w:rPr>
                <w:i/>
                <w:iCs/>
                <w:sz w:val="18"/>
                <w:szCs w:val="18"/>
              </w:rPr>
              <w:t>baseline</w:t>
            </w:r>
            <w:proofErr w:type="gramEnd"/>
            <w:r>
              <w:rPr>
                <w:i/>
                <w:iCs/>
                <w:sz w:val="18"/>
                <w:szCs w:val="18"/>
              </w:rPr>
              <w:t xml:space="preserve"> and </w:t>
            </w:r>
            <w:r>
              <w:rPr>
                <w:i/>
                <w:iCs/>
                <w:w w:val="105"/>
                <w:sz w:val="18"/>
                <w:szCs w:val="18"/>
              </w:rPr>
              <w:t xml:space="preserve">target values). The indicators proposed to measure progress should be relevant, </w:t>
            </w:r>
            <w:proofErr w:type="gramStart"/>
            <w:r>
              <w:rPr>
                <w:i/>
                <w:iCs/>
                <w:w w:val="105"/>
                <w:sz w:val="18"/>
                <w:szCs w:val="18"/>
              </w:rPr>
              <w:t>realistic</w:t>
            </w:r>
            <w:proofErr w:type="gramEnd"/>
            <w:r>
              <w:rPr>
                <w:i/>
                <w:iCs/>
                <w:w w:val="105"/>
                <w:sz w:val="18"/>
                <w:szCs w:val="18"/>
              </w:rPr>
              <w:t xml:space="preserve"> and measurable.</w:t>
            </w:r>
          </w:p>
        </w:tc>
      </w:tr>
      <w:tr w:rsidR="008B5D5B" w14:paraId="6CA35E55" w14:textId="77777777">
        <w:trPr>
          <w:trHeight w:val="412"/>
        </w:trPr>
        <w:tc>
          <w:tcPr>
            <w:tcW w:w="2268" w:type="dxa"/>
            <w:tcBorders>
              <w:top w:val="none" w:sz="6" w:space="0" w:color="auto"/>
              <w:left w:val="single" w:sz="4" w:space="0" w:color="BCBEC0"/>
              <w:bottom w:val="single" w:sz="4" w:space="0" w:color="BCBEC0"/>
              <w:right w:val="single" w:sz="4" w:space="0" w:color="BCBEC0"/>
            </w:tcBorders>
          </w:tcPr>
          <w:p w14:paraId="3B2AAC0D" w14:textId="77777777" w:rsidR="008B5D5B" w:rsidRDefault="008B5D5B">
            <w:pPr>
              <w:pStyle w:val="TableParagraph"/>
              <w:kinsoku w:val="0"/>
              <w:overflowPunct w:val="0"/>
              <w:rPr>
                <w:rFonts w:ascii="Times New Roman" w:hAnsi="Times New Roman" w:cs="Times New Roman"/>
                <w:sz w:val="18"/>
                <w:szCs w:val="18"/>
              </w:rPr>
            </w:pPr>
          </w:p>
        </w:tc>
        <w:tc>
          <w:tcPr>
            <w:tcW w:w="7804" w:type="dxa"/>
            <w:tcBorders>
              <w:top w:val="none" w:sz="6" w:space="0" w:color="auto"/>
              <w:left w:val="single" w:sz="4" w:space="0" w:color="BCBEC0"/>
              <w:bottom w:val="single" w:sz="4" w:space="0" w:color="BCBEC0"/>
              <w:right w:val="single" w:sz="4" w:space="0" w:color="BCBEC0"/>
            </w:tcBorders>
            <w:shd w:val="clear" w:color="auto" w:fill="F2F7FF"/>
          </w:tcPr>
          <w:p w14:paraId="6F1751A0" w14:textId="77777777" w:rsidR="008B5D5B" w:rsidRDefault="000B25AA">
            <w:pPr>
              <w:pStyle w:val="TableParagraph"/>
              <w:kinsoku w:val="0"/>
              <w:overflowPunct w:val="0"/>
              <w:spacing w:before="77"/>
              <w:ind w:left="169"/>
              <w:rPr>
                <w:i/>
                <w:iCs/>
                <w:spacing w:val="-2"/>
                <w:sz w:val="18"/>
                <w:szCs w:val="18"/>
              </w:rPr>
            </w:pPr>
            <w:r>
              <w:rPr>
                <w:i/>
                <w:iCs/>
                <w:sz w:val="18"/>
                <w:szCs w:val="18"/>
              </w:rPr>
              <w:t>3000</w:t>
            </w:r>
            <w:r>
              <w:rPr>
                <w:i/>
                <w:iCs/>
                <w:spacing w:val="22"/>
                <w:sz w:val="18"/>
                <w:szCs w:val="18"/>
              </w:rPr>
              <w:t xml:space="preserve"> </w:t>
            </w:r>
            <w:r>
              <w:rPr>
                <w:i/>
                <w:iCs/>
                <w:sz w:val="18"/>
                <w:szCs w:val="18"/>
              </w:rPr>
              <w:t>characters</w:t>
            </w:r>
            <w:r>
              <w:rPr>
                <w:i/>
                <w:iCs/>
                <w:spacing w:val="22"/>
                <w:sz w:val="18"/>
                <w:szCs w:val="18"/>
              </w:rPr>
              <w:t xml:space="preserve"> </w:t>
            </w:r>
            <w:r>
              <w:rPr>
                <w:i/>
                <w:iCs/>
                <w:sz w:val="18"/>
                <w:szCs w:val="18"/>
              </w:rPr>
              <w:t>with</w:t>
            </w:r>
            <w:r>
              <w:rPr>
                <w:i/>
                <w:iCs/>
                <w:spacing w:val="22"/>
                <w:sz w:val="18"/>
                <w:szCs w:val="18"/>
              </w:rPr>
              <w:t xml:space="preserve"> </w:t>
            </w:r>
            <w:r>
              <w:rPr>
                <w:i/>
                <w:iCs/>
                <w:spacing w:val="-2"/>
                <w:sz w:val="18"/>
                <w:szCs w:val="18"/>
              </w:rPr>
              <w:t>spaces.</w:t>
            </w:r>
          </w:p>
        </w:tc>
      </w:tr>
    </w:tbl>
    <w:p w14:paraId="5266E2C8" w14:textId="77777777" w:rsidR="008B5D5B" w:rsidRDefault="008B5D5B">
      <w:pPr>
        <w:rPr>
          <w:rFonts w:ascii="Open Sans SemiBold" w:hAnsi="Open Sans SemiBold" w:cs="Open Sans SemiBold"/>
          <w:b/>
          <w:bCs/>
          <w:sz w:val="6"/>
          <w:szCs w:val="6"/>
        </w:rPr>
        <w:sectPr w:rsidR="008B5D5B" w:rsidSect="00463D41">
          <w:pgSz w:w="11910" w:h="16840"/>
          <w:pgMar w:top="1020" w:right="640" w:bottom="1280" w:left="780" w:header="793" w:footer="1083" w:gutter="0"/>
          <w:cols w:space="720"/>
          <w:noEndnote/>
        </w:sectPr>
      </w:pPr>
    </w:p>
    <w:p w14:paraId="5016EEE4" w14:textId="77777777" w:rsidR="008B5D5B" w:rsidRDefault="008B5D5B">
      <w:pPr>
        <w:pStyle w:val="BodyText"/>
        <w:kinsoku w:val="0"/>
        <w:overflowPunct w:val="0"/>
        <w:rPr>
          <w:rFonts w:ascii="Open Sans SemiBold" w:hAnsi="Open Sans SemiBold" w:cs="Open Sans SemiBold"/>
          <w:b/>
          <w:bCs/>
          <w:i w:val="0"/>
          <w:iCs w:val="0"/>
        </w:rPr>
      </w:pPr>
    </w:p>
    <w:p w14:paraId="1AD791AC" w14:textId="77777777" w:rsidR="008B5D5B" w:rsidRDefault="008B5D5B">
      <w:pPr>
        <w:pStyle w:val="BodyText"/>
        <w:kinsoku w:val="0"/>
        <w:overflowPunct w:val="0"/>
        <w:spacing w:before="117"/>
        <w:rPr>
          <w:rFonts w:ascii="Open Sans SemiBold" w:hAnsi="Open Sans SemiBold" w:cs="Open Sans SemiBold"/>
          <w:b/>
          <w:bCs/>
          <w:i w:val="0"/>
          <w:iCs w:val="0"/>
        </w:rPr>
      </w:pPr>
    </w:p>
    <w:p w14:paraId="5AFC3C17" w14:textId="77777777" w:rsidR="008B5D5B" w:rsidRDefault="000B25AA">
      <w:pPr>
        <w:pStyle w:val="ListParagraph"/>
        <w:numPr>
          <w:ilvl w:val="1"/>
          <w:numId w:val="1"/>
        </w:numPr>
        <w:tabs>
          <w:tab w:val="left" w:pos="447"/>
        </w:tabs>
        <w:kinsoku w:val="0"/>
        <w:overflowPunct w:val="0"/>
        <w:ind w:left="447" w:hanging="320"/>
        <w:rPr>
          <w:b/>
          <w:bCs/>
          <w:color w:val="005C96"/>
          <w:spacing w:val="-2"/>
          <w:sz w:val="18"/>
          <w:szCs w:val="18"/>
        </w:rPr>
      </w:pPr>
      <w:r>
        <w:rPr>
          <w:b/>
          <w:bCs/>
          <w:color w:val="005C96"/>
          <w:sz w:val="18"/>
          <w:szCs w:val="18"/>
        </w:rPr>
        <w:t>Cost</w:t>
      </w:r>
      <w:r>
        <w:rPr>
          <w:b/>
          <w:bCs/>
          <w:color w:val="005C96"/>
          <w:spacing w:val="24"/>
          <w:sz w:val="18"/>
          <w:szCs w:val="18"/>
        </w:rPr>
        <w:t xml:space="preserve"> </w:t>
      </w:r>
      <w:r>
        <w:rPr>
          <w:b/>
          <w:bCs/>
          <w:color w:val="005C96"/>
          <w:sz w:val="18"/>
          <w:szCs w:val="18"/>
        </w:rPr>
        <w:t>effectiveness</w:t>
      </w:r>
      <w:r>
        <w:rPr>
          <w:b/>
          <w:bCs/>
          <w:color w:val="005C96"/>
          <w:spacing w:val="25"/>
          <w:sz w:val="18"/>
          <w:szCs w:val="18"/>
        </w:rPr>
        <w:t xml:space="preserve"> </w:t>
      </w:r>
      <w:r>
        <w:rPr>
          <w:b/>
          <w:bCs/>
          <w:color w:val="005C96"/>
          <w:sz w:val="18"/>
          <w:szCs w:val="18"/>
        </w:rPr>
        <w:t>and</w:t>
      </w:r>
      <w:r>
        <w:rPr>
          <w:b/>
          <w:bCs/>
          <w:color w:val="005C96"/>
          <w:spacing w:val="24"/>
          <w:sz w:val="18"/>
          <w:szCs w:val="18"/>
        </w:rPr>
        <w:t xml:space="preserve"> </w:t>
      </w:r>
      <w:r>
        <w:rPr>
          <w:b/>
          <w:bCs/>
          <w:color w:val="005C96"/>
          <w:sz w:val="18"/>
          <w:szCs w:val="18"/>
        </w:rPr>
        <w:t>financial</w:t>
      </w:r>
      <w:r>
        <w:rPr>
          <w:b/>
          <w:bCs/>
          <w:color w:val="005C96"/>
          <w:spacing w:val="25"/>
          <w:sz w:val="18"/>
          <w:szCs w:val="18"/>
        </w:rPr>
        <w:t xml:space="preserve"> </w:t>
      </w:r>
      <w:r>
        <w:rPr>
          <w:b/>
          <w:bCs/>
          <w:color w:val="005C96"/>
          <w:spacing w:val="-2"/>
          <w:sz w:val="18"/>
          <w:szCs w:val="18"/>
        </w:rPr>
        <w:t>management</w:t>
      </w:r>
    </w:p>
    <w:p w14:paraId="199A1892" w14:textId="77777777"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61824" behindDoc="0" locked="0" layoutInCell="0" allowOverlap="1" wp14:anchorId="7749CF8E" wp14:editId="65AC7983">
                <wp:simplePos x="0" y="0"/>
                <wp:positionH relativeFrom="page">
                  <wp:posOffset>575945</wp:posOffset>
                </wp:positionH>
                <wp:positionV relativeFrom="paragraph">
                  <wp:posOffset>53340</wp:posOffset>
                </wp:positionV>
                <wp:extent cx="6402070" cy="1440815"/>
                <wp:effectExtent l="0" t="0" r="0" b="0"/>
                <wp:wrapTopAndBottom/>
                <wp:docPr id="27268399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2070" cy="1440815"/>
                          <a:chOff x="907" y="84"/>
                          <a:chExt cx="10082" cy="2269"/>
                        </a:xfrm>
                      </wpg:grpSpPr>
                      <wps:wsp>
                        <wps:cNvPr id="1053122446" name="Text Box 34"/>
                        <wps:cNvSpPr txBox="1">
                          <a:spLocks/>
                        </wps:cNvSpPr>
                        <wps:spPr bwMode="auto">
                          <a:xfrm>
                            <a:off x="3180" y="90"/>
                            <a:ext cx="7804" cy="2259"/>
                          </a:xfrm>
                          <a:prstGeom prst="rect">
                            <a:avLst/>
                          </a:prstGeom>
                          <a:solidFill>
                            <a:srgbClr val="F2F7FF"/>
                          </a:solidFill>
                          <a:ln w="6350" cmpd="sng">
                            <a:solidFill>
                              <a:srgbClr val="BCBEC0"/>
                            </a:solidFill>
                            <a:miter lim="800000"/>
                            <a:headEnd/>
                            <a:tailEnd/>
                          </a:ln>
                        </wps:spPr>
                        <wps:txbx>
                          <w:txbxContent>
                            <w:p w14:paraId="76C45681" w14:textId="77777777" w:rsidR="008B5D5B" w:rsidRDefault="000B25AA">
                              <w:pPr>
                                <w:pStyle w:val="BodyText"/>
                                <w:kinsoku w:val="0"/>
                                <w:overflowPunct w:val="0"/>
                                <w:spacing w:before="133" w:line="278" w:lineRule="auto"/>
                                <w:ind w:left="165"/>
                                <w:rPr>
                                  <w:color w:val="000000"/>
                                </w:rPr>
                              </w:pPr>
                              <w:r>
                                <w:rPr>
                                  <w:color w:val="000000"/>
                                </w:rPr>
                                <w:t>Describe</w:t>
                              </w:r>
                              <w:r>
                                <w:rPr>
                                  <w:color w:val="000000"/>
                                  <w:spacing w:val="80"/>
                                </w:rPr>
                                <w:t xml:space="preserve"> </w:t>
                              </w:r>
                              <w:r>
                                <w:rPr>
                                  <w:color w:val="000000"/>
                                </w:rPr>
                                <w:t>the</w:t>
                              </w:r>
                              <w:r>
                                <w:rPr>
                                  <w:color w:val="000000"/>
                                  <w:spacing w:val="80"/>
                                </w:rPr>
                                <w:t xml:space="preserve"> </w:t>
                              </w:r>
                              <w:r>
                                <w:rPr>
                                  <w:color w:val="000000"/>
                                </w:rPr>
                                <w:t>measures</w:t>
                              </w:r>
                              <w:r>
                                <w:rPr>
                                  <w:color w:val="000000"/>
                                  <w:spacing w:val="80"/>
                                </w:rPr>
                                <w:t xml:space="preserve"> </w:t>
                              </w:r>
                              <w:r>
                                <w:rPr>
                                  <w:color w:val="000000"/>
                                </w:rPr>
                                <w:t>adopted</w:t>
                              </w:r>
                              <w:r>
                                <w:rPr>
                                  <w:color w:val="000000"/>
                                  <w:spacing w:val="80"/>
                                </w:rPr>
                                <w:t xml:space="preserve"> </w:t>
                              </w:r>
                              <w:r>
                                <w:rPr>
                                  <w:color w:val="000000"/>
                                </w:rPr>
                                <w:t>to</w:t>
                              </w:r>
                              <w:r>
                                <w:rPr>
                                  <w:color w:val="000000"/>
                                  <w:spacing w:val="80"/>
                                </w:rPr>
                                <w:t xml:space="preserve"> </w:t>
                              </w:r>
                              <w:r>
                                <w:rPr>
                                  <w:color w:val="000000"/>
                                </w:rPr>
                                <w:t>ensure</w:t>
                              </w:r>
                              <w:r>
                                <w:rPr>
                                  <w:color w:val="000000"/>
                                  <w:spacing w:val="80"/>
                                </w:rPr>
                                <w:t xml:space="preserve"> </w:t>
                              </w:r>
                              <w:r>
                                <w:rPr>
                                  <w:color w:val="000000"/>
                                </w:rPr>
                                <w:t>that</w:t>
                              </w:r>
                              <w:r>
                                <w:rPr>
                                  <w:color w:val="000000"/>
                                  <w:spacing w:val="80"/>
                                </w:rPr>
                                <w:t xml:space="preserve"> </w:t>
                              </w:r>
                              <w:r>
                                <w:rPr>
                                  <w:color w:val="000000"/>
                                </w:rPr>
                                <w:t>the</w:t>
                              </w:r>
                              <w:r>
                                <w:rPr>
                                  <w:color w:val="000000"/>
                                  <w:spacing w:val="80"/>
                                </w:rPr>
                                <w:t xml:space="preserve"> </w:t>
                              </w:r>
                              <w:r>
                                <w:rPr>
                                  <w:color w:val="000000"/>
                                </w:rPr>
                                <w:t>proposed</w:t>
                              </w:r>
                              <w:r>
                                <w:rPr>
                                  <w:color w:val="000000"/>
                                  <w:spacing w:val="80"/>
                                </w:rPr>
                                <w:t xml:space="preserve"> </w:t>
                              </w:r>
                              <w:r>
                                <w:rPr>
                                  <w:color w:val="000000"/>
                                </w:rPr>
                                <w:t>project</w:t>
                              </w:r>
                              <w:r>
                                <w:rPr>
                                  <w:color w:val="000000"/>
                                  <w:spacing w:val="80"/>
                                </w:rPr>
                                <w:t xml:space="preserve"> </w:t>
                              </w:r>
                              <w:r>
                                <w:rPr>
                                  <w:color w:val="000000"/>
                                </w:rPr>
                                <w:t>activities</w:t>
                              </w:r>
                              <w:r>
                                <w:rPr>
                                  <w:color w:val="000000"/>
                                  <w:spacing w:val="80"/>
                                </w:rPr>
                                <w:t xml:space="preserve"> </w:t>
                              </w:r>
                              <w:r>
                                <w:rPr>
                                  <w:color w:val="000000"/>
                                </w:rPr>
                                <w:t>and deliverables will be achieved in the most cost-effective way.</w:t>
                              </w:r>
                            </w:p>
                            <w:p w14:paraId="653785F4" w14:textId="77777777" w:rsidR="008B5D5B" w:rsidRDefault="000B25AA">
                              <w:pPr>
                                <w:pStyle w:val="BodyText"/>
                                <w:kinsoku w:val="0"/>
                                <w:overflowPunct w:val="0"/>
                                <w:spacing w:before="114" w:line="278" w:lineRule="auto"/>
                                <w:ind w:left="165"/>
                                <w:rPr>
                                  <w:color w:val="000000"/>
                                </w:rPr>
                              </w:pPr>
                              <w:r>
                                <w:rPr>
                                  <w:color w:val="000000"/>
                                </w:rPr>
                                <w:t>Indicate</w:t>
                              </w:r>
                              <w:r>
                                <w:rPr>
                                  <w:color w:val="000000"/>
                                  <w:spacing w:val="40"/>
                                </w:rPr>
                                <w:t xml:space="preserve"> </w:t>
                              </w:r>
                              <w:r>
                                <w:rPr>
                                  <w:color w:val="000000"/>
                                </w:rPr>
                                <w:t>the</w:t>
                              </w:r>
                              <w:r>
                                <w:rPr>
                                  <w:color w:val="000000"/>
                                  <w:spacing w:val="40"/>
                                </w:rPr>
                                <w:t xml:space="preserve"> </w:t>
                              </w:r>
                              <w:r>
                                <w:rPr>
                                  <w:color w:val="000000"/>
                                </w:rPr>
                                <w:t>arrangements</w:t>
                              </w:r>
                              <w:r>
                                <w:rPr>
                                  <w:color w:val="000000"/>
                                  <w:spacing w:val="40"/>
                                </w:rPr>
                                <w:t xml:space="preserve"> </w:t>
                              </w:r>
                              <w:r>
                                <w:rPr>
                                  <w:color w:val="000000"/>
                                </w:rPr>
                                <w:t>adopted</w:t>
                              </w:r>
                              <w:r>
                                <w:rPr>
                                  <w:color w:val="000000"/>
                                  <w:spacing w:val="40"/>
                                </w:rPr>
                                <w:t xml:space="preserve"> </w:t>
                              </w:r>
                              <w:r>
                                <w:rPr>
                                  <w:color w:val="000000"/>
                                </w:rPr>
                                <w:t>for</w:t>
                              </w:r>
                              <w:r>
                                <w:rPr>
                                  <w:color w:val="000000"/>
                                  <w:spacing w:val="40"/>
                                </w:rPr>
                                <w:t xml:space="preserve"> </w:t>
                              </w:r>
                              <w:r>
                                <w:rPr>
                                  <w:color w:val="000000"/>
                                </w:rPr>
                                <w:t>the</w:t>
                              </w:r>
                              <w:r>
                                <w:rPr>
                                  <w:color w:val="000000"/>
                                  <w:spacing w:val="40"/>
                                </w:rPr>
                                <w:t xml:space="preserve"> </w:t>
                              </w:r>
                              <w:r>
                                <w:rPr>
                                  <w:color w:val="000000"/>
                                </w:rPr>
                                <w:t>financial</w:t>
                              </w:r>
                              <w:r>
                                <w:rPr>
                                  <w:color w:val="000000"/>
                                  <w:spacing w:val="40"/>
                                </w:rPr>
                                <w:t xml:space="preserve"> </w:t>
                              </w:r>
                              <w:r>
                                <w:rPr>
                                  <w:color w:val="000000"/>
                                </w:rPr>
                                <w:t>management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project</w:t>
                              </w:r>
                              <w:r>
                                <w:rPr>
                                  <w:color w:val="000000"/>
                                  <w:spacing w:val="40"/>
                                </w:rPr>
                                <w:t xml:space="preserve"> </w:t>
                              </w:r>
                              <w:r>
                                <w:rPr>
                                  <w:color w:val="000000"/>
                                </w:rPr>
                                <w:t>and</w:t>
                              </w:r>
                              <w:proofErr w:type="gramStart"/>
                              <w:r>
                                <w:rPr>
                                  <w:color w:val="000000"/>
                                </w:rPr>
                                <w:t>,</w:t>
                              </w:r>
                              <w:r>
                                <w:rPr>
                                  <w:color w:val="000000"/>
                                  <w:spacing w:val="40"/>
                                </w:rPr>
                                <w:t xml:space="preserve"> </w:t>
                              </w:r>
                              <w:r>
                                <w:rPr>
                                  <w:color w:val="000000"/>
                                </w:rPr>
                                <w:t>in particular,</w:t>
                              </w:r>
                              <w:r>
                                <w:rPr>
                                  <w:color w:val="000000"/>
                                  <w:spacing w:val="40"/>
                                </w:rPr>
                                <w:t xml:space="preserve"> </w:t>
                              </w:r>
                              <w:r>
                                <w:rPr>
                                  <w:color w:val="000000"/>
                                </w:rPr>
                                <w:t>how</w:t>
                              </w:r>
                              <w:proofErr w:type="gramEnd"/>
                              <w:r>
                                <w:rPr>
                                  <w:color w:val="000000"/>
                                  <w:spacing w:val="40"/>
                                </w:rPr>
                                <w:t xml:space="preserve"> </w:t>
                              </w:r>
                              <w:r>
                                <w:rPr>
                                  <w:color w:val="000000"/>
                                </w:rPr>
                                <w:t>the</w:t>
                              </w:r>
                              <w:r>
                                <w:rPr>
                                  <w:color w:val="000000"/>
                                  <w:spacing w:val="40"/>
                                </w:rPr>
                                <w:t xml:space="preserve"> </w:t>
                              </w:r>
                              <w:r>
                                <w:rPr>
                                  <w:color w:val="000000"/>
                                </w:rPr>
                                <w:t>financial</w:t>
                              </w:r>
                              <w:r>
                                <w:rPr>
                                  <w:color w:val="000000"/>
                                  <w:spacing w:val="40"/>
                                </w:rPr>
                                <w:t xml:space="preserve"> </w:t>
                              </w:r>
                              <w:r>
                                <w:rPr>
                                  <w:color w:val="000000"/>
                                </w:rPr>
                                <w:t>resources</w:t>
                              </w:r>
                              <w:r>
                                <w:rPr>
                                  <w:color w:val="000000"/>
                                  <w:spacing w:val="40"/>
                                </w:rPr>
                                <w:t xml:space="preserve"> </w:t>
                              </w:r>
                              <w:r>
                                <w:rPr>
                                  <w:color w:val="000000"/>
                                </w:rPr>
                                <w:t>will</w:t>
                              </w:r>
                              <w:r>
                                <w:rPr>
                                  <w:color w:val="000000"/>
                                  <w:spacing w:val="40"/>
                                </w:rPr>
                                <w:t xml:space="preserve"> </w:t>
                              </w:r>
                              <w:r>
                                <w:rPr>
                                  <w:color w:val="000000"/>
                                </w:rPr>
                                <w:t>be</w:t>
                              </w:r>
                              <w:r>
                                <w:rPr>
                                  <w:color w:val="000000"/>
                                  <w:spacing w:val="40"/>
                                </w:rPr>
                                <w:t xml:space="preserve"> </w:t>
                              </w:r>
                              <w:r>
                                <w:rPr>
                                  <w:color w:val="000000"/>
                                </w:rPr>
                                <w:t>allocated</w:t>
                              </w:r>
                              <w:r>
                                <w:rPr>
                                  <w:color w:val="000000"/>
                                  <w:spacing w:val="40"/>
                                </w:rPr>
                                <w:t xml:space="preserve"> </w:t>
                              </w:r>
                              <w:r>
                                <w:rPr>
                                  <w:color w:val="000000"/>
                                </w:rPr>
                                <w:t>and</w:t>
                              </w:r>
                              <w:r>
                                <w:rPr>
                                  <w:color w:val="000000"/>
                                  <w:spacing w:val="40"/>
                                </w:rPr>
                                <w:t xml:space="preserve"> </w:t>
                              </w:r>
                              <w:r>
                                <w:rPr>
                                  <w:color w:val="000000"/>
                                </w:rPr>
                                <w:t>managed.</w:t>
                              </w:r>
                            </w:p>
                            <w:p w14:paraId="1E1ABB7B" w14:textId="77777777" w:rsidR="008B5D5B" w:rsidRDefault="000B25AA">
                              <w:pPr>
                                <w:pStyle w:val="BodyText"/>
                                <w:kinsoku w:val="0"/>
                                <w:overflowPunct w:val="0"/>
                                <w:spacing w:before="113" w:line="278" w:lineRule="auto"/>
                                <w:ind w:left="165" w:right="135"/>
                                <w:rPr>
                                  <w:color w:val="000000"/>
                                </w:rPr>
                              </w:pPr>
                              <w:r>
                                <w:rPr>
                                  <w:color w:val="000000"/>
                                </w:rPr>
                                <w:t xml:space="preserve">NOTE. DO NOT compare and justify the costs of each work package. Instead of that, provide a brief summarized justification of a project </w:t>
                              </w:r>
                              <w:proofErr w:type="gramStart"/>
                              <w:r>
                                <w:rPr>
                                  <w:color w:val="000000"/>
                                </w:rPr>
                                <w:t>budget as a whole</w:t>
                              </w:r>
                              <w:proofErr w:type="gramEnd"/>
                              <w:r>
                                <w:rPr>
                                  <w:color w:val="000000"/>
                                </w:rPr>
                                <w:t>.</w:t>
                              </w:r>
                            </w:p>
                            <w:p w14:paraId="02972F5C" w14:textId="77777777" w:rsidR="008B5D5B" w:rsidRDefault="000B25AA">
                              <w:pPr>
                                <w:pStyle w:val="BodyText"/>
                                <w:kinsoku w:val="0"/>
                                <w:overflowPunct w:val="0"/>
                                <w:spacing w:before="113"/>
                                <w:ind w:left="165"/>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wps:txbx>
                        <wps:bodyPr rot="0" vert="horz" wrap="square" lIns="0" tIns="0" rIns="0" bIns="0" anchor="t" anchorCtr="0" upright="1">
                          <a:noAutofit/>
                        </wps:bodyPr>
                      </wps:wsp>
                      <wps:wsp>
                        <wps:cNvPr id="436312304" name="Text Box 35"/>
                        <wps:cNvSpPr txBox="1">
                          <a:spLocks/>
                        </wps:cNvSpPr>
                        <wps:spPr bwMode="auto">
                          <a:xfrm>
                            <a:off x="912" y="90"/>
                            <a:ext cx="2268" cy="2259"/>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198BFD02" w14:textId="77777777" w:rsidR="008B5D5B" w:rsidRDefault="000B25AA">
                              <w:pPr>
                                <w:pStyle w:val="BodyText"/>
                                <w:kinsoku w:val="0"/>
                                <w:overflowPunct w:val="0"/>
                                <w:spacing w:before="114" w:line="235" w:lineRule="auto"/>
                                <w:ind w:left="165" w:right="211"/>
                                <w:rPr>
                                  <w:rFonts w:ascii="Open Sans SemiBold" w:hAnsi="Open Sans SemiBold" w:cs="Open Sans SemiBold"/>
                                  <w:b/>
                                  <w:bCs/>
                                  <w:i w:val="0"/>
                                  <w:iCs w:val="0"/>
                                  <w:spacing w:val="-2"/>
                                </w:rPr>
                              </w:pPr>
                              <w:r>
                                <w:rPr>
                                  <w:rFonts w:ascii="Open Sans SemiBold" w:hAnsi="Open Sans SemiBold" w:cs="Open Sans SemiBold"/>
                                  <w:b/>
                                  <w:bCs/>
                                  <w:i w:val="0"/>
                                  <w:iCs w:val="0"/>
                                </w:rPr>
                                <w:t xml:space="preserve">Cost effectiveness and financial </w:t>
                              </w:r>
                              <w:r>
                                <w:rPr>
                                  <w:rFonts w:ascii="Open Sans SemiBold" w:hAnsi="Open Sans SemiBold" w:cs="Open Sans SemiBold"/>
                                  <w:b/>
                                  <w:bCs/>
                                  <w:i w:val="0"/>
                                  <w:iCs w:val="0"/>
                                  <w:spacing w:val="-2"/>
                                </w:rPr>
                                <w:t>management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33" style="position:absolute;margin-left:45.35pt;margin-top:4.2pt;width:504.1pt;height:113.45pt;z-index:251661824;mso-wrap-distance-left:0;mso-wrap-distance-right:0;mso-position-horizontal-relative:page" coordsize="10082,2269" coordorigin="907,84" o:spid="_x0000_s1050" o:allowincell="f" w14:anchorId="7749CF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">
                <v:shape id="Text Box 34" style="position:absolute;left:3180;top:90;width:7804;height:2259;visibility:visible;mso-wrap-style:square;v-text-anchor:top" o:spid="_x0000_s1051"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">
                  <v:path arrowok="t"/>
                  <v:textbox inset="0,0,0,0">
                    <w:txbxContent>
                      <w:p w:rsidR="00000000" w:rsidRDefault="00000000" w14:paraId="76C45681" w14:textId="77777777">
                        <w:pPr>
                          <w:pStyle w:val="BodyText"/>
                          <w:kinsoku w:val="0"/>
                          <w:overflowPunct w:val="0"/>
                          <w:spacing w:before="133" w:line="278" w:lineRule="auto"/>
                          <w:ind w:left="165"/>
                          <w:rPr>
                            <w:color w:val="000000"/>
                          </w:rPr>
                        </w:pPr>
                        <w:r>
                          <w:rPr>
                            <w:color w:val="000000"/>
                          </w:rPr>
                          <w:t>Describe</w:t>
                        </w:r>
                        <w:r>
                          <w:rPr>
                            <w:color w:val="000000"/>
                            <w:spacing w:val="80"/>
                          </w:rPr>
                          <w:t xml:space="preserve"> </w:t>
                        </w:r>
                        <w:r>
                          <w:rPr>
                            <w:color w:val="000000"/>
                          </w:rPr>
                          <w:t>the</w:t>
                        </w:r>
                        <w:r>
                          <w:rPr>
                            <w:color w:val="000000"/>
                            <w:spacing w:val="80"/>
                          </w:rPr>
                          <w:t xml:space="preserve"> </w:t>
                        </w:r>
                        <w:r>
                          <w:rPr>
                            <w:color w:val="000000"/>
                          </w:rPr>
                          <w:t>measures</w:t>
                        </w:r>
                        <w:r>
                          <w:rPr>
                            <w:color w:val="000000"/>
                            <w:spacing w:val="80"/>
                          </w:rPr>
                          <w:t xml:space="preserve"> </w:t>
                        </w:r>
                        <w:r>
                          <w:rPr>
                            <w:color w:val="000000"/>
                          </w:rPr>
                          <w:t>adopted</w:t>
                        </w:r>
                        <w:r>
                          <w:rPr>
                            <w:color w:val="000000"/>
                            <w:spacing w:val="80"/>
                          </w:rPr>
                          <w:t xml:space="preserve"> </w:t>
                        </w:r>
                        <w:r>
                          <w:rPr>
                            <w:color w:val="000000"/>
                          </w:rPr>
                          <w:t>to</w:t>
                        </w:r>
                        <w:r>
                          <w:rPr>
                            <w:color w:val="000000"/>
                            <w:spacing w:val="80"/>
                          </w:rPr>
                          <w:t xml:space="preserve"> </w:t>
                        </w:r>
                        <w:r>
                          <w:rPr>
                            <w:color w:val="000000"/>
                          </w:rPr>
                          <w:t>ensure</w:t>
                        </w:r>
                        <w:r>
                          <w:rPr>
                            <w:color w:val="000000"/>
                            <w:spacing w:val="80"/>
                          </w:rPr>
                          <w:t xml:space="preserve"> </w:t>
                        </w:r>
                        <w:r>
                          <w:rPr>
                            <w:color w:val="000000"/>
                          </w:rPr>
                          <w:t>that</w:t>
                        </w:r>
                        <w:r>
                          <w:rPr>
                            <w:color w:val="000000"/>
                            <w:spacing w:val="80"/>
                          </w:rPr>
                          <w:t xml:space="preserve"> </w:t>
                        </w:r>
                        <w:r>
                          <w:rPr>
                            <w:color w:val="000000"/>
                          </w:rPr>
                          <w:t>the</w:t>
                        </w:r>
                        <w:r>
                          <w:rPr>
                            <w:color w:val="000000"/>
                            <w:spacing w:val="80"/>
                          </w:rPr>
                          <w:t xml:space="preserve"> </w:t>
                        </w:r>
                        <w:r>
                          <w:rPr>
                            <w:color w:val="000000"/>
                          </w:rPr>
                          <w:t>proposed</w:t>
                        </w:r>
                        <w:r>
                          <w:rPr>
                            <w:color w:val="000000"/>
                            <w:spacing w:val="80"/>
                          </w:rPr>
                          <w:t xml:space="preserve"> </w:t>
                        </w:r>
                        <w:r>
                          <w:rPr>
                            <w:color w:val="000000"/>
                          </w:rPr>
                          <w:t>project</w:t>
                        </w:r>
                        <w:r>
                          <w:rPr>
                            <w:color w:val="000000"/>
                            <w:spacing w:val="80"/>
                          </w:rPr>
                          <w:t xml:space="preserve"> </w:t>
                        </w:r>
                        <w:r>
                          <w:rPr>
                            <w:color w:val="000000"/>
                          </w:rPr>
                          <w:t>activities</w:t>
                        </w:r>
                        <w:r>
                          <w:rPr>
                            <w:color w:val="000000"/>
                            <w:spacing w:val="80"/>
                          </w:rPr>
                          <w:t xml:space="preserve"> </w:t>
                        </w:r>
                        <w:r>
                          <w:rPr>
                            <w:color w:val="000000"/>
                          </w:rPr>
                          <w:t>and deliverables will be achieved in the most cost-effective way.</w:t>
                        </w:r>
                      </w:p>
                      <w:p w:rsidR="00000000" w:rsidRDefault="00000000" w14:paraId="653785F4" w14:textId="77777777">
                        <w:pPr>
                          <w:pStyle w:val="BodyText"/>
                          <w:kinsoku w:val="0"/>
                          <w:overflowPunct w:val="0"/>
                          <w:spacing w:before="114" w:line="278" w:lineRule="auto"/>
                          <w:ind w:left="165"/>
                          <w:rPr>
                            <w:color w:val="000000"/>
                          </w:rPr>
                        </w:pPr>
                        <w:r>
                          <w:rPr>
                            <w:color w:val="000000"/>
                          </w:rPr>
                          <w:t>Indicate</w:t>
                        </w:r>
                        <w:r>
                          <w:rPr>
                            <w:color w:val="000000"/>
                            <w:spacing w:val="40"/>
                          </w:rPr>
                          <w:t xml:space="preserve"> </w:t>
                        </w:r>
                        <w:r>
                          <w:rPr>
                            <w:color w:val="000000"/>
                          </w:rPr>
                          <w:t>the</w:t>
                        </w:r>
                        <w:r>
                          <w:rPr>
                            <w:color w:val="000000"/>
                            <w:spacing w:val="40"/>
                          </w:rPr>
                          <w:t xml:space="preserve"> </w:t>
                        </w:r>
                        <w:r>
                          <w:rPr>
                            <w:color w:val="000000"/>
                          </w:rPr>
                          <w:t>arrangements</w:t>
                        </w:r>
                        <w:r>
                          <w:rPr>
                            <w:color w:val="000000"/>
                            <w:spacing w:val="40"/>
                          </w:rPr>
                          <w:t xml:space="preserve"> </w:t>
                        </w:r>
                        <w:r>
                          <w:rPr>
                            <w:color w:val="000000"/>
                          </w:rPr>
                          <w:t>adopted</w:t>
                        </w:r>
                        <w:r>
                          <w:rPr>
                            <w:color w:val="000000"/>
                            <w:spacing w:val="40"/>
                          </w:rPr>
                          <w:t xml:space="preserve"> </w:t>
                        </w:r>
                        <w:r>
                          <w:rPr>
                            <w:color w:val="000000"/>
                          </w:rPr>
                          <w:t>for</w:t>
                        </w:r>
                        <w:r>
                          <w:rPr>
                            <w:color w:val="000000"/>
                            <w:spacing w:val="40"/>
                          </w:rPr>
                          <w:t xml:space="preserve"> </w:t>
                        </w:r>
                        <w:r>
                          <w:rPr>
                            <w:color w:val="000000"/>
                          </w:rPr>
                          <w:t>the</w:t>
                        </w:r>
                        <w:r>
                          <w:rPr>
                            <w:color w:val="000000"/>
                            <w:spacing w:val="40"/>
                          </w:rPr>
                          <w:t xml:space="preserve"> </w:t>
                        </w:r>
                        <w:r>
                          <w:rPr>
                            <w:color w:val="000000"/>
                          </w:rPr>
                          <w:t>financial</w:t>
                        </w:r>
                        <w:r>
                          <w:rPr>
                            <w:color w:val="000000"/>
                            <w:spacing w:val="40"/>
                          </w:rPr>
                          <w:t xml:space="preserve"> </w:t>
                        </w:r>
                        <w:r>
                          <w:rPr>
                            <w:color w:val="000000"/>
                          </w:rPr>
                          <w:t>management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project</w:t>
                        </w:r>
                        <w:r>
                          <w:rPr>
                            <w:color w:val="000000"/>
                            <w:spacing w:val="40"/>
                          </w:rPr>
                          <w:t xml:space="preserve"> </w:t>
                        </w:r>
                        <w:r>
                          <w:rPr>
                            <w:color w:val="000000"/>
                          </w:rPr>
                          <w:t>and</w:t>
                        </w:r>
                        <w:proofErr w:type="gramStart"/>
                        <w:r>
                          <w:rPr>
                            <w:color w:val="000000"/>
                          </w:rPr>
                          <w:t>,</w:t>
                        </w:r>
                        <w:r>
                          <w:rPr>
                            <w:color w:val="000000"/>
                            <w:spacing w:val="40"/>
                          </w:rPr>
                          <w:t xml:space="preserve"> </w:t>
                        </w:r>
                        <w:r>
                          <w:rPr>
                            <w:color w:val="000000"/>
                          </w:rPr>
                          <w:t>in particular,</w:t>
                        </w:r>
                        <w:r>
                          <w:rPr>
                            <w:color w:val="000000"/>
                            <w:spacing w:val="40"/>
                          </w:rPr>
                          <w:t xml:space="preserve"> </w:t>
                        </w:r>
                        <w:r>
                          <w:rPr>
                            <w:color w:val="000000"/>
                          </w:rPr>
                          <w:t>how</w:t>
                        </w:r>
                        <w:proofErr w:type="gramEnd"/>
                        <w:r>
                          <w:rPr>
                            <w:color w:val="000000"/>
                            <w:spacing w:val="40"/>
                          </w:rPr>
                          <w:t xml:space="preserve"> </w:t>
                        </w:r>
                        <w:r>
                          <w:rPr>
                            <w:color w:val="000000"/>
                          </w:rPr>
                          <w:t>the</w:t>
                        </w:r>
                        <w:r>
                          <w:rPr>
                            <w:color w:val="000000"/>
                            <w:spacing w:val="40"/>
                          </w:rPr>
                          <w:t xml:space="preserve"> </w:t>
                        </w:r>
                        <w:r>
                          <w:rPr>
                            <w:color w:val="000000"/>
                          </w:rPr>
                          <w:t>financial</w:t>
                        </w:r>
                        <w:r>
                          <w:rPr>
                            <w:color w:val="000000"/>
                            <w:spacing w:val="40"/>
                          </w:rPr>
                          <w:t xml:space="preserve"> </w:t>
                        </w:r>
                        <w:r>
                          <w:rPr>
                            <w:color w:val="000000"/>
                          </w:rPr>
                          <w:t>resources</w:t>
                        </w:r>
                        <w:r>
                          <w:rPr>
                            <w:color w:val="000000"/>
                            <w:spacing w:val="40"/>
                          </w:rPr>
                          <w:t xml:space="preserve"> </w:t>
                        </w:r>
                        <w:r>
                          <w:rPr>
                            <w:color w:val="000000"/>
                          </w:rPr>
                          <w:t>will</w:t>
                        </w:r>
                        <w:r>
                          <w:rPr>
                            <w:color w:val="000000"/>
                            <w:spacing w:val="40"/>
                          </w:rPr>
                          <w:t xml:space="preserve"> </w:t>
                        </w:r>
                        <w:r>
                          <w:rPr>
                            <w:color w:val="000000"/>
                          </w:rPr>
                          <w:t>be</w:t>
                        </w:r>
                        <w:r>
                          <w:rPr>
                            <w:color w:val="000000"/>
                            <w:spacing w:val="40"/>
                          </w:rPr>
                          <w:t xml:space="preserve"> </w:t>
                        </w:r>
                        <w:r>
                          <w:rPr>
                            <w:color w:val="000000"/>
                          </w:rPr>
                          <w:t>allocated</w:t>
                        </w:r>
                        <w:r>
                          <w:rPr>
                            <w:color w:val="000000"/>
                            <w:spacing w:val="40"/>
                          </w:rPr>
                          <w:t xml:space="preserve"> </w:t>
                        </w:r>
                        <w:r>
                          <w:rPr>
                            <w:color w:val="000000"/>
                          </w:rPr>
                          <w:t>and</w:t>
                        </w:r>
                        <w:r>
                          <w:rPr>
                            <w:color w:val="000000"/>
                            <w:spacing w:val="40"/>
                          </w:rPr>
                          <w:t xml:space="preserve"> </w:t>
                        </w:r>
                        <w:r>
                          <w:rPr>
                            <w:color w:val="000000"/>
                          </w:rPr>
                          <w:t>managed.</w:t>
                        </w:r>
                      </w:p>
                      <w:p w:rsidR="00000000" w:rsidRDefault="00000000" w14:paraId="1E1ABB7B" w14:textId="77777777">
                        <w:pPr>
                          <w:pStyle w:val="BodyText"/>
                          <w:kinsoku w:val="0"/>
                          <w:overflowPunct w:val="0"/>
                          <w:spacing w:before="113" w:line="278" w:lineRule="auto"/>
                          <w:ind w:left="165" w:right="135"/>
                          <w:rPr>
                            <w:color w:val="000000"/>
                          </w:rPr>
                        </w:pPr>
                        <w:r>
                          <w:rPr>
                            <w:color w:val="000000"/>
                          </w:rPr>
                          <w:t xml:space="preserve">NOTE. DO NOT compare and justify the costs of each work package. Instead of that, provide a brief summarized justification of a project </w:t>
                        </w:r>
                        <w:proofErr w:type="gramStart"/>
                        <w:r>
                          <w:rPr>
                            <w:color w:val="000000"/>
                          </w:rPr>
                          <w:t>budget as a whole</w:t>
                        </w:r>
                        <w:proofErr w:type="gramEnd"/>
                        <w:r>
                          <w:rPr>
                            <w:color w:val="000000"/>
                          </w:rPr>
                          <w:t>.</w:t>
                        </w:r>
                      </w:p>
                      <w:p w:rsidR="00000000" w:rsidRDefault="00000000" w14:paraId="02972F5C" w14:textId="77777777">
                        <w:pPr>
                          <w:pStyle w:val="BodyText"/>
                          <w:kinsoku w:val="0"/>
                          <w:overflowPunct w:val="0"/>
                          <w:spacing w:before="113"/>
                          <w:ind w:left="165"/>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v:textbox>
                </v:shape>
                <v:shape id="Text Box 35" style="position:absolute;left:912;top:90;width:2268;height:2259;visibility:visible;mso-wrap-style:square;v-text-anchor:top" o:spid="_x0000_s1052"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">
                  <v:path arrowok="t"/>
                  <v:textbox inset="0,0,0,0">
                    <w:txbxContent>
                      <w:p w:rsidR="00000000" w:rsidRDefault="00000000" w14:paraId="198BFD02" w14:textId="77777777">
                        <w:pPr>
                          <w:pStyle w:val="BodyText"/>
                          <w:kinsoku w:val="0"/>
                          <w:overflowPunct w:val="0"/>
                          <w:spacing w:before="114" w:line="235" w:lineRule="auto"/>
                          <w:ind w:left="165" w:right="211"/>
                          <w:rPr>
                            <w:rFonts w:ascii="Open Sans Semibold" w:hAnsi="Open Sans Semibold" w:cs="Open Sans Semibold"/>
                            <w:b/>
                            <w:bCs/>
                            <w:i w:val="0"/>
                            <w:iCs w:val="0"/>
                            <w:spacing w:val="-2"/>
                          </w:rPr>
                        </w:pPr>
                        <w:r>
                          <w:rPr>
                            <w:rFonts w:ascii="Open Sans Semibold" w:hAnsi="Open Sans Semibold" w:cs="Open Sans Semibold"/>
                            <w:b/>
                            <w:bCs/>
                            <w:i w:val="0"/>
                            <w:iCs w:val="0"/>
                          </w:rPr>
                          <w:t xml:space="preserve">Cost effectiveness and financial </w:t>
                        </w:r>
                        <w:r>
                          <w:rPr>
                            <w:rFonts w:ascii="Open Sans Semibold" w:hAnsi="Open Sans Semibold" w:cs="Open Sans Semibold"/>
                            <w:b/>
                            <w:bCs/>
                            <w:i w:val="0"/>
                            <w:iCs w:val="0"/>
                            <w:spacing w:val="-2"/>
                          </w:rPr>
                          <w:t>management</w:t>
                        </w:r>
                      </w:p>
                    </w:txbxContent>
                  </v:textbox>
                </v:shape>
                <w10:wrap type="topAndBottom" anchorx="page"/>
              </v:group>
            </w:pict>
          </mc:Fallback>
        </mc:AlternateContent>
      </w:r>
    </w:p>
    <w:p w14:paraId="47AD6730" w14:textId="77777777" w:rsidR="008B5D5B" w:rsidRDefault="008B5D5B">
      <w:pPr>
        <w:pStyle w:val="BodyText"/>
        <w:kinsoku w:val="0"/>
        <w:overflowPunct w:val="0"/>
        <w:spacing w:before="30"/>
        <w:rPr>
          <w:rFonts w:ascii="Open Sans SemiBold" w:hAnsi="Open Sans SemiBold" w:cs="Open Sans SemiBold"/>
          <w:b/>
          <w:bCs/>
          <w:i w:val="0"/>
          <w:iCs w:val="0"/>
        </w:rPr>
      </w:pPr>
    </w:p>
    <w:p w14:paraId="625C8795" w14:textId="77777777" w:rsidR="008B5D5B" w:rsidRDefault="000B25AA">
      <w:pPr>
        <w:pStyle w:val="ListParagraph"/>
        <w:numPr>
          <w:ilvl w:val="1"/>
          <w:numId w:val="1"/>
        </w:numPr>
        <w:tabs>
          <w:tab w:val="left" w:pos="442"/>
        </w:tabs>
        <w:kinsoku w:val="0"/>
        <w:overflowPunct w:val="0"/>
        <w:ind w:left="442" w:hanging="315"/>
        <w:rPr>
          <w:b/>
          <w:bCs/>
          <w:color w:val="005C96"/>
          <w:spacing w:val="-2"/>
          <w:sz w:val="18"/>
          <w:szCs w:val="18"/>
        </w:rPr>
      </w:pPr>
      <w:r>
        <w:rPr>
          <w:b/>
          <w:bCs/>
          <w:color w:val="005C96"/>
          <w:sz w:val="18"/>
          <w:szCs w:val="18"/>
        </w:rPr>
        <w:t>Risk</w:t>
      </w:r>
      <w:r>
        <w:rPr>
          <w:b/>
          <w:bCs/>
          <w:color w:val="005C96"/>
          <w:spacing w:val="16"/>
          <w:sz w:val="18"/>
          <w:szCs w:val="18"/>
        </w:rPr>
        <w:t xml:space="preserve"> </w:t>
      </w:r>
      <w:proofErr w:type="gramStart"/>
      <w:r>
        <w:rPr>
          <w:b/>
          <w:bCs/>
          <w:color w:val="005C96"/>
          <w:spacing w:val="-2"/>
          <w:sz w:val="18"/>
          <w:szCs w:val="18"/>
        </w:rPr>
        <w:t>management</w:t>
      </w:r>
      <w:proofErr w:type="gramEnd"/>
    </w:p>
    <w:p w14:paraId="12CA5598" w14:textId="77777777"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s">
            <w:drawing>
              <wp:anchor distT="0" distB="0" distL="0" distR="0" simplePos="0" relativeHeight="251662848" behindDoc="0" locked="0" layoutInCell="0" allowOverlap="1" wp14:anchorId="24BE8B41" wp14:editId="3CF10F56">
                <wp:simplePos x="0" y="0"/>
                <wp:positionH relativeFrom="page">
                  <wp:posOffset>582295</wp:posOffset>
                </wp:positionH>
                <wp:positionV relativeFrom="paragraph">
                  <wp:posOffset>53975</wp:posOffset>
                </wp:positionV>
                <wp:extent cx="6402070" cy="1586865"/>
                <wp:effectExtent l="0" t="0" r="0" b="0"/>
                <wp:wrapTopAndBottom/>
                <wp:docPr id="144804794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02070" cy="1586865"/>
                        </a:xfrm>
                        <a:prstGeom prst="rect">
                          <a:avLst/>
                        </a:prstGeom>
                        <a:solidFill>
                          <a:srgbClr val="F2F7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3724E" w14:textId="77777777" w:rsidR="008B5D5B" w:rsidRDefault="000B25AA">
                            <w:pPr>
                              <w:pStyle w:val="BodyText"/>
                              <w:kinsoku w:val="0"/>
                              <w:overflowPunct w:val="0"/>
                              <w:spacing w:before="172"/>
                              <w:ind w:left="226"/>
                              <w:jc w:val="both"/>
                              <w:rPr>
                                <w:rFonts w:ascii="Open Sans SemiBold" w:hAnsi="Open Sans SemiBold" w:cs="Open Sans SemiBold"/>
                                <w:b/>
                                <w:bCs/>
                                <w:i w:val="0"/>
                                <w:iCs w:val="0"/>
                                <w:color w:val="000000"/>
                                <w:spacing w:val="-2"/>
                              </w:rPr>
                            </w:pPr>
                            <w:r>
                              <w:rPr>
                                <w:rFonts w:ascii="Open Sans SemiBold" w:hAnsi="Open Sans SemiBold" w:cs="Open Sans SemiBold"/>
                                <w:b/>
                                <w:bCs/>
                                <w:i w:val="0"/>
                                <w:iCs w:val="0"/>
                                <w:color w:val="000000"/>
                              </w:rPr>
                              <w:t>Critical</w:t>
                            </w:r>
                            <w:r>
                              <w:rPr>
                                <w:rFonts w:ascii="Open Sans SemiBold" w:hAnsi="Open Sans SemiBold" w:cs="Open Sans SemiBold"/>
                                <w:b/>
                                <w:bCs/>
                                <w:i w:val="0"/>
                                <w:iCs w:val="0"/>
                                <w:color w:val="000000"/>
                                <w:spacing w:val="20"/>
                              </w:rPr>
                              <w:t xml:space="preserve"> </w:t>
                            </w:r>
                            <w:r>
                              <w:rPr>
                                <w:rFonts w:ascii="Open Sans SemiBold" w:hAnsi="Open Sans SemiBold" w:cs="Open Sans SemiBold"/>
                                <w:b/>
                                <w:bCs/>
                                <w:i w:val="0"/>
                                <w:iCs w:val="0"/>
                                <w:color w:val="000000"/>
                              </w:rPr>
                              <w:t>risks</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rPr>
                              <w:t>and</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rPr>
                              <w:t>risk</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rPr>
                              <w:t>management</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spacing w:val="-2"/>
                              </w:rPr>
                              <w:t>strategy</w:t>
                            </w:r>
                          </w:p>
                          <w:p w14:paraId="0FD4D9CE" w14:textId="77777777" w:rsidR="008B5D5B" w:rsidRDefault="000B25AA">
                            <w:pPr>
                              <w:pStyle w:val="BodyText"/>
                              <w:kinsoku w:val="0"/>
                              <w:overflowPunct w:val="0"/>
                              <w:spacing w:before="132" w:line="278" w:lineRule="auto"/>
                              <w:ind w:left="226" w:right="225"/>
                              <w:jc w:val="both"/>
                              <w:rPr>
                                <w:color w:val="000000"/>
                              </w:rPr>
                            </w:pPr>
                            <w:r>
                              <w:rPr>
                                <w:color w:val="000000"/>
                              </w:rPr>
                              <w:t>Describe critical risks, uncertainties or difficulties related to the implementation of your project, and your measures/ strategy for addressing them. Indicate for each risk (in the description) the impact and the likelihood that the risk will materialize</w:t>
                            </w:r>
                            <w:r>
                              <w:rPr>
                                <w:color w:val="000000"/>
                                <w:spacing w:val="36"/>
                              </w:rPr>
                              <w:t xml:space="preserve"> </w:t>
                            </w:r>
                            <w:r>
                              <w:rPr>
                                <w:color w:val="000000"/>
                              </w:rPr>
                              <w:t>(high,</w:t>
                            </w:r>
                            <w:r>
                              <w:rPr>
                                <w:color w:val="000000"/>
                                <w:spacing w:val="36"/>
                              </w:rPr>
                              <w:t xml:space="preserve"> </w:t>
                            </w:r>
                            <w:r>
                              <w:rPr>
                                <w:color w:val="000000"/>
                              </w:rPr>
                              <w:t>medium,</w:t>
                            </w:r>
                            <w:r>
                              <w:rPr>
                                <w:color w:val="000000"/>
                                <w:spacing w:val="36"/>
                              </w:rPr>
                              <w:t xml:space="preserve"> </w:t>
                            </w:r>
                            <w:r>
                              <w:rPr>
                                <w:color w:val="000000"/>
                              </w:rPr>
                              <w:t>low),</w:t>
                            </w:r>
                            <w:r>
                              <w:rPr>
                                <w:color w:val="000000"/>
                                <w:spacing w:val="36"/>
                              </w:rPr>
                              <w:t xml:space="preserve"> </w:t>
                            </w:r>
                            <w:r>
                              <w:rPr>
                                <w:color w:val="000000"/>
                              </w:rPr>
                              <w:t>even</w:t>
                            </w:r>
                            <w:r>
                              <w:rPr>
                                <w:color w:val="000000"/>
                                <w:spacing w:val="36"/>
                              </w:rPr>
                              <w:t xml:space="preserve"> </w:t>
                            </w:r>
                            <w:r>
                              <w:rPr>
                                <w:color w:val="000000"/>
                              </w:rPr>
                              <w:t>after</w:t>
                            </w:r>
                            <w:r>
                              <w:rPr>
                                <w:color w:val="000000"/>
                                <w:spacing w:val="36"/>
                              </w:rPr>
                              <w:t xml:space="preserve"> </w:t>
                            </w:r>
                            <w:r>
                              <w:rPr>
                                <w:color w:val="000000"/>
                              </w:rPr>
                              <w:t>taking</w:t>
                            </w:r>
                            <w:r>
                              <w:rPr>
                                <w:color w:val="000000"/>
                                <w:spacing w:val="36"/>
                              </w:rPr>
                              <w:t xml:space="preserve"> </w:t>
                            </w:r>
                            <w:r>
                              <w:rPr>
                                <w:color w:val="000000"/>
                              </w:rPr>
                              <w:t>account</w:t>
                            </w:r>
                            <w:r>
                              <w:rPr>
                                <w:color w:val="000000"/>
                                <w:spacing w:val="36"/>
                              </w:rPr>
                              <w:t xml:space="preserve"> </w:t>
                            </w:r>
                            <w:r>
                              <w:rPr>
                                <w:color w:val="000000"/>
                              </w:rPr>
                              <w:t>the</w:t>
                            </w:r>
                            <w:r>
                              <w:rPr>
                                <w:color w:val="000000"/>
                                <w:spacing w:val="36"/>
                              </w:rPr>
                              <w:t xml:space="preserve"> </w:t>
                            </w:r>
                            <w:r>
                              <w:rPr>
                                <w:color w:val="000000"/>
                              </w:rPr>
                              <w:t>mitigating</w:t>
                            </w:r>
                            <w:r>
                              <w:rPr>
                                <w:color w:val="000000"/>
                                <w:spacing w:val="36"/>
                              </w:rPr>
                              <w:t xml:space="preserve"> </w:t>
                            </w:r>
                            <w:r>
                              <w:rPr>
                                <w:color w:val="000000"/>
                              </w:rPr>
                              <w:t>measures.</w:t>
                            </w:r>
                          </w:p>
                          <w:p w14:paraId="73B4618A" w14:textId="77777777" w:rsidR="008B5D5B" w:rsidRDefault="000B25AA">
                            <w:pPr>
                              <w:pStyle w:val="BodyText"/>
                              <w:kinsoku w:val="0"/>
                              <w:overflowPunct w:val="0"/>
                              <w:spacing w:before="112" w:line="278" w:lineRule="auto"/>
                              <w:ind w:left="226" w:right="224"/>
                              <w:jc w:val="both"/>
                              <w:rPr>
                                <w:color w:val="000000"/>
                                <w:w w:val="105"/>
                              </w:rPr>
                            </w:pPr>
                            <w:r>
                              <w:rPr>
                                <w:color w:val="000000"/>
                              </w:rPr>
                              <w:t>Note: Uncertainties and unexpected events occur in all organisations, even if very well-run. The risk analysis will help</w:t>
                            </w:r>
                            <w:r>
                              <w:rPr>
                                <w:color w:val="000000"/>
                                <w:spacing w:val="40"/>
                                <w:w w:val="105"/>
                              </w:rPr>
                              <w:t xml:space="preserve"> </w:t>
                            </w:r>
                            <w:r>
                              <w:rPr>
                                <w:color w:val="000000"/>
                                <w:w w:val="105"/>
                              </w:rPr>
                              <w:t>you to predict issues that could delay or hinder project activities. A good risk management strategy is essential for good project management. The strategy should also incorporate risk mitigation measures that address any gender inequalities and multiple discriminatory effects in project implementation.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Text Box 36" style="position:absolute;margin-left:45.85pt;margin-top:4.25pt;width:504.1pt;height:124.9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53" o:allowincell="f" fillcolor="#f2f7f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" w14:anchorId="24BE8B41">
                <v:path arrowok="t"/>
                <v:textbox inset="0,0,0,0">
                  <w:txbxContent>
                    <w:p w:rsidR="00000000" w:rsidRDefault="00000000" w14:paraId="09D3724E" w14:textId="77777777">
                      <w:pPr>
                        <w:pStyle w:val="BodyText"/>
                        <w:kinsoku w:val="0"/>
                        <w:overflowPunct w:val="0"/>
                        <w:spacing w:before="172"/>
                        <w:ind w:left="226"/>
                        <w:jc w:val="both"/>
                        <w:rPr>
                          <w:rFonts w:ascii="Open Sans Semibold" w:hAnsi="Open Sans Semibold" w:cs="Open Sans Semibold"/>
                          <w:b/>
                          <w:bCs/>
                          <w:i w:val="0"/>
                          <w:iCs w:val="0"/>
                          <w:color w:val="000000"/>
                          <w:spacing w:val="-2"/>
                        </w:rPr>
                      </w:pPr>
                      <w:r>
                        <w:rPr>
                          <w:rFonts w:ascii="Open Sans Semibold" w:hAnsi="Open Sans Semibold" w:cs="Open Sans Semibold"/>
                          <w:b/>
                          <w:bCs/>
                          <w:i w:val="0"/>
                          <w:iCs w:val="0"/>
                          <w:color w:val="000000"/>
                        </w:rPr>
                        <w:t>Critical</w:t>
                      </w:r>
                      <w:r>
                        <w:rPr>
                          <w:rFonts w:ascii="Open Sans Semibold" w:hAnsi="Open Sans Semibold" w:cs="Open Sans Semibold"/>
                          <w:b/>
                          <w:bCs/>
                          <w:i w:val="0"/>
                          <w:iCs w:val="0"/>
                          <w:color w:val="000000"/>
                          <w:spacing w:val="20"/>
                        </w:rPr>
                        <w:t xml:space="preserve"> </w:t>
                      </w:r>
                      <w:r>
                        <w:rPr>
                          <w:rFonts w:ascii="Open Sans Semibold" w:hAnsi="Open Sans Semibold" w:cs="Open Sans Semibold"/>
                          <w:b/>
                          <w:bCs/>
                          <w:i w:val="0"/>
                          <w:iCs w:val="0"/>
                          <w:color w:val="000000"/>
                        </w:rPr>
                        <w:t>risks</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rPr>
                        <w:t>and</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rPr>
                        <w:t>risk</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rPr>
                        <w:t>management</w:t>
                      </w:r>
                      <w:r>
                        <w:rPr>
                          <w:rFonts w:ascii="Open Sans Semibold" w:hAnsi="Open Sans Semibold" w:cs="Open Sans Semibold"/>
                          <w:b/>
                          <w:bCs/>
                          <w:i w:val="0"/>
                          <w:iCs w:val="0"/>
                          <w:color w:val="000000"/>
                          <w:spacing w:val="21"/>
                        </w:rPr>
                        <w:t xml:space="preserve"> </w:t>
                      </w:r>
                      <w:r>
                        <w:rPr>
                          <w:rFonts w:ascii="Open Sans Semibold" w:hAnsi="Open Sans Semibold" w:cs="Open Sans Semibold"/>
                          <w:b/>
                          <w:bCs/>
                          <w:i w:val="0"/>
                          <w:iCs w:val="0"/>
                          <w:color w:val="000000"/>
                          <w:spacing w:val="-2"/>
                        </w:rPr>
                        <w:t>strategy</w:t>
                      </w:r>
                    </w:p>
                    <w:p w:rsidR="00000000" w:rsidRDefault="00000000" w14:paraId="0FD4D9CE" w14:textId="77777777">
                      <w:pPr>
                        <w:pStyle w:val="BodyText"/>
                        <w:kinsoku w:val="0"/>
                        <w:overflowPunct w:val="0"/>
                        <w:spacing w:before="132" w:line="278" w:lineRule="auto"/>
                        <w:ind w:left="226" w:right="225"/>
                        <w:jc w:val="both"/>
                        <w:rPr>
                          <w:color w:val="000000"/>
                        </w:rPr>
                      </w:pPr>
                      <w:r>
                        <w:rPr>
                          <w:color w:val="000000"/>
                        </w:rPr>
                        <w:t>Describe critical risks, uncertainties or difficulties related to the implementation of your project, and your measures/ strategy for addressing them. Indicate for each risk (in the description) the impact and the likelihood that the risk will materialize</w:t>
                      </w:r>
                      <w:r>
                        <w:rPr>
                          <w:color w:val="000000"/>
                          <w:spacing w:val="36"/>
                        </w:rPr>
                        <w:t xml:space="preserve"> </w:t>
                      </w:r>
                      <w:r>
                        <w:rPr>
                          <w:color w:val="000000"/>
                        </w:rPr>
                        <w:t>(high,</w:t>
                      </w:r>
                      <w:r>
                        <w:rPr>
                          <w:color w:val="000000"/>
                          <w:spacing w:val="36"/>
                        </w:rPr>
                        <w:t xml:space="preserve"> </w:t>
                      </w:r>
                      <w:r>
                        <w:rPr>
                          <w:color w:val="000000"/>
                        </w:rPr>
                        <w:t>medium,</w:t>
                      </w:r>
                      <w:r>
                        <w:rPr>
                          <w:color w:val="000000"/>
                          <w:spacing w:val="36"/>
                        </w:rPr>
                        <w:t xml:space="preserve"> </w:t>
                      </w:r>
                      <w:r>
                        <w:rPr>
                          <w:color w:val="000000"/>
                        </w:rPr>
                        <w:t>low),</w:t>
                      </w:r>
                      <w:r>
                        <w:rPr>
                          <w:color w:val="000000"/>
                          <w:spacing w:val="36"/>
                        </w:rPr>
                        <w:t xml:space="preserve"> </w:t>
                      </w:r>
                      <w:r>
                        <w:rPr>
                          <w:color w:val="000000"/>
                        </w:rPr>
                        <w:t>even</w:t>
                      </w:r>
                      <w:r>
                        <w:rPr>
                          <w:color w:val="000000"/>
                          <w:spacing w:val="36"/>
                        </w:rPr>
                        <w:t xml:space="preserve"> </w:t>
                      </w:r>
                      <w:r>
                        <w:rPr>
                          <w:color w:val="000000"/>
                        </w:rPr>
                        <w:t>after</w:t>
                      </w:r>
                      <w:r>
                        <w:rPr>
                          <w:color w:val="000000"/>
                          <w:spacing w:val="36"/>
                        </w:rPr>
                        <w:t xml:space="preserve"> </w:t>
                      </w:r>
                      <w:r>
                        <w:rPr>
                          <w:color w:val="000000"/>
                        </w:rPr>
                        <w:t>taking</w:t>
                      </w:r>
                      <w:r>
                        <w:rPr>
                          <w:color w:val="000000"/>
                          <w:spacing w:val="36"/>
                        </w:rPr>
                        <w:t xml:space="preserve"> </w:t>
                      </w:r>
                      <w:r>
                        <w:rPr>
                          <w:color w:val="000000"/>
                        </w:rPr>
                        <w:t>account</w:t>
                      </w:r>
                      <w:r>
                        <w:rPr>
                          <w:color w:val="000000"/>
                          <w:spacing w:val="36"/>
                        </w:rPr>
                        <w:t xml:space="preserve"> </w:t>
                      </w:r>
                      <w:r>
                        <w:rPr>
                          <w:color w:val="000000"/>
                        </w:rPr>
                        <w:t>the</w:t>
                      </w:r>
                      <w:r>
                        <w:rPr>
                          <w:color w:val="000000"/>
                          <w:spacing w:val="36"/>
                        </w:rPr>
                        <w:t xml:space="preserve"> </w:t>
                      </w:r>
                      <w:r>
                        <w:rPr>
                          <w:color w:val="000000"/>
                        </w:rPr>
                        <w:t>mitigating</w:t>
                      </w:r>
                      <w:r>
                        <w:rPr>
                          <w:color w:val="000000"/>
                          <w:spacing w:val="36"/>
                        </w:rPr>
                        <w:t xml:space="preserve"> </w:t>
                      </w:r>
                      <w:r>
                        <w:rPr>
                          <w:color w:val="000000"/>
                        </w:rPr>
                        <w:t>measures.</w:t>
                      </w:r>
                    </w:p>
                    <w:p w:rsidR="00000000" w:rsidRDefault="00000000" w14:paraId="73B4618A" w14:textId="77777777">
                      <w:pPr>
                        <w:pStyle w:val="BodyText"/>
                        <w:kinsoku w:val="0"/>
                        <w:overflowPunct w:val="0"/>
                        <w:spacing w:before="112" w:line="278" w:lineRule="auto"/>
                        <w:ind w:left="226" w:right="224"/>
                        <w:jc w:val="both"/>
                        <w:rPr>
                          <w:color w:val="000000"/>
                          <w:w w:val="105"/>
                        </w:rPr>
                      </w:pPr>
                      <w:r>
                        <w:rPr>
                          <w:color w:val="000000"/>
                        </w:rPr>
                        <w:t>Note: Uncertainties and unexpected events occur in all organisations, even if very well-run. The risk analysis will help</w:t>
                      </w:r>
                      <w:r>
                        <w:rPr>
                          <w:color w:val="000000"/>
                          <w:spacing w:val="40"/>
                          <w:w w:val="105"/>
                        </w:rPr>
                        <w:t xml:space="preserve"> </w:t>
                      </w:r>
                      <w:r>
                        <w:rPr>
                          <w:color w:val="000000"/>
                          <w:w w:val="105"/>
                        </w:rPr>
                        <w:t>you to predict issues that could delay or hinder project activities. A good risk management strategy is essential for good project management. The strategy should also incorporate risk mitigation measures that address any gender inequalities and multiple discriminatory effects in project implementation.</w:t>
                      </w:r>
                    </w:p>
                  </w:txbxContent>
                </v:textbox>
                <w10:wrap type="topAndBottom" anchorx="page"/>
              </v:shape>
            </w:pict>
          </mc:Fallback>
        </mc:AlternateContent>
      </w:r>
    </w:p>
    <w:p w14:paraId="7742625C" w14:textId="77777777" w:rsidR="008B5D5B" w:rsidRDefault="008B5D5B">
      <w:pPr>
        <w:pStyle w:val="BodyText"/>
        <w:kinsoku w:val="0"/>
        <w:overflowPunct w:val="0"/>
        <w:spacing w:before="39"/>
        <w:rPr>
          <w:rFonts w:ascii="Open Sans SemiBold" w:hAnsi="Open Sans SemiBold" w:cs="Open Sans SemiBold"/>
          <w:b/>
          <w:bCs/>
          <w:i w:val="0"/>
          <w:iCs w:val="0"/>
          <w:sz w:val="20"/>
          <w:szCs w:val="20"/>
        </w:rPr>
      </w:pPr>
    </w:p>
    <w:tbl>
      <w:tblPr>
        <w:tblW w:w="0" w:type="auto"/>
        <w:tblInd w:w="137" w:type="dxa"/>
        <w:tblLayout w:type="fixed"/>
        <w:tblCellMar>
          <w:left w:w="0" w:type="dxa"/>
          <w:right w:w="0" w:type="dxa"/>
        </w:tblCellMar>
        <w:tblLook w:val="0000" w:firstRow="0" w:lastRow="0" w:firstColumn="0" w:lastColumn="0" w:noHBand="0" w:noVBand="0"/>
      </w:tblPr>
      <w:tblGrid>
        <w:gridCol w:w="2013"/>
        <w:gridCol w:w="2013"/>
        <w:gridCol w:w="2013"/>
        <w:gridCol w:w="2013"/>
        <w:gridCol w:w="2013"/>
      </w:tblGrid>
      <w:tr w:rsidR="008B5D5B" w14:paraId="6A968DD2" w14:textId="77777777">
        <w:trPr>
          <w:trHeight w:val="862"/>
        </w:trPr>
        <w:tc>
          <w:tcPr>
            <w:tcW w:w="2013" w:type="dxa"/>
            <w:tcBorders>
              <w:top w:val="single" w:sz="4" w:space="0" w:color="BCBEC0"/>
              <w:left w:val="single" w:sz="4" w:space="0" w:color="BCBEC0"/>
              <w:bottom w:val="single" w:sz="4" w:space="0" w:color="BCBEC0"/>
              <w:right w:val="single" w:sz="4" w:space="0" w:color="BCBEC0"/>
            </w:tcBorders>
          </w:tcPr>
          <w:p w14:paraId="48C461D3" w14:textId="77777777" w:rsidR="008B5D5B" w:rsidRDefault="008B5D5B">
            <w:pPr>
              <w:pStyle w:val="TableParagraph"/>
              <w:kinsoku w:val="0"/>
              <w:overflowPunct w:val="0"/>
              <w:spacing w:before="62"/>
              <w:rPr>
                <w:rFonts w:ascii="Open Sans SemiBold" w:hAnsi="Open Sans SemiBold" w:cs="Open Sans SemiBold"/>
                <w:b/>
                <w:bCs/>
                <w:sz w:val="18"/>
                <w:szCs w:val="18"/>
              </w:rPr>
            </w:pPr>
          </w:p>
          <w:p w14:paraId="30E9C5FA" w14:textId="77777777" w:rsidR="008B5D5B" w:rsidRDefault="000B25AA">
            <w:pPr>
              <w:pStyle w:val="TableParagraph"/>
              <w:kinsoku w:val="0"/>
              <w:overflowPunct w:val="0"/>
              <w:spacing w:before="1"/>
              <w:ind w:left="10" w:right="1"/>
              <w:jc w:val="center"/>
              <w:rPr>
                <w:rFonts w:ascii="Open Sans SemiBold" w:hAnsi="Open Sans SemiBold" w:cs="Open Sans SemiBold"/>
                <w:b/>
                <w:bCs/>
                <w:spacing w:val="-5"/>
                <w:sz w:val="18"/>
                <w:szCs w:val="18"/>
              </w:rPr>
            </w:pPr>
            <w:r>
              <w:rPr>
                <w:rFonts w:ascii="Open Sans SemiBold" w:hAnsi="Open Sans SemiBold" w:cs="Open Sans SemiBold"/>
                <w:b/>
                <w:bCs/>
                <w:sz w:val="18"/>
                <w:szCs w:val="18"/>
              </w:rPr>
              <w:t>Risk</w:t>
            </w:r>
            <w:r>
              <w:rPr>
                <w:rFonts w:ascii="Open Sans SemiBold" w:hAnsi="Open Sans SemiBold" w:cs="Open Sans SemiBold"/>
                <w:b/>
                <w:bCs/>
                <w:spacing w:val="16"/>
                <w:sz w:val="18"/>
                <w:szCs w:val="18"/>
              </w:rPr>
              <w:t xml:space="preserve"> </w:t>
            </w:r>
            <w:r>
              <w:rPr>
                <w:rFonts w:ascii="Open Sans SemiBold" w:hAnsi="Open Sans SemiBold" w:cs="Open Sans SemiBold"/>
                <w:b/>
                <w:bCs/>
                <w:spacing w:val="-5"/>
                <w:sz w:val="18"/>
                <w:szCs w:val="18"/>
              </w:rPr>
              <w:t>No</w:t>
            </w:r>
          </w:p>
        </w:tc>
        <w:tc>
          <w:tcPr>
            <w:tcW w:w="2013" w:type="dxa"/>
            <w:tcBorders>
              <w:top w:val="single" w:sz="4" w:space="0" w:color="BCBEC0"/>
              <w:left w:val="single" w:sz="4" w:space="0" w:color="BCBEC0"/>
              <w:bottom w:val="single" w:sz="4" w:space="0" w:color="BCBEC0"/>
              <w:right w:val="single" w:sz="4" w:space="0" w:color="BCBEC0"/>
            </w:tcBorders>
          </w:tcPr>
          <w:p w14:paraId="135CD7FF" w14:textId="77777777" w:rsidR="008B5D5B" w:rsidRDefault="008B5D5B">
            <w:pPr>
              <w:pStyle w:val="TableParagraph"/>
              <w:kinsoku w:val="0"/>
              <w:overflowPunct w:val="0"/>
              <w:spacing w:before="62"/>
              <w:rPr>
                <w:rFonts w:ascii="Open Sans SemiBold" w:hAnsi="Open Sans SemiBold" w:cs="Open Sans SemiBold"/>
                <w:b/>
                <w:bCs/>
                <w:sz w:val="18"/>
                <w:szCs w:val="18"/>
              </w:rPr>
            </w:pPr>
          </w:p>
          <w:p w14:paraId="6BD712BF" w14:textId="77777777" w:rsidR="008B5D5B" w:rsidRDefault="000B25AA">
            <w:pPr>
              <w:pStyle w:val="TableParagraph"/>
              <w:kinsoku w:val="0"/>
              <w:overflowPunct w:val="0"/>
              <w:spacing w:before="1"/>
              <w:ind w:left="287"/>
              <w:rPr>
                <w:rFonts w:ascii="Open Sans SemiBold" w:hAnsi="Open Sans SemiBold" w:cs="Open Sans SemiBold"/>
                <w:b/>
                <w:bCs/>
                <w:spacing w:val="-2"/>
                <w:sz w:val="18"/>
                <w:szCs w:val="18"/>
              </w:rPr>
            </w:pPr>
            <w:r>
              <w:rPr>
                <w:rFonts w:ascii="Open Sans SemiBold" w:hAnsi="Open Sans SemiBold" w:cs="Open Sans SemiBold"/>
                <w:b/>
                <w:bCs/>
                <w:sz w:val="18"/>
                <w:szCs w:val="18"/>
              </w:rPr>
              <w:t>Risk</w:t>
            </w:r>
            <w:r>
              <w:rPr>
                <w:rFonts w:ascii="Open Sans SemiBold" w:hAnsi="Open Sans SemiBold" w:cs="Open Sans SemiBold"/>
                <w:b/>
                <w:bCs/>
                <w:spacing w:val="16"/>
                <w:sz w:val="18"/>
                <w:szCs w:val="18"/>
              </w:rPr>
              <w:t xml:space="preserve"> </w:t>
            </w:r>
            <w:r>
              <w:rPr>
                <w:rFonts w:ascii="Open Sans SemiBold" w:hAnsi="Open Sans SemiBold" w:cs="Open Sans SemiBold"/>
                <w:b/>
                <w:bCs/>
                <w:spacing w:val="-2"/>
                <w:sz w:val="18"/>
                <w:szCs w:val="18"/>
              </w:rPr>
              <w:t>description</w:t>
            </w:r>
          </w:p>
        </w:tc>
        <w:tc>
          <w:tcPr>
            <w:tcW w:w="2013" w:type="dxa"/>
            <w:tcBorders>
              <w:top w:val="single" w:sz="4" w:space="0" w:color="BCBEC0"/>
              <w:left w:val="single" w:sz="4" w:space="0" w:color="BCBEC0"/>
              <w:bottom w:val="single" w:sz="4" w:space="0" w:color="BCBEC0"/>
              <w:right w:val="single" w:sz="4" w:space="0" w:color="BCBEC0"/>
            </w:tcBorders>
          </w:tcPr>
          <w:p w14:paraId="34F723AC" w14:textId="77777777" w:rsidR="008B5D5B" w:rsidRDefault="008B5D5B">
            <w:pPr>
              <w:pStyle w:val="TableParagraph"/>
              <w:kinsoku w:val="0"/>
              <w:overflowPunct w:val="0"/>
              <w:spacing w:before="62"/>
              <w:rPr>
                <w:rFonts w:ascii="Open Sans SemiBold" w:hAnsi="Open Sans SemiBold" w:cs="Open Sans SemiBold"/>
                <w:b/>
                <w:bCs/>
                <w:sz w:val="18"/>
                <w:szCs w:val="18"/>
              </w:rPr>
            </w:pPr>
          </w:p>
          <w:p w14:paraId="082041BF" w14:textId="77777777" w:rsidR="008B5D5B" w:rsidRDefault="000B25AA">
            <w:pPr>
              <w:pStyle w:val="TableParagraph"/>
              <w:kinsoku w:val="0"/>
              <w:overflowPunct w:val="0"/>
              <w:spacing w:before="1"/>
              <w:ind w:left="376"/>
              <w:rPr>
                <w:rFonts w:ascii="Open Sans SemiBold" w:hAnsi="Open Sans SemiBold" w:cs="Open Sans SemiBold"/>
                <w:b/>
                <w:bCs/>
                <w:spacing w:val="-2"/>
                <w:sz w:val="18"/>
                <w:szCs w:val="18"/>
              </w:rPr>
            </w:pPr>
            <w:r>
              <w:rPr>
                <w:rFonts w:ascii="Open Sans SemiBold" w:hAnsi="Open Sans SemiBold" w:cs="Open Sans SemiBold"/>
                <w:b/>
                <w:bCs/>
                <w:sz w:val="18"/>
                <w:szCs w:val="18"/>
              </w:rPr>
              <w:t>Work</w:t>
            </w:r>
            <w:r>
              <w:rPr>
                <w:rFonts w:ascii="Open Sans SemiBold" w:hAnsi="Open Sans SemiBold" w:cs="Open Sans SemiBold"/>
                <w:b/>
                <w:bCs/>
                <w:spacing w:val="11"/>
                <w:sz w:val="18"/>
                <w:szCs w:val="18"/>
              </w:rPr>
              <w:t xml:space="preserve"> </w:t>
            </w:r>
            <w:r>
              <w:rPr>
                <w:rFonts w:ascii="Open Sans SemiBold" w:hAnsi="Open Sans SemiBold" w:cs="Open Sans SemiBold"/>
                <w:b/>
                <w:bCs/>
                <w:spacing w:val="-2"/>
                <w:sz w:val="18"/>
                <w:szCs w:val="18"/>
              </w:rPr>
              <w:t>package</w:t>
            </w:r>
          </w:p>
        </w:tc>
        <w:tc>
          <w:tcPr>
            <w:tcW w:w="2013" w:type="dxa"/>
            <w:tcBorders>
              <w:top w:val="single" w:sz="4" w:space="0" w:color="BCBEC0"/>
              <w:left w:val="single" w:sz="4" w:space="0" w:color="BCBEC0"/>
              <w:bottom w:val="single" w:sz="4" w:space="0" w:color="BCBEC0"/>
              <w:right w:val="single" w:sz="4" w:space="0" w:color="BCBEC0"/>
            </w:tcBorders>
          </w:tcPr>
          <w:p w14:paraId="58870212" w14:textId="77777777" w:rsidR="008B5D5B" w:rsidRDefault="000B25AA">
            <w:pPr>
              <w:pStyle w:val="TableParagraph"/>
              <w:kinsoku w:val="0"/>
              <w:overflowPunct w:val="0"/>
              <w:spacing w:before="191" w:line="235" w:lineRule="auto"/>
              <w:ind w:left="566" w:hanging="234"/>
              <w:rPr>
                <w:rFonts w:ascii="Open Sans SemiBold" w:hAnsi="Open Sans SemiBold" w:cs="Open Sans SemiBold"/>
                <w:b/>
                <w:bCs/>
                <w:spacing w:val="-2"/>
                <w:sz w:val="18"/>
                <w:szCs w:val="18"/>
              </w:rPr>
            </w:pPr>
            <w:r>
              <w:rPr>
                <w:rFonts w:ascii="Open Sans SemiBold" w:hAnsi="Open Sans SemiBold" w:cs="Open Sans SemiBold"/>
                <w:b/>
                <w:bCs/>
                <w:sz w:val="18"/>
                <w:szCs w:val="18"/>
              </w:rPr>
              <w:t xml:space="preserve">Risk mitigation </w:t>
            </w:r>
            <w:r>
              <w:rPr>
                <w:rFonts w:ascii="Open Sans SemiBold" w:hAnsi="Open Sans SemiBold" w:cs="Open Sans SemiBold"/>
                <w:b/>
                <w:bCs/>
                <w:spacing w:val="-2"/>
                <w:sz w:val="18"/>
                <w:szCs w:val="18"/>
              </w:rPr>
              <w:t>measures</w:t>
            </w:r>
          </w:p>
        </w:tc>
        <w:tc>
          <w:tcPr>
            <w:tcW w:w="2013" w:type="dxa"/>
            <w:tcBorders>
              <w:top w:val="single" w:sz="4" w:space="0" w:color="BCBEC0"/>
              <w:left w:val="single" w:sz="4" w:space="0" w:color="BCBEC0"/>
              <w:bottom w:val="single" w:sz="4" w:space="0" w:color="BCBEC0"/>
              <w:right w:val="single" w:sz="4" w:space="0" w:color="BCBEC0"/>
            </w:tcBorders>
          </w:tcPr>
          <w:p w14:paraId="4E674388" w14:textId="77777777" w:rsidR="008B5D5B" w:rsidRDefault="000B25AA">
            <w:pPr>
              <w:pStyle w:val="TableParagraph"/>
              <w:kinsoku w:val="0"/>
              <w:overflowPunct w:val="0"/>
              <w:spacing w:before="191" w:line="235" w:lineRule="auto"/>
              <w:ind w:left="313" w:right="141" w:firstLine="83"/>
              <w:rPr>
                <w:rFonts w:ascii="Open Sans SemiBold" w:hAnsi="Open Sans SemiBold" w:cs="Open Sans SemiBold"/>
                <w:b/>
                <w:bCs/>
                <w:sz w:val="18"/>
                <w:szCs w:val="18"/>
              </w:rPr>
            </w:pPr>
            <w:r>
              <w:rPr>
                <w:rFonts w:ascii="Open Sans SemiBold" w:hAnsi="Open Sans SemiBold" w:cs="Open Sans SemiBold"/>
                <w:b/>
                <w:bCs/>
                <w:sz w:val="18"/>
                <w:szCs w:val="18"/>
              </w:rPr>
              <w:t>Probability of risk occurrence</w:t>
            </w:r>
          </w:p>
        </w:tc>
      </w:tr>
      <w:tr w:rsidR="008B5D5B" w14:paraId="6EDAE5E8" w14:textId="77777777">
        <w:trPr>
          <w:trHeight w:val="1301"/>
        </w:trPr>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2CCBB431" w14:textId="77777777" w:rsidR="008B5D5B" w:rsidRDefault="008B5D5B">
            <w:pPr>
              <w:pStyle w:val="TableParagraph"/>
              <w:kinsoku w:val="0"/>
              <w:overflowPunct w:val="0"/>
              <w:rPr>
                <w:rFonts w:ascii="Open Sans SemiBold" w:hAnsi="Open Sans SemiBold" w:cs="Open Sans SemiBold"/>
                <w:b/>
                <w:bCs/>
                <w:sz w:val="18"/>
                <w:szCs w:val="18"/>
              </w:rPr>
            </w:pPr>
          </w:p>
          <w:p w14:paraId="1DCC7BCB" w14:textId="77777777" w:rsidR="008B5D5B" w:rsidRDefault="008B5D5B">
            <w:pPr>
              <w:pStyle w:val="TableParagraph"/>
              <w:kinsoku w:val="0"/>
              <w:overflowPunct w:val="0"/>
              <w:spacing w:before="60"/>
              <w:rPr>
                <w:rFonts w:ascii="Open Sans SemiBold" w:hAnsi="Open Sans SemiBold" w:cs="Open Sans SemiBold"/>
                <w:b/>
                <w:bCs/>
                <w:sz w:val="18"/>
                <w:szCs w:val="18"/>
              </w:rPr>
            </w:pPr>
          </w:p>
          <w:p w14:paraId="48B5D2DE" w14:textId="77777777" w:rsidR="008B5D5B" w:rsidRDefault="000B25AA">
            <w:pPr>
              <w:pStyle w:val="TableParagraph"/>
              <w:kinsoku w:val="0"/>
              <w:overflowPunct w:val="0"/>
              <w:ind w:left="10" w:right="1"/>
              <w:jc w:val="center"/>
              <w:rPr>
                <w:i/>
                <w:iCs/>
                <w:spacing w:val="-4"/>
                <w:sz w:val="18"/>
                <w:szCs w:val="18"/>
              </w:rPr>
            </w:pPr>
            <w:r>
              <w:rPr>
                <w:i/>
                <w:iCs/>
                <w:sz w:val="18"/>
                <w:szCs w:val="18"/>
              </w:rPr>
              <w:t>Auto-</w:t>
            </w:r>
            <w:r>
              <w:rPr>
                <w:i/>
                <w:iCs/>
                <w:spacing w:val="-4"/>
                <w:sz w:val="18"/>
                <w:szCs w:val="18"/>
              </w:rPr>
              <w:t>fill</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02676A5D" w14:textId="77777777" w:rsidR="008B5D5B" w:rsidRDefault="008B5D5B">
            <w:pPr>
              <w:pStyle w:val="TableParagraph"/>
              <w:kinsoku w:val="0"/>
              <w:overflowPunct w:val="0"/>
              <w:spacing w:before="185"/>
              <w:rPr>
                <w:rFonts w:ascii="Open Sans SemiBold" w:hAnsi="Open Sans SemiBold" w:cs="Open Sans SemiBold"/>
                <w:b/>
                <w:bCs/>
                <w:sz w:val="18"/>
                <w:szCs w:val="18"/>
              </w:rPr>
            </w:pPr>
          </w:p>
          <w:p w14:paraId="546831D9" w14:textId="77777777" w:rsidR="008B5D5B" w:rsidRDefault="000B25AA">
            <w:pPr>
              <w:pStyle w:val="TableParagraph"/>
              <w:kinsoku w:val="0"/>
              <w:overflowPunct w:val="0"/>
              <w:spacing w:line="278" w:lineRule="auto"/>
              <w:ind w:left="706" w:right="439" w:hanging="51"/>
              <w:rPr>
                <w:i/>
                <w:iCs/>
                <w:sz w:val="18"/>
                <w:szCs w:val="18"/>
              </w:rPr>
            </w:pPr>
            <w:r>
              <w:rPr>
                <w:i/>
                <w:iCs/>
                <w:spacing w:val="-4"/>
                <w:sz w:val="18"/>
                <w:szCs w:val="18"/>
              </w:rPr>
              <w:t xml:space="preserve">Describe </w:t>
            </w:r>
            <w:r>
              <w:rPr>
                <w:i/>
                <w:iCs/>
                <w:sz w:val="18"/>
                <w:szCs w:val="18"/>
              </w:rPr>
              <w:t>the risk</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3C4D374A" w14:textId="77777777" w:rsidR="008B5D5B" w:rsidRDefault="008B5D5B">
            <w:pPr>
              <w:pStyle w:val="TableParagraph"/>
              <w:kinsoku w:val="0"/>
              <w:overflowPunct w:val="0"/>
              <w:spacing w:before="185"/>
              <w:rPr>
                <w:rFonts w:ascii="Open Sans SemiBold" w:hAnsi="Open Sans SemiBold" w:cs="Open Sans SemiBold"/>
                <w:b/>
                <w:bCs/>
                <w:sz w:val="18"/>
                <w:szCs w:val="18"/>
              </w:rPr>
            </w:pPr>
          </w:p>
          <w:p w14:paraId="794EDA1C" w14:textId="77777777" w:rsidR="008B5D5B" w:rsidRDefault="000B25AA">
            <w:pPr>
              <w:pStyle w:val="TableParagraph"/>
              <w:kinsoku w:val="0"/>
              <w:overflowPunct w:val="0"/>
              <w:spacing w:line="278" w:lineRule="auto"/>
              <w:ind w:left="586" w:right="439" w:firstLine="181"/>
              <w:rPr>
                <w:i/>
                <w:iCs/>
                <w:sz w:val="18"/>
                <w:szCs w:val="18"/>
              </w:rPr>
            </w:pPr>
            <w:r>
              <w:rPr>
                <w:i/>
                <w:iCs/>
                <w:spacing w:val="-2"/>
                <w:sz w:val="18"/>
                <w:szCs w:val="18"/>
              </w:rPr>
              <w:t xml:space="preserve">Select </w:t>
            </w:r>
            <w:r>
              <w:rPr>
                <w:i/>
                <w:iCs/>
                <w:sz w:val="18"/>
                <w:szCs w:val="18"/>
              </w:rPr>
              <w:t>from a list</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61126845" w14:textId="77777777" w:rsidR="008B5D5B" w:rsidRDefault="000B25AA">
            <w:pPr>
              <w:pStyle w:val="TableParagraph"/>
              <w:kinsoku w:val="0"/>
              <w:overflowPunct w:val="0"/>
              <w:spacing w:before="190" w:line="278" w:lineRule="auto"/>
              <w:ind w:left="447" w:right="438" w:hanging="1"/>
              <w:jc w:val="center"/>
              <w:rPr>
                <w:i/>
                <w:iCs/>
                <w:spacing w:val="-2"/>
                <w:sz w:val="18"/>
                <w:szCs w:val="18"/>
              </w:rPr>
            </w:pPr>
            <w:r>
              <w:rPr>
                <w:i/>
                <w:iCs/>
                <w:sz w:val="18"/>
                <w:szCs w:val="18"/>
              </w:rPr>
              <w:t>Describe the proposed</w:t>
            </w:r>
            <w:r>
              <w:rPr>
                <w:i/>
                <w:iCs/>
                <w:spacing w:val="-3"/>
                <w:sz w:val="18"/>
                <w:szCs w:val="18"/>
              </w:rPr>
              <w:t xml:space="preserve"> </w:t>
            </w:r>
            <w:r>
              <w:rPr>
                <w:i/>
                <w:iCs/>
                <w:sz w:val="18"/>
                <w:szCs w:val="18"/>
              </w:rPr>
              <w:t xml:space="preserve">risk </w:t>
            </w:r>
            <w:r>
              <w:rPr>
                <w:i/>
                <w:iCs/>
                <w:spacing w:val="-2"/>
                <w:sz w:val="18"/>
                <w:szCs w:val="18"/>
              </w:rPr>
              <w:t>mitigation measures</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1A3701E6" w14:textId="77777777" w:rsidR="008B5D5B" w:rsidRDefault="008B5D5B">
            <w:pPr>
              <w:pStyle w:val="TableParagraph"/>
              <w:kinsoku w:val="0"/>
              <w:overflowPunct w:val="0"/>
              <w:spacing w:before="185"/>
              <w:rPr>
                <w:rFonts w:ascii="Open Sans SemiBold" w:hAnsi="Open Sans SemiBold" w:cs="Open Sans SemiBold"/>
                <w:b/>
                <w:bCs/>
                <w:sz w:val="18"/>
                <w:szCs w:val="18"/>
              </w:rPr>
            </w:pPr>
          </w:p>
          <w:p w14:paraId="4B509E6F" w14:textId="77777777" w:rsidR="008B5D5B" w:rsidRDefault="000B25AA">
            <w:pPr>
              <w:pStyle w:val="TableParagraph"/>
              <w:kinsoku w:val="0"/>
              <w:overflowPunct w:val="0"/>
              <w:spacing w:line="278" w:lineRule="auto"/>
              <w:ind w:left="585" w:right="439" w:firstLine="181"/>
              <w:rPr>
                <w:i/>
                <w:iCs/>
                <w:sz w:val="18"/>
                <w:szCs w:val="18"/>
              </w:rPr>
            </w:pPr>
            <w:r>
              <w:rPr>
                <w:i/>
                <w:iCs/>
                <w:spacing w:val="-2"/>
                <w:sz w:val="18"/>
                <w:szCs w:val="18"/>
              </w:rPr>
              <w:t xml:space="preserve">Select </w:t>
            </w:r>
            <w:r>
              <w:rPr>
                <w:i/>
                <w:iCs/>
                <w:sz w:val="18"/>
                <w:szCs w:val="18"/>
              </w:rPr>
              <w:t>from a list</w:t>
            </w:r>
          </w:p>
        </w:tc>
      </w:tr>
      <w:tr w:rsidR="008B5D5B" w14:paraId="2484CD2D" w14:textId="77777777">
        <w:trPr>
          <w:trHeight w:val="1301"/>
        </w:trPr>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5EB2F076" w14:textId="77777777" w:rsidR="008B5D5B" w:rsidRDefault="008B5D5B">
            <w:pPr>
              <w:pStyle w:val="TableParagraph"/>
              <w:kinsoku w:val="0"/>
              <w:overflowPunct w:val="0"/>
              <w:rPr>
                <w:rFonts w:ascii="Open Sans SemiBold" w:hAnsi="Open Sans SemiBold" w:cs="Open Sans SemiBold"/>
                <w:b/>
                <w:bCs/>
                <w:sz w:val="18"/>
                <w:szCs w:val="18"/>
              </w:rPr>
            </w:pPr>
          </w:p>
          <w:p w14:paraId="11BFD063" w14:textId="77777777" w:rsidR="008B5D5B" w:rsidRDefault="008B5D5B">
            <w:pPr>
              <w:pStyle w:val="TableParagraph"/>
              <w:kinsoku w:val="0"/>
              <w:overflowPunct w:val="0"/>
              <w:spacing w:before="59"/>
              <w:rPr>
                <w:rFonts w:ascii="Open Sans SemiBold" w:hAnsi="Open Sans SemiBold" w:cs="Open Sans SemiBold"/>
                <w:b/>
                <w:bCs/>
                <w:sz w:val="18"/>
                <w:szCs w:val="18"/>
              </w:rPr>
            </w:pPr>
          </w:p>
          <w:p w14:paraId="06AA2090" w14:textId="77777777" w:rsidR="008B5D5B" w:rsidRDefault="000B25AA">
            <w:pPr>
              <w:pStyle w:val="TableParagraph"/>
              <w:kinsoku w:val="0"/>
              <w:overflowPunct w:val="0"/>
              <w:spacing w:before="1"/>
              <w:ind w:left="10"/>
              <w:jc w:val="center"/>
              <w:rPr>
                <w:i/>
                <w:iCs/>
                <w:spacing w:val="-4"/>
                <w:sz w:val="18"/>
                <w:szCs w:val="18"/>
              </w:rPr>
            </w:pPr>
            <w:r>
              <w:rPr>
                <w:i/>
                <w:iCs/>
                <w:sz w:val="18"/>
                <w:szCs w:val="18"/>
              </w:rPr>
              <w:t>Auto-</w:t>
            </w:r>
            <w:r>
              <w:rPr>
                <w:i/>
                <w:iCs/>
                <w:spacing w:val="-4"/>
                <w:sz w:val="18"/>
                <w:szCs w:val="18"/>
              </w:rPr>
              <w:t>fill</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47AFE970" w14:textId="77777777" w:rsidR="008B5D5B" w:rsidRDefault="008B5D5B">
            <w:pPr>
              <w:pStyle w:val="TableParagraph"/>
              <w:kinsoku w:val="0"/>
              <w:overflowPunct w:val="0"/>
              <w:spacing w:before="184"/>
              <w:rPr>
                <w:rFonts w:ascii="Open Sans SemiBold" w:hAnsi="Open Sans SemiBold" w:cs="Open Sans SemiBold"/>
                <w:b/>
                <w:bCs/>
                <w:sz w:val="18"/>
                <w:szCs w:val="18"/>
              </w:rPr>
            </w:pPr>
          </w:p>
          <w:p w14:paraId="429B3F36" w14:textId="77777777" w:rsidR="008B5D5B" w:rsidRDefault="000B25AA">
            <w:pPr>
              <w:pStyle w:val="TableParagraph"/>
              <w:kinsoku w:val="0"/>
              <w:overflowPunct w:val="0"/>
              <w:spacing w:before="1" w:line="278" w:lineRule="auto"/>
              <w:ind w:left="706" w:right="439" w:hanging="51"/>
              <w:rPr>
                <w:i/>
                <w:iCs/>
                <w:sz w:val="18"/>
                <w:szCs w:val="18"/>
              </w:rPr>
            </w:pPr>
            <w:r>
              <w:rPr>
                <w:i/>
                <w:iCs/>
                <w:spacing w:val="-4"/>
                <w:sz w:val="18"/>
                <w:szCs w:val="18"/>
              </w:rPr>
              <w:t xml:space="preserve">Describe </w:t>
            </w:r>
            <w:r>
              <w:rPr>
                <w:i/>
                <w:iCs/>
                <w:sz w:val="18"/>
                <w:szCs w:val="18"/>
              </w:rPr>
              <w:t>the risk</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58D4C612" w14:textId="77777777" w:rsidR="008B5D5B" w:rsidRDefault="008B5D5B">
            <w:pPr>
              <w:pStyle w:val="TableParagraph"/>
              <w:kinsoku w:val="0"/>
              <w:overflowPunct w:val="0"/>
              <w:spacing w:before="184"/>
              <w:rPr>
                <w:rFonts w:ascii="Open Sans SemiBold" w:hAnsi="Open Sans SemiBold" w:cs="Open Sans SemiBold"/>
                <w:b/>
                <w:bCs/>
                <w:sz w:val="18"/>
                <w:szCs w:val="18"/>
              </w:rPr>
            </w:pPr>
          </w:p>
          <w:p w14:paraId="75BF7701" w14:textId="77777777" w:rsidR="008B5D5B" w:rsidRDefault="000B25AA">
            <w:pPr>
              <w:pStyle w:val="TableParagraph"/>
              <w:kinsoku w:val="0"/>
              <w:overflowPunct w:val="0"/>
              <w:spacing w:before="1" w:line="278" w:lineRule="auto"/>
              <w:ind w:left="586" w:right="439" w:firstLine="181"/>
              <w:rPr>
                <w:i/>
                <w:iCs/>
                <w:sz w:val="18"/>
                <w:szCs w:val="18"/>
              </w:rPr>
            </w:pPr>
            <w:r>
              <w:rPr>
                <w:i/>
                <w:iCs/>
                <w:spacing w:val="-2"/>
                <w:sz w:val="18"/>
                <w:szCs w:val="18"/>
              </w:rPr>
              <w:t xml:space="preserve">Select </w:t>
            </w:r>
            <w:r>
              <w:rPr>
                <w:i/>
                <w:iCs/>
                <w:sz w:val="18"/>
                <w:szCs w:val="18"/>
              </w:rPr>
              <w:t>from a list</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4D4552BB" w14:textId="77777777" w:rsidR="008B5D5B" w:rsidRDefault="000B25AA">
            <w:pPr>
              <w:pStyle w:val="TableParagraph"/>
              <w:kinsoku w:val="0"/>
              <w:overflowPunct w:val="0"/>
              <w:spacing w:before="190" w:line="278" w:lineRule="auto"/>
              <w:ind w:left="448" w:right="438" w:hanging="1"/>
              <w:jc w:val="center"/>
              <w:rPr>
                <w:i/>
                <w:iCs/>
                <w:spacing w:val="-2"/>
                <w:sz w:val="18"/>
                <w:szCs w:val="18"/>
              </w:rPr>
            </w:pPr>
            <w:r>
              <w:rPr>
                <w:i/>
                <w:iCs/>
                <w:sz w:val="18"/>
                <w:szCs w:val="18"/>
              </w:rPr>
              <w:t>Describe the proposed</w:t>
            </w:r>
            <w:r>
              <w:rPr>
                <w:i/>
                <w:iCs/>
                <w:spacing w:val="-4"/>
                <w:sz w:val="18"/>
                <w:szCs w:val="18"/>
              </w:rPr>
              <w:t xml:space="preserve"> </w:t>
            </w:r>
            <w:r>
              <w:rPr>
                <w:i/>
                <w:iCs/>
                <w:sz w:val="18"/>
                <w:szCs w:val="18"/>
              </w:rPr>
              <w:t xml:space="preserve">risk </w:t>
            </w:r>
            <w:r>
              <w:rPr>
                <w:i/>
                <w:iCs/>
                <w:spacing w:val="-2"/>
                <w:sz w:val="18"/>
                <w:szCs w:val="18"/>
              </w:rPr>
              <w:t>mitigation measures</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7783A307" w14:textId="77777777" w:rsidR="008B5D5B" w:rsidRDefault="008B5D5B">
            <w:pPr>
              <w:pStyle w:val="TableParagraph"/>
              <w:kinsoku w:val="0"/>
              <w:overflowPunct w:val="0"/>
              <w:spacing w:before="184"/>
              <w:rPr>
                <w:rFonts w:ascii="Open Sans SemiBold" w:hAnsi="Open Sans SemiBold" w:cs="Open Sans SemiBold"/>
                <w:b/>
                <w:bCs/>
                <w:sz w:val="18"/>
                <w:szCs w:val="18"/>
              </w:rPr>
            </w:pPr>
          </w:p>
          <w:p w14:paraId="10122E3E" w14:textId="77777777" w:rsidR="008B5D5B" w:rsidRDefault="000B25AA">
            <w:pPr>
              <w:pStyle w:val="TableParagraph"/>
              <w:kinsoku w:val="0"/>
              <w:overflowPunct w:val="0"/>
              <w:spacing w:line="278" w:lineRule="auto"/>
              <w:ind w:left="586" w:right="439" w:firstLine="181"/>
              <w:rPr>
                <w:i/>
                <w:iCs/>
                <w:sz w:val="18"/>
                <w:szCs w:val="18"/>
              </w:rPr>
            </w:pPr>
            <w:r>
              <w:rPr>
                <w:i/>
                <w:iCs/>
                <w:spacing w:val="-2"/>
                <w:sz w:val="18"/>
                <w:szCs w:val="18"/>
              </w:rPr>
              <w:t xml:space="preserve">Select </w:t>
            </w:r>
            <w:r>
              <w:rPr>
                <w:i/>
                <w:iCs/>
                <w:sz w:val="18"/>
                <w:szCs w:val="18"/>
              </w:rPr>
              <w:t>from a list</w:t>
            </w:r>
          </w:p>
        </w:tc>
      </w:tr>
      <w:tr w:rsidR="008B5D5B" w14:paraId="7976015E" w14:textId="77777777">
        <w:trPr>
          <w:trHeight w:val="1301"/>
        </w:trPr>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15C00A39" w14:textId="77777777" w:rsidR="008B5D5B" w:rsidRDefault="008B5D5B">
            <w:pPr>
              <w:pStyle w:val="TableParagraph"/>
              <w:kinsoku w:val="0"/>
              <w:overflowPunct w:val="0"/>
              <w:rPr>
                <w:rFonts w:ascii="Open Sans SemiBold" w:hAnsi="Open Sans SemiBold" w:cs="Open Sans SemiBold"/>
                <w:b/>
                <w:bCs/>
                <w:sz w:val="18"/>
                <w:szCs w:val="18"/>
              </w:rPr>
            </w:pPr>
          </w:p>
          <w:p w14:paraId="0354DC24" w14:textId="77777777" w:rsidR="008B5D5B" w:rsidRDefault="008B5D5B">
            <w:pPr>
              <w:pStyle w:val="TableParagraph"/>
              <w:kinsoku w:val="0"/>
              <w:overflowPunct w:val="0"/>
              <w:spacing w:before="59"/>
              <w:rPr>
                <w:rFonts w:ascii="Open Sans SemiBold" w:hAnsi="Open Sans SemiBold" w:cs="Open Sans SemiBold"/>
                <w:b/>
                <w:bCs/>
                <w:sz w:val="18"/>
                <w:szCs w:val="18"/>
              </w:rPr>
            </w:pPr>
          </w:p>
          <w:p w14:paraId="698E03BA" w14:textId="77777777" w:rsidR="008B5D5B" w:rsidRDefault="000B25AA">
            <w:pPr>
              <w:pStyle w:val="TableParagraph"/>
              <w:kinsoku w:val="0"/>
              <w:overflowPunct w:val="0"/>
              <w:ind w:left="10"/>
              <w:jc w:val="center"/>
              <w:rPr>
                <w:i/>
                <w:iCs/>
                <w:spacing w:val="-4"/>
                <w:sz w:val="18"/>
                <w:szCs w:val="18"/>
              </w:rPr>
            </w:pPr>
            <w:r>
              <w:rPr>
                <w:i/>
                <w:iCs/>
                <w:sz w:val="18"/>
                <w:szCs w:val="18"/>
              </w:rPr>
              <w:t>Auto-</w:t>
            </w:r>
            <w:r>
              <w:rPr>
                <w:i/>
                <w:iCs/>
                <w:spacing w:val="-4"/>
                <w:sz w:val="18"/>
                <w:szCs w:val="18"/>
              </w:rPr>
              <w:t>fill</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0831EEB0" w14:textId="77777777" w:rsidR="008B5D5B" w:rsidRDefault="008B5D5B">
            <w:pPr>
              <w:pStyle w:val="TableParagraph"/>
              <w:kinsoku w:val="0"/>
              <w:overflowPunct w:val="0"/>
              <w:spacing w:before="184"/>
              <w:rPr>
                <w:rFonts w:ascii="Open Sans SemiBold" w:hAnsi="Open Sans SemiBold" w:cs="Open Sans SemiBold"/>
                <w:b/>
                <w:bCs/>
                <w:sz w:val="18"/>
                <w:szCs w:val="18"/>
              </w:rPr>
            </w:pPr>
          </w:p>
          <w:p w14:paraId="7E9E8091" w14:textId="77777777" w:rsidR="008B5D5B" w:rsidRDefault="000B25AA">
            <w:pPr>
              <w:pStyle w:val="TableParagraph"/>
              <w:kinsoku w:val="0"/>
              <w:overflowPunct w:val="0"/>
              <w:spacing w:line="278" w:lineRule="auto"/>
              <w:ind w:left="706" w:right="633" w:hanging="51"/>
              <w:rPr>
                <w:i/>
                <w:iCs/>
                <w:sz w:val="18"/>
                <w:szCs w:val="18"/>
              </w:rPr>
            </w:pPr>
            <w:r>
              <w:rPr>
                <w:i/>
                <w:iCs/>
                <w:spacing w:val="-2"/>
                <w:sz w:val="18"/>
                <w:szCs w:val="18"/>
              </w:rPr>
              <w:t xml:space="preserve">Describe </w:t>
            </w:r>
            <w:r>
              <w:rPr>
                <w:i/>
                <w:iCs/>
                <w:sz w:val="18"/>
                <w:szCs w:val="18"/>
              </w:rPr>
              <w:t>the risk</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21B74871" w14:textId="77777777" w:rsidR="008B5D5B" w:rsidRDefault="008B5D5B">
            <w:pPr>
              <w:pStyle w:val="TableParagraph"/>
              <w:kinsoku w:val="0"/>
              <w:overflowPunct w:val="0"/>
              <w:spacing w:before="184"/>
              <w:rPr>
                <w:rFonts w:ascii="Open Sans SemiBold" w:hAnsi="Open Sans SemiBold" w:cs="Open Sans SemiBold"/>
                <w:b/>
                <w:bCs/>
                <w:sz w:val="18"/>
                <w:szCs w:val="18"/>
              </w:rPr>
            </w:pPr>
          </w:p>
          <w:p w14:paraId="0F62E401" w14:textId="77777777" w:rsidR="008B5D5B" w:rsidRDefault="000B25AA">
            <w:pPr>
              <w:pStyle w:val="TableParagraph"/>
              <w:kinsoku w:val="0"/>
              <w:overflowPunct w:val="0"/>
              <w:spacing w:line="278" w:lineRule="auto"/>
              <w:ind w:left="587" w:right="439" w:firstLine="181"/>
              <w:rPr>
                <w:i/>
                <w:iCs/>
                <w:sz w:val="18"/>
                <w:szCs w:val="18"/>
              </w:rPr>
            </w:pPr>
            <w:r>
              <w:rPr>
                <w:i/>
                <w:iCs/>
                <w:spacing w:val="-2"/>
                <w:sz w:val="18"/>
                <w:szCs w:val="18"/>
              </w:rPr>
              <w:t xml:space="preserve">Select </w:t>
            </w:r>
            <w:r>
              <w:rPr>
                <w:i/>
                <w:iCs/>
                <w:sz w:val="18"/>
                <w:szCs w:val="18"/>
              </w:rPr>
              <w:t>from a list</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5FD1C2BE" w14:textId="77777777" w:rsidR="008B5D5B" w:rsidRDefault="000B25AA">
            <w:pPr>
              <w:pStyle w:val="TableParagraph"/>
              <w:kinsoku w:val="0"/>
              <w:overflowPunct w:val="0"/>
              <w:spacing w:before="189" w:line="278" w:lineRule="auto"/>
              <w:ind w:left="448" w:right="438" w:hanging="1"/>
              <w:jc w:val="center"/>
              <w:rPr>
                <w:i/>
                <w:iCs/>
                <w:spacing w:val="-2"/>
                <w:sz w:val="18"/>
                <w:szCs w:val="18"/>
              </w:rPr>
            </w:pPr>
            <w:r>
              <w:rPr>
                <w:i/>
                <w:iCs/>
                <w:sz w:val="18"/>
                <w:szCs w:val="18"/>
              </w:rPr>
              <w:t>Describe the proposed</w:t>
            </w:r>
            <w:r>
              <w:rPr>
                <w:i/>
                <w:iCs/>
                <w:spacing w:val="-4"/>
                <w:sz w:val="18"/>
                <w:szCs w:val="18"/>
              </w:rPr>
              <w:t xml:space="preserve"> </w:t>
            </w:r>
            <w:r>
              <w:rPr>
                <w:i/>
                <w:iCs/>
                <w:sz w:val="18"/>
                <w:szCs w:val="18"/>
              </w:rPr>
              <w:t xml:space="preserve">risk </w:t>
            </w:r>
            <w:r>
              <w:rPr>
                <w:i/>
                <w:iCs/>
                <w:spacing w:val="-2"/>
                <w:sz w:val="18"/>
                <w:szCs w:val="18"/>
              </w:rPr>
              <w:t>mitigation measures</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0D28DEB3" w14:textId="77777777" w:rsidR="008B5D5B" w:rsidRDefault="008B5D5B">
            <w:pPr>
              <w:pStyle w:val="TableParagraph"/>
              <w:kinsoku w:val="0"/>
              <w:overflowPunct w:val="0"/>
              <w:spacing w:before="184"/>
              <w:rPr>
                <w:rFonts w:ascii="Open Sans SemiBold" w:hAnsi="Open Sans SemiBold" w:cs="Open Sans SemiBold"/>
                <w:b/>
                <w:bCs/>
                <w:sz w:val="18"/>
                <w:szCs w:val="18"/>
              </w:rPr>
            </w:pPr>
          </w:p>
          <w:p w14:paraId="73F42D2D" w14:textId="77777777" w:rsidR="008B5D5B" w:rsidRDefault="000B25AA">
            <w:pPr>
              <w:pStyle w:val="TableParagraph"/>
              <w:kinsoku w:val="0"/>
              <w:overflowPunct w:val="0"/>
              <w:spacing w:line="278" w:lineRule="auto"/>
              <w:ind w:left="586" w:right="439" w:firstLine="181"/>
              <w:rPr>
                <w:i/>
                <w:iCs/>
                <w:sz w:val="18"/>
                <w:szCs w:val="18"/>
              </w:rPr>
            </w:pPr>
            <w:r>
              <w:rPr>
                <w:i/>
                <w:iCs/>
                <w:spacing w:val="-2"/>
                <w:sz w:val="18"/>
                <w:szCs w:val="18"/>
              </w:rPr>
              <w:t xml:space="preserve">Select </w:t>
            </w:r>
            <w:r>
              <w:rPr>
                <w:i/>
                <w:iCs/>
                <w:sz w:val="18"/>
                <w:szCs w:val="18"/>
              </w:rPr>
              <w:t>from a list</w:t>
            </w:r>
          </w:p>
        </w:tc>
      </w:tr>
      <w:tr w:rsidR="008B5D5B" w14:paraId="68BC014C" w14:textId="77777777">
        <w:trPr>
          <w:trHeight w:val="1301"/>
        </w:trPr>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3F1F7440" w14:textId="77777777" w:rsidR="008B5D5B" w:rsidRDefault="008B5D5B">
            <w:pPr>
              <w:pStyle w:val="TableParagraph"/>
              <w:kinsoku w:val="0"/>
              <w:overflowPunct w:val="0"/>
              <w:rPr>
                <w:rFonts w:ascii="Open Sans SemiBold" w:hAnsi="Open Sans SemiBold" w:cs="Open Sans SemiBold"/>
                <w:b/>
                <w:bCs/>
                <w:sz w:val="18"/>
                <w:szCs w:val="18"/>
              </w:rPr>
            </w:pPr>
          </w:p>
          <w:p w14:paraId="34BB93E4" w14:textId="77777777" w:rsidR="008B5D5B" w:rsidRDefault="008B5D5B">
            <w:pPr>
              <w:pStyle w:val="TableParagraph"/>
              <w:kinsoku w:val="0"/>
              <w:overflowPunct w:val="0"/>
              <w:spacing w:before="58"/>
              <w:rPr>
                <w:rFonts w:ascii="Open Sans SemiBold" w:hAnsi="Open Sans SemiBold" w:cs="Open Sans SemiBold"/>
                <w:b/>
                <w:bCs/>
                <w:sz w:val="18"/>
                <w:szCs w:val="18"/>
              </w:rPr>
            </w:pPr>
          </w:p>
          <w:p w14:paraId="1B256719" w14:textId="77777777" w:rsidR="008B5D5B" w:rsidRDefault="000B25AA">
            <w:pPr>
              <w:pStyle w:val="TableParagraph"/>
              <w:kinsoku w:val="0"/>
              <w:overflowPunct w:val="0"/>
              <w:spacing w:before="1"/>
              <w:ind w:left="10"/>
              <w:jc w:val="center"/>
              <w:rPr>
                <w:i/>
                <w:iCs/>
                <w:spacing w:val="-4"/>
                <w:sz w:val="18"/>
                <w:szCs w:val="18"/>
              </w:rPr>
            </w:pPr>
            <w:r>
              <w:rPr>
                <w:i/>
                <w:iCs/>
                <w:sz w:val="18"/>
                <w:szCs w:val="18"/>
              </w:rPr>
              <w:t>Auto-</w:t>
            </w:r>
            <w:r>
              <w:rPr>
                <w:i/>
                <w:iCs/>
                <w:spacing w:val="-4"/>
                <w:sz w:val="18"/>
                <w:szCs w:val="18"/>
              </w:rPr>
              <w:t>fill</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04F0F8B0" w14:textId="77777777" w:rsidR="008B5D5B" w:rsidRDefault="008B5D5B">
            <w:pPr>
              <w:pStyle w:val="TableParagraph"/>
              <w:kinsoku w:val="0"/>
              <w:overflowPunct w:val="0"/>
              <w:spacing w:before="183"/>
              <w:rPr>
                <w:rFonts w:ascii="Open Sans SemiBold" w:hAnsi="Open Sans SemiBold" w:cs="Open Sans SemiBold"/>
                <w:b/>
                <w:bCs/>
                <w:sz w:val="18"/>
                <w:szCs w:val="18"/>
              </w:rPr>
            </w:pPr>
          </w:p>
          <w:p w14:paraId="2B8119CF" w14:textId="77777777" w:rsidR="008B5D5B" w:rsidRDefault="000B25AA">
            <w:pPr>
              <w:pStyle w:val="TableParagraph"/>
              <w:kinsoku w:val="0"/>
              <w:overflowPunct w:val="0"/>
              <w:spacing w:before="1" w:line="278" w:lineRule="auto"/>
              <w:ind w:left="706" w:right="633" w:hanging="51"/>
              <w:rPr>
                <w:i/>
                <w:iCs/>
                <w:sz w:val="18"/>
                <w:szCs w:val="18"/>
              </w:rPr>
            </w:pPr>
            <w:r>
              <w:rPr>
                <w:i/>
                <w:iCs/>
                <w:spacing w:val="-2"/>
                <w:sz w:val="18"/>
                <w:szCs w:val="18"/>
              </w:rPr>
              <w:t xml:space="preserve">Describe </w:t>
            </w:r>
            <w:r>
              <w:rPr>
                <w:i/>
                <w:iCs/>
                <w:sz w:val="18"/>
                <w:szCs w:val="18"/>
              </w:rPr>
              <w:t>the risk</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12C7D193" w14:textId="77777777" w:rsidR="008B5D5B" w:rsidRDefault="008B5D5B">
            <w:pPr>
              <w:pStyle w:val="TableParagraph"/>
              <w:kinsoku w:val="0"/>
              <w:overflowPunct w:val="0"/>
              <w:spacing w:before="183"/>
              <w:rPr>
                <w:rFonts w:ascii="Open Sans SemiBold" w:hAnsi="Open Sans SemiBold" w:cs="Open Sans SemiBold"/>
                <w:b/>
                <w:bCs/>
                <w:sz w:val="18"/>
                <w:szCs w:val="18"/>
              </w:rPr>
            </w:pPr>
          </w:p>
          <w:p w14:paraId="16BFB0CC" w14:textId="77777777" w:rsidR="008B5D5B" w:rsidRDefault="000B25AA">
            <w:pPr>
              <w:pStyle w:val="TableParagraph"/>
              <w:kinsoku w:val="0"/>
              <w:overflowPunct w:val="0"/>
              <w:spacing w:before="1" w:line="278" w:lineRule="auto"/>
              <w:ind w:left="587" w:right="439" w:firstLine="181"/>
              <w:rPr>
                <w:i/>
                <w:iCs/>
                <w:sz w:val="18"/>
                <w:szCs w:val="18"/>
              </w:rPr>
            </w:pPr>
            <w:r>
              <w:rPr>
                <w:i/>
                <w:iCs/>
                <w:spacing w:val="-2"/>
                <w:sz w:val="18"/>
                <w:szCs w:val="18"/>
              </w:rPr>
              <w:t xml:space="preserve">Select </w:t>
            </w:r>
            <w:r>
              <w:rPr>
                <w:i/>
                <w:iCs/>
                <w:sz w:val="18"/>
                <w:szCs w:val="18"/>
              </w:rPr>
              <w:t>from a list</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52EE4505" w14:textId="77777777" w:rsidR="008B5D5B" w:rsidRDefault="000B25AA">
            <w:pPr>
              <w:pStyle w:val="TableParagraph"/>
              <w:kinsoku w:val="0"/>
              <w:overflowPunct w:val="0"/>
              <w:spacing w:before="189" w:line="278" w:lineRule="auto"/>
              <w:ind w:left="448" w:right="437" w:hanging="1"/>
              <w:jc w:val="center"/>
              <w:rPr>
                <w:i/>
                <w:iCs/>
                <w:spacing w:val="-2"/>
                <w:sz w:val="18"/>
                <w:szCs w:val="18"/>
              </w:rPr>
            </w:pPr>
            <w:r>
              <w:rPr>
                <w:i/>
                <w:iCs/>
                <w:sz w:val="18"/>
                <w:szCs w:val="18"/>
              </w:rPr>
              <w:t>Describe the proposed</w:t>
            </w:r>
            <w:r>
              <w:rPr>
                <w:i/>
                <w:iCs/>
                <w:spacing w:val="-3"/>
                <w:sz w:val="18"/>
                <w:szCs w:val="18"/>
              </w:rPr>
              <w:t xml:space="preserve"> </w:t>
            </w:r>
            <w:r>
              <w:rPr>
                <w:i/>
                <w:iCs/>
                <w:sz w:val="18"/>
                <w:szCs w:val="18"/>
              </w:rPr>
              <w:t xml:space="preserve">risk </w:t>
            </w:r>
            <w:r>
              <w:rPr>
                <w:i/>
                <w:iCs/>
                <w:spacing w:val="-2"/>
                <w:sz w:val="18"/>
                <w:szCs w:val="18"/>
              </w:rPr>
              <w:t>mitigation measures</w:t>
            </w:r>
          </w:p>
        </w:tc>
        <w:tc>
          <w:tcPr>
            <w:tcW w:w="2013" w:type="dxa"/>
            <w:tcBorders>
              <w:top w:val="single" w:sz="4" w:space="0" w:color="BCBEC0"/>
              <w:left w:val="single" w:sz="4" w:space="0" w:color="BCBEC0"/>
              <w:bottom w:val="single" w:sz="4" w:space="0" w:color="BCBEC0"/>
              <w:right w:val="single" w:sz="4" w:space="0" w:color="BCBEC0"/>
            </w:tcBorders>
            <w:shd w:val="clear" w:color="auto" w:fill="F2F7FF"/>
          </w:tcPr>
          <w:p w14:paraId="19DAB287" w14:textId="77777777" w:rsidR="008B5D5B" w:rsidRDefault="008B5D5B">
            <w:pPr>
              <w:pStyle w:val="TableParagraph"/>
              <w:kinsoku w:val="0"/>
              <w:overflowPunct w:val="0"/>
              <w:spacing w:before="183"/>
              <w:rPr>
                <w:rFonts w:ascii="Open Sans SemiBold" w:hAnsi="Open Sans SemiBold" w:cs="Open Sans SemiBold"/>
                <w:b/>
                <w:bCs/>
                <w:sz w:val="18"/>
                <w:szCs w:val="18"/>
              </w:rPr>
            </w:pPr>
          </w:p>
          <w:p w14:paraId="75FF931F" w14:textId="77777777" w:rsidR="008B5D5B" w:rsidRDefault="000B25AA">
            <w:pPr>
              <w:pStyle w:val="TableParagraph"/>
              <w:kinsoku w:val="0"/>
              <w:overflowPunct w:val="0"/>
              <w:spacing w:line="278" w:lineRule="auto"/>
              <w:ind w:left="586" w:right="439" w:firstLine="181"/>
              <w:rPr>
                <w:i/>
                <w:iCs/>
                <w:sz w:val="18"/>
                <w:szCs w:val="18"/>
              </w:rPr>
            </w:pPr>
            <w:r>
              <w:rPr>
                <w:i/>
                <w:iCs/>
                <w:spacing w:val="-2"/>
                <w:sz w:val="18"/>
                <w:szCs w:val="18"/>
              </w:rPr>
              <w:t xml:space="preserve">Select </w:t>
            </w:r>
            <w:r>
              <w:rPr>
                <w:i/>
                <w:iCs/>
                <w:sz w:val="18"/>
                <w:szCs w:val="18"/>
              </w:rPr>
              <w:t>from a list</w:t>
            </w:r>
          </w:p>
        </w:tc>
      </w:tr>
    </w:tbl>
    <w:p w14:paraId="0F8AB62D" w14:textId="77777777" w:rsidR="008B5D5B" w:rsidRDefault="008B5D5B">
      <w:pPr>
        <w:rPr>
          <w:rFonts w:ascii="Open Sans SemiBold" w:hAnsi="Open Sans SemiBold" w:cs="Open Sans SemiBold"/>
          <w:b/>
          <w:bCs/>
          <w:sz w:val="20"/>
          <w:szCs w:val="20"/>
        </w:rPr>
        <w:sectPr w:rsidR="008B5D5B" w:rsidSect="00463D41">
          <w:pgSz w:w="11910" w:h="16840"/>
          <w:pgMar w:top="1020" w:right="640" w:bottom="1280" w:left="780" w:header="793" w:footer="1083" w:gutter="0"/>
          <w:cols w:space="720"/>
          <w:noEndnote/>
        </w:sectPr>
      </w:pPr>
    </w:p>
    <w:p w14:paraId="577B8F99" w14:textId="77777777" w:rsidR="008B5D5B" w:rsidRDefault="008B5D5B">
      <w:pPr>
        <w:pStyle w:val="BodyText"/>
        <w:kinsoku w:val="0"/>
        <w:overflowPunct w:val="0"/>
        <w:rPr>
          <w:rFonts w:ascii="Open Sans SemiBold" w:hAnsi="Open Sans SemiBold" w:cs="Open Sans SemiBold"/>
          <w:b/>
          <w:bCs/>
          <w:i w:val="0"/>
          <w:iCs w:val="0"/>
        </w:rPr>
      </w:pPr>
    </w:p>
    <w:p w14:paraId="3A40C3B6" w14:textId="77777777" w:rsidR="008B5D5B" w:rsidRDefault="008B5D5B">
      <w:pPr>
        <w:pStyle w:val="BodyText"/>
        <w:kinsoku w:val="0"/>
        <w:overflowPunct w:val="0"/>
        <w:spacing w:before="117"/>
        <w:rPr>
          <w:rFonts w:ascii="Open Sans SemiBold" w:hAnsi="Open Sans SemiBold" w:cs="Open Sans SemiBold"/>
          <w:b/>
          <w:bCs/>
          <w:i w:val="0"/>
          <w:iCs w:val="0"/>
        </w:rPr>
      </w:pPr>
    </w:p>
    <w:p w14:paraId="61A102DE" w14:textId="77777777" w:rsidR="008B5D5B" w:rsidRDefault="000B25AA">
      <w:pPr>
        <w:pStyle w:val="BodyText"/>
        <w:kinsoku w:val="0"/>
        <w:overflowPunct w:val="0"/>
        <w:ind w:left="127"/>
        <w:rPr>
          <w:rFonts w:ascii="Open Sans SemiBold" w:hAnsi="Open Sans SemiBold" w:cs="Open Sans SemiBold"/>
          <w:b/>
          <w:bCs/>
          <w:i w:val="0"/>
          <w:iCs w:val="0"/>
          <w:color w:val="005C96"/>
          <w:spacing w:val="-2"/>
        </w:rPr>
      </w:pPr>
      <w:r>
        <w:rPr>
          <w:rFonts w:ascii="Open Sans SemiBold" w:hAnsi="Open Sans SemiBold" w:cs="Open Sans SemiBold"/>
          <w:b/>
          <w:bCs/>
          <w:i w:val="0"/>
          <w:iCs w:val="0"/>
          <w:color w:val="005C96"/>
        </w:rPr>
        <w:t>2.7.</w:t>
      </w:r>
      <w:r>
        <w:rPr>
          <w:rFonts w:ascii="Open Sans SemiBold" w:hAnsi="Open Sans SemiBold" w:cs="Open Sans SemiBold"/>
          <w:b/>
          <w:bCs/>
          <w:i w:val="0"/>
          <w:iCs w:val="0"/>
          <w:color w:val="005C96"/>
          <w:spacing w:val="8"/>
        </w:rPr>
        <w:t xml:space="preserve"> </w:t>
      </w:r>
      <w:r>
        <w:rPr>
          <w:rFonts w:ascii="Open Sans SemiBold" w:hAnsi="Open Sans SemiBold" w:cs="Open Sans SemiBold"/>
          <w:b/>
          <w:bCs/>
          <w:i w:val="0"/>
          <w:iCs w:val="0"/>
          <w:color w:val="005C96"/>
        </w:rPr>
        <w:t>Ethics</w:t>
      </w:r>
      <w:r>
        <w:rPr>
          <w:rFonts w:ascii="Open Sans SemiBold" w:hAnsi="Open Sans SemiBold" w:cs="Open Sans SemiBold"/>
          <w:b/>
          <w:bCs/>
          <w:i w:val="0"/>
          <w:iCs w:val="0"/>
          <w:color w:val="005C96"/>
          <w:spacing w:val="8"/>
        </w:rPr>
        <w:t xml:space="preserve"> </w:t>
      </w:r>
      <w:r>
        <w:rPr>
          <w:rFonts w:ascii="Open Sans SemiBold" w:hAnsi="Open Sans SemiBold" w:cs="Open Sans SemiBold"/>
          <w:b/>
          <w:bCs/>
          <w:i w:val="0"/>
          <w:iCs w:val="0"/>
          <w:color w:val="005C96"/>
        </w:rPr>
        <w:t>and</w:t>
      </w:r>
      <w:r>
        <w:rPr>
          <w:rFonts w:ascii="Open Sans SemiBold" w:hAnsi="Open Sans SemiBold" w:cs="Open Sans SemiBold"/>
          <w:b/>
          <w:bCs/>
          <w:i w:val="0"/>
          <w:iCs w:val="0"/>
          <w:color w:val="005C96"/>
          <w:spacing w:val="8"/>
        </w:rPr>
        <w:t xml:space="preserve"> </w:t>
      </w:r>
      <w:r>
        <w:rPr>
          <w:rFonts w:ascii="Open Sans SemiBold" w:hAnsi="Open Sans SemiBold" w:cs="Open Sans SemiBold"/>
          <w:b/>
          <w:bCs/>
          <w:i w:val="0"/>
          <w:iCs w:val="0"/>
          <w:color w:val="005C96"/>
        </w:rPr>
        <w:t>EU</w:t>
      </w:r>
      <w:r>
        <w:rPr>
          <w:rFonts w:ascii="Open Sans SemiBold" w:hAnsi="Open Sans SemiBold" w:cs="Open Sans SemiBold"/>
          <w:b/>
          <w:bCs/>
          <w:i w:val="0"/>
          <w:iCs w:val="0"/>
          <w:color w:val="005C96"/>
          <w:spacing w:val="9"/>
        </w:rPr>
        <w:t xml:space="preserve"> </w:t>
      </w:r>
      <w:r>
        <w:rPr>
          <w:rFonts w:ascii="Open Sans SemiBold" w:hAnsi="Open Sans SemiBold" w:cs="Open Sans SemiBold"/>
          <w:b/>
          <w:bCs/>
          <w:i w:val="0"/>
          <w:iCs w:val="0"/>
          <w:color w:val="005C96"/>
          <w:spacing w:val="-2"/>
        </w:rPr>
        <w:t>values</w:t>
      </w:r>
    </w:p>
    <w:p w14:paraId="78F7F21C" w14:textId="77777777"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63872" behindDoc="0" locked="0" layoutInCell="0" allowOverlap="1" wp14:anchorId="06E61E1A" wp14:editId="451D8657">
                <wp:simplePos x="0" y="0"/>
                <wp:positionH relativeFrom="page">
                  <wp:posOffset>575945</wp:posOffset>
                </wp:positionH>
                <wp:positionV relativeFrom="paragraph">
                  <wp:posOffset>53340</wp:posOffset>
                </wp:positionV>
                <wp:extent cx="6408420" cy="3036570"/>
                <wp:effectExtent l="0" t="0" r="0" b="0"/>
                <wp:wrapTopAndBottom/>
                <wp:docPr id="86124632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8420" cy="3036570"/>
                          <a:chOff x="907" y="84"/>
                          <a:chExt cx="10092" cy="4782"/>
                        </a:xfrm>
                      </wpg:grpSpPr>
                      <wps:wsp>
                        <wps:cNvPr id="1516819643" name="Text Box 38"/>
                        <wps:cNvSpPr txBox="1">
                          <a:spLocks/>
                        </wps:cNvSpPr>
                        <wps:spPr bwMode="auto">
                          <a:xfrm>
                            <a:off x="3180" y="90"/>
                            <a:ext cx="7814" cy="4772"/>
                          </a:xfrm>
                          <a:prstGeom prst="rect">
                            <a:avLst/>
                          </a:prstGeom>
                          <a:solidFill>
                            <a:srgbClr val="F2F7FF"/>
                          </a:solidFill>
                          <a:ln w="6350" cmpd="sng">
                            <a:solidFill>
                              <a:srgbClr val="BCBEC0"/>
                            </a:solidFill>
                            <a:miter lim="800000"/>
                            <a:headEnd/>
                            <a:tailEnd/>
                          </a:ln>
                        </wps:spPr>
                        <wps:txbx>
                          <w:txbxContent>
                            <w:p w14:paraId="5841E12E" w14:textId="77777777" w:rsidR="008B5D5B" w:rsidRDefault="000B25AA">
                              <w:pPr>
                                <w:pStyle w:val="BodyText"/>
                                <w:kinsoku w:val="0"/>
                                <w:overflowPunct w:val="0"/>
                                <w:spacing w:before="190" w:line="278" w:lineRule="auto"/>
                                <w:ind w:left="221" w:right="220"/>
                                <w:jc w:val="both"/>
                                <w:rPr>
                                  <w:color w:val="000000"/>
                                  <w:w w:val="105"/>
                                </w:rPr>
                              </w:pPr>
                              <w:r>
                                <w:rPr>
                                  <w:color w:val="000000"/>
                                </w:rPr>
                                <w:t xml:space="preserve">Describe ethics issues that may arise during the project implementation and the measures </w:t>
                              </w:r>
                              <w:r>
                                <w:rPr>
                                  <w:color w:val="000000"/>
                                  <w:w w:val="105"/>
                                </w:rPr>
                                <w:t>you intend to take to solve/avoid them.</w:t>
                              </w:r>
                            </w:p>
                            <w:p w14:paraId="7268806B" w14:textId="77777777" w:rsidR="008B5D5B" w:rsidRDefault="000B25AA">
                              <w:pPr>
                                <w:pStyle w:val="BodyText"/>
                                <w:kinsoku w:val="0"/>
                                <w:overflowPunct w:val="0"/>
                                <w:spacing w:before="113" w:line="278" w:lineRule="auto"/>
                                <w:ind w:left="221" w:right="216"/>
                                <w:jc w:val="both"/>
                                <w:rPr>
                                  <w:color w:val="000000"/>
                                  <w:w w:val="105"/>
                                </w:rPr>
                              </w:pPr>
                              <w:r>
                                <w:rPr>
                                  <w:color w:val="000000"/>
                                </w:rPr>
                                <w:t xml:space="preserve">Describe how you will ensure gender and non-discrimination mainstreaming in the project cycle. This means integrating gender equality and non-discrimination considerations in the design, implementation, </w:t>
                              </w:r>
                              <w:proofErr w:type="gramStart"/>
                              <w:r>
                                <w:rPr>
                                  <w:color w:val="000000"/>
                                </w:rPr>
                                <w:t>monitoring</w:t>
                              </w:r>
                              <w:proofErr w:type="gramEnd"/>
                              <w:r>
                                <w:rPr>
                                  <w:color w:val="000000"/>
                                </w:rPr>
                                <w:t xml:space="preserve"> and evaluation of project activities. Projects activities should be pro-active and contribute to the equal empowerment of women and men, </w:t>
                              </w:r>
                              <w:proofErr w:type="gramStart"/>
                              <w:r>
                                <w:rPr>
                                  <w:color w:val="000000"/>
                                </w:rPr>
                                <w:t>girls</w:t>
                              </w:r>
                              <w:proofErr w:type="gramEnd"/>
                              <w:r>
                                <w:rPr>
                                  <w:color w:val="000000"/>
                                  <w:spacing w:val="40"/>
                                  <w:w w:val="105"/>
                                </w:rPr>
                                <w:t xml:space="preserve"> </w:t>
                              </w:r>
                              <w:r>
                                <w:rPr>
                                  <w:color w:val="000000"/>
                                  <w:w w:val="105"/>
                                </w:rPr>
                                <w:t>and</w:t>
                              </w:r>
                              <w:r>
                                <w:rPr>
                                  <w:color w:val="000000"/>
                                  <w:spacing w:val="23"/>
                                  <w:w w:val="105"/>
                                </w:rPr>
                                <w:t xml:space="preserve"> </w:t>
                              </w:r>
                              <w:r>
                                <w:rPr>
                                  <w:color w:val="000000"/>
                                  <w:w w:val="105"/>
                                </w:rPr>
                                <w:t>boys,</w:t>
                              </w:r>
                              <w:r>
                                <w:rPr>
                                  <w:color w:val="000000"/>
                                  <w:spacing w:val="23"/>
                                  <w:w w:val="105"/>
                                </w:rPr>
                                <w:t xml:space="preserve"> </w:t>
                              </w:r>
                              <w:r>
                                <w:rPr>
                                  <w:color w:val="000000"/>
                                  <w:w w:val="105"/>
                                </w:rPr>
                                <w:t>in</w:t>
                              </w:r>
                              <w:r>
                                <w:rPr>
                                  <w:color w:val="000000"/>
                                  <w:spacing w:val="23"/>
                                  <w:w w:val="105"/>
                                </w:rPr>
                                <w:t xml:space="preserve"> </w:t>
                              </w:r>
                              <w:r>
                                <w:rPr>
                                  <w:color w:val="000000"/>
                                  <w:w w:val="105"/>
                                </w:rPr>
                                <w:t>all</w:t>
                              </w:r>
                              <w:r>
                                <w:rPr>
                                  <w:color w:val="000000"/>
                                  <w:spacing w:val="23"/>
                                  <w:w w:val="105"/>
                                </w:rPr>
                                <w:t xml:space="preserve"> </w:t>
                              </w:r>
                              <w:r>
                                <w:rPr>
                                  <w:color w:val="000000"/>
                                  <w:w w:val="105"/>
                                </w:rPr>
                                <w:t>their</w:t>
                              </w:r>
                              <w:r>
                                <w:rPr>
                                  <w:color w:val="000000"/>
                                  <w:spacing w:val="23"/>
                                  <w:w w:val="105"/>
                                </w:rPr>
                                <w:t xml:space="preserve"> </w:t>
                              </w:r>
                              <w:r>
                                <w:rPr>
                                  <w:color w:val="000000"/>
                                  <w:w w:val="105"/>
                                </w:rPr>
                                <w:t>diversity,</w:t>
                              </w:r>
                              <w:r>
                                <w:rPr>
                                  <w:color w:val="000000"/>
                                  <w:spacing w:val="23"/>
                                  <w:w w:val="105"/>
                                </w:rPr>
                                <w:t xml:space="preserve"> </w:t>
                              </w:r>
                              <w:r>
                                <w:rPr>
                                  <w:color w:val="000000"/>
                                  <w:w w:val="105"/>
                                </w:rPr>
                                <w:t>and</w:t>
                              </w:r>
                              <w:r>
                                <w:rPr>
                                  <w:color w:val="000000"/>
                                  <w:spacing w:val="23"/>
                                  <w:w w:val="105"/>
                                </w:rPr>
                                <w:t xml:space="preserve"> </w:t>
                              </w:r>
                              <w:r>
                                <w:rPr>
                                  <w:color w:val="000000"/>
                                  <w:w w:val="105"/>
                                </w:rPr>
                                <w:t>ensure</w:t>
                              </w:r>
                              <w:r>
                                <w:rPr>
                                  <w:color w:val="000000"/>
                                  <w:spacing w:val="23"/>
                                  <w:w w:val="105"/>
                                </w:rPr>
                                <w:t xml:space="preserve"> </w:t>
                              </w:r>
                              <w:r>
                                <w:rPr>
                                  <w:color w:val="000000"/>
                                  <w:w w:val="105"/>
                                </w:rPr>
                                <w:t>that</w:t>
                              </w:r>
                              <w:r>
                                <w:rPr>
                                  <w:color w:val="000000"/>
                                  <w:spacing w:val="23"/>
                                  <w:w w:val="105"/>
                                </w:rPr>
                                <w:t xml:space="preserve"> </w:t>
                              </w:r>
                              <w:r>
                                <w:rPr>
                                  <w:color w:val="000000"/>
                                  <w:w w:val="105"/>
                                </w:rPr>
                                <w:t>they</w:t>
                              </w:r>
                              <w:r>
                                <w:rPr>
                                  <w:color w:val="000000"/>
                                  <w:spacing w:val="23"/>
                                  <w:w w:val="105"/>
                                </w:rPr>
                                <w:t xml:space="preserve"> </w:t>
                              </w:r>
                              <w:r>
                                <w:rPr>
                                  <w:color w:val="000000"/>
                                  <w:w w:val="105"/>
                                </w:rPr>
                                <w:t>achieve</w:t>
                              </w:r>
                              <w:r>
                                <w:rPr>
                                  <w:color w:val="000000"/>
                                  <w:spacing w:val="23"/>
                                  <w:w w:val="105"/>
                                </w:rPr>
                                <w:t xml:space="preserve"> </w:t>
                              </w:r>
                              <w:r>
                                <w:rPr>
                                  <w:color w:val="000000"/>
                                  <w:w w:val="105"/>
                                </w:rPr>
                                <w:t>their</w:t>
                              </w:r>
                              <w:r>
                                <w:rPr>
                                  <w:color w:val="000000"/>
                                  <w:spacing w:val="23"/>
                                  <w:w w:val="105"/>
                                </w:rPr>
                                <w:t xml:space="preserve"> </w:t>
                              </w:r>
                              <w:r>
                                <w:rPr>
                                  <w:color w:val="000000"/>
                                  <w:w w:val="105"/>
                                </w:rPr>
                                <w:t>full</w:t>
                              </w:r>
                              <w:r>
                                <w:rPr>
                                  <w:color w:val="000000"/>
                                  <w:spacing w:val="23"/>
                                  <w:w w:val="105"/>
                                </w:rPr>
                                <w:t xml:space="preserve"> </w:t>
                              </w:r>
                              <w:r>
                                <w:rPr>
                                  <w:color w:val="000000"/>
                                  <w:w w:val="105"/>
                                </w:rPr>
                                <w:t>potential,</w:t>
                              </w:r>
                              <w:r>
                                <w:rPr>
                                  <w:color w:val="000000"/>
                                  <w:spacing w:val="23"/>
                                  <w:w w:val="105"/>
                                </w:rPr>
                                <w:t xml:space="preserve"> </w:t>
                              </w:r>
                              <w:r>
                                <w:rPr>
                                  <w:color w:val="000000"/>
                                  <w:w w:val="105"/>
                                </w:rPr>
                                <w:t>enjoy the</w:t>
                              </w:r>
                              <w:r>
                                <w:rPr>
                                  <w:color w:val="000000"/>
                                  <w:spacing w:val="23"/>
                                  <w:w w:val="105"/>
                                </w:rPr>
                                <w:t xml:space="preserve"> </w:t>
                              </w:r>
                              <w:r>
                                <w:rPr>
                                  <w:color w:val="000000"/>
                                  <w:w w:val="105"/>
                                </w:rPr>
                                <w:t>same</w:t>
                              </w:r>
                              <w:r>
                                <w:rPr>
                                  <w:color w:val="000000"/>
                                  <w:spacing w:val="25"/>
                                  <w:w w:val="105"/>
                                </w:rPr>
                                <w:t xml:space="preserve"> </w:t>
                              </w:r>
                              <w:r>
                                <w:rPr>
                                  <w:color w:val="000000"/>
                                  <w:w w:val="105"/>
                                </w:rPr>
                                <w:t>rights</w:t>
                              </w:r>
                              <w:r>
                                <w:rPr>
                                  <w:color w:val="000000"/>
                                  <w:spacing w:val="25"/>
                                  <w:w w:val="105"/>
                                </w:rPr>
                                <w:t xml:space="preserve"> </w:t>
                              </w:r>
                              <w:r>
                                <w:rPr>
                                  <w:color w:val="000000"/>
                                  <w:w w:val="105"/>
                                </w:rPr>
                                <w:t>and</w:t>
                              </w:r>
                              <w:r>
                                <w:rPr>
                                  <w:color w:val="000000"/>
                                  <w:spacing w:val="25"/>
                                  <w:w w:val="105"/>
                                </w:rPr>
                                <w:t xml:space="preserve"> </w:t>
                              </w:r>
                              <w:r>
                                <w:rPr>
                                  <w:color w:val="000000"/>
                                  <w:w w:val="105"/>
                                </w:rPr>
                                <w:t>opportunities.</w:t>
                              </w:r>
                              <w:r>
                                <w:rPr>
                                  <w:color w:val="000000"/>
                                  <w:spacing w:val="25"/>
                                  <w:w w:val="105"/>
                                </w:rPr>
                                <w:t xml:space="preserve"> </w:t>
                              </w:r>
                              <w:r>
                                <w:rPr>
                                  <w:color w:val="000000"/>
                                  <w:w w:val="105"/>
                                </w:rPr>
                                <w:t>Gender</w:t>
                              </w:r>
                              <w:r>
                                <w:rPr>
                                  <w:color w:val="000000"/>
                                  <w:spacing w:val="25"/>
                                  <w:w w:val="105"/>
                                </w:rPr>
                                <w:t xml:space="preserve"> </w:t>
                              </w:r>
                              <w:r>
                                <w:rPr>
                                  <w:color w:val="000000"/>
                                  <w:w w:val="105"/>
                                </w:rPr>
                                <w:t>and</w:t>
                              </w:r>
                              <w:r>
                                <w:rPr>
                                  <w:color w:val="000000"/>
                                  <w:spacing w:val="25"/>
                                  <w:w w:val="105"/>
                                </w:rPr>
                                <w:t xml:space="preserve"> </w:t>
                              </w:r>
                              <w:r>
                                <w:rPr>
                                  <w:color w:val="000000"/>
                                  <w:w w:val="105"/>
                                </w:rPr>
                                <w:t>non-discrimination</w:t>
                              </w:r>
                              <w:r>
                                <w:rPr>
                                  <w:color w:val="000000"/>
                                  <w:spacing w:val="25"/>
                                  <w:w w:val="105"/>
                                </w:rPr>
                                <w:t xml:space="preserve"> </w:t>
                              </w:r>
                              <w:r>
                                <w:rPr>
                                  <w:color w:val="000000"/>
                                  <w:w w:val="105"/>
                                </w:rPr>
                                <w:t>mainstreaming</w:t>
                              </w:r>
                              <w:r>
                                <w:rPr>
                                  <w:color w:val="000000"/>
                                  <w:spacing w:val="25"/>
                                  <w:w w:val="105"/>
                                </w:rPr>
                                <w:t xml:space="preserve"> </w:t>
                              </w:r>
                              <w:r>
                                <w:rPr>
                                  <w:color w:val="000000"/>
                                  <w:w w:val="105"/>
                                </w:rPr>
                                <w:t xml:space="preserve">are </w:t>
                              </w:r>
                              <w:r>
                                <w:rPr>
                                  <w:color w:val="000000"/>
                                </w:rPr>
                                <w:t xml:space="preserve">a key mechanism for achieving gender equality and combating multiple and intersecting </w:t>
                              </w:r>
                              <w:r>
                                <w:rPr>
                                  <w:color w:val="000000"/>
                                  <w:w w:val="105"/>
                                </w:rPr>
                                <w:t>discrimination. In the delivery of project activities gender mainstreaming shall be</w:t>
                              </w:r>
                              <w:r>
                                <w:rPr>
                                  <w:color w:val="000000"/>
                                  <w:spacing w:val="40"/>
                                  <w:w w:val="105"/>
                                </w:rPr>
                                <w:t xml:space="preserve"> </w:t>
                              </w:r>
                              <w:r>
                                <w:rPr>
                                  <w:color w:val="000000"/>
                                </w:rPr>
                                <w:t xml:space="preserve">ensured by systematically monitoring access, participation, and benefits among different genders, and by incorporating remedial action that redresses any gender inequalities and </w:t>
                              </w:r>
                              <w:r>
                                <w:rPr>
                                  <w:color w:val="000000"/>
                                  <w:w w:val="105"/>
                                </w:rPr>
                                <w:t>discriminatory effects in implementation of planned activities.</w:t>
                              </w:r>
                            </w:p>
                            <w:p w14:paraId="2E13797D" w14:textId="77777777" w:rsidR="008B5D5B" w:rsidRDefault="000B25AA">
                              <w:pPr>
                                <w:pStyle w:val="BodyText"/>
                                <w:kinsoku w:val="0"/>
                                <w:overflowPunct w:val="0"/>
                                <w:spacing w:before="112" w:line="278" w:lineRule="auto"/>
                                <w:ind w:left="221" w:right="219"/>
                                <w:jc w:val="both"/>
                                <w:rPr>
                                  <w:color w:val="000000"/>
                                  <w:spacing w:val="-2"/>
                                  <w:w w:val="105"/>
                                </w:rPr>
                              </w:pPr>
                              <w:r>
                                <w:rPr>
                                  <w:color w:val="000000"/>
                                </w:rPr>
                                <w:t xml:space="preserve">The activities shall also seek to reduce levels of discrimination suffered by </w:t>
                              </w:r>
                              <w:proofErr w:type="gramStart"/>
                              <w:r>
                                <w:rPr>
                                  <w:color w:val="000000"/>
                                </w:rPr>
                                <w:t>particular groups</w:t>
                              </w:r>
                              <w:proofErr w:type="gramEnd"/>
                              <w:r>
                                <w:rPr>
                                  <w:color w:val="000000"/>
                                </w:rPr>
                                <w:t xml:space="preserve"> </w:t>
                              </w:r>
                              <w:r>
                                <w:rPr>
                                  <w:color w:val="000000"/>
                                  <w:w w:val="105"/>
                                </w:rPr>
                                <w:t xml:space="preserve">(as well as those at risk of multiple discrimination) and to improve equality outcomes for </w:t>
                              </w:r>
                              <w:r>
                                <w:rPr>
                                  <w:color w:val="000000"/>
                                  <w:spacing w:val="-2"/>
                                  <w:w w:val="105"/>
                                </w:rPr>
                                <w:t>individuals.</w:t>
                              </w:r>
                            </w:p>
                            <w:p w14:paraId="3C288A8D" w14:textId="77777777" w:rsidR="008B5D5B" w:rsidRDefault="000B25AA">
                              <w:pPr>
                                <w:pStyle w:val="BodyText"/>
                                <w:kinsoku w:val="0"/>
                                <w:overflowPunct w:val="0"/>
                                <w:spacing w:before="113"/>
                                <w:ind w:left="221"/>
                                <w:jc w:val="both"/>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wps:txbx>
                        <wps:bodyPr rot="0" vert="horz" wrap="square" lIns="0" tIns="0" rIns="0" bIns="0" anchor="t" anchorCtr="0" upright="1">
                          <a:noAutofit/>
                        </wps:bodyPr>
                      </wps:wsp>
                      <wps:wsp>
                        <wps:cNvPr id="1324940514" name="Text Box 39"/>
                        <wps:cNvSpPr txBox="1">
                          <a:spLocks/>
                        </wps:cNvSpPr>
                        <wps:spPr bwMode="auto">
                          <a:xfrm>
                            <a:off x="912" y="90"/>
                            <a:ext cx="2268" cy="4772"/>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1E9400B0" w14:textId="77777777" w:rsidR="008B5D5B" w:rsidRDefault="000B25AA">
                              <w:pPr>
                                <w:pStyle w:val="BodyText"/>
                                <w:kinsoku w:val="0"/>
                                <w:overflowPunct w:val="0"/>
                                <w:spacing w:before="167"/>
                                <w:ind w:left="221"/>
                                <w:rPr>
                                  <w:rFonts w:ascii="Open Sans SemiBold" w:hAnsi="Open Sans SemiBold" w:cs="Open Sans SemiBold"/>
                                  <w:b/>
                                  <w:bCs/>
                                  <w:i w:val="0"/>
                                  <w:iCs w:val="0"/>
                                  <w:spacing w:val="-2"/>
                                </w:rPr>
                              </w:pPr>
                              <w:r>
                                <w:rPr>
                                  <w:rFonts w:ascii="Open Sans SemiBold" w:hAnsi="Open Sans SemiBold" w:cs="Open Sans SemiBold"/>
                                  <w:b/>
                                  <w:bCs/>
                                  <w:i w:val="0"/>
                                  <w:iCs w:val="0"/>
                                </w:rPr>
                                <w:t>Ethics</w:t>
                              </w:r>
                              <w:r>
                                <w:rPr>
                                  <w:rFonts w:ascii="Open Sans SemiBold" w:hAnsi="Open Sans SemiBold" w:cs="Open Sans SemiBold"/>
                                  <w:b/>
                                  <w:bCs/>
                                  <w:i w:val="0"/>
                                  <w:iCs w:val="0"/>
                                  <w:spacing w:val="5"/>
                                </w:rPr>
                                <w:t xml:space="preserve"> </w:t>
                              </w:r>
                              <w:r>
                                <w:rPr>
                                  <w:rFonts w:ascii="Open Sans SemiBold" w:hAnsi="Open Sans SemiBold" w:cs="Open Sans SemiBold"/>
                                  <w:b/>
                                  <w:bCs/>
                                  <w:i w:val="0"/>
                                  <w:iCs w:val="0"/>
                                </w:rPr>
                                <w:t>and</w:t>
                              </w:r>
                              <w:r>
                                <w:rPr>
                                  <w:rFonts w:ascii="Open Sans SemiBold" w:hAnsi="Open Sans SemiBold" w:cs="Open Sans SemiBold"/>
                                  <w:b/>
                                  <w:bCs/>
                                  <w:i w:val="0"/>
                                  <w:iCs w:val="0"/>
                                  <w:spacing w:val="5"/>
                                </w:rPr>
                                <w:t xml:space="preserve"> </w:t>
                              </w:r>
                              <w:r>
                                <w:rPr>
                                  <w:rFonts w:ascii="Open Sans SemiBold" w:hAnsi="Open Sans SemiBold" w:cs="Open Sans SemiBold"/>
                                  <w:b/>
                                  <w:bCs/>
                                  <w:i w:val="0"/>
                                  <w:iCs w:val="0"/>
                                </w:rPr>
                                <w:t>EU</w:t>
                              </w:r>
                              <w:r>
                                <w:rPr>
                                  <w:rFonts w:ascii="Open Sans SemiBold" w:hAnsi="Open Sans SemiBold" w:cs="Open Sans SemiBold"/>
                                  <w:b/>
                                  <w:bCs/>
                                  <w:i w:val="0"/>
                                  <w:iCs w:val="0"/>
                                  <w:spacing w:val="6"/>
                                </w:rPr>
                                <w:t xml:space="preserve"> </w:t>
                              </w:r>
                              <w:r>
                                <w:rPr>
                                  <w:rFonts w:ascii="Open Sans SemiBold" w:hAnsi="Open Sans SemiBold" w:cs="Open Sans SemiBold"/>
                                  <w:b/>
                                  <w:bCs/>
                                  <w:i w:val="0"/>
                                  <w:iCs w:val="0"/>
                                  <w:spacing w:val="-2"/>
                                </w:rPr>
                                <w:t>values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37" style="position:absolute;margin-left:45.35pt;margin-top:4.2pt;width:504.6pt;height:239.1pt;z-index:251663872;mso-wrap-distance-left:0;mso-wrap-distance-right:0;mso-position-horizontal-relative:page" coordsize="10092,4782" coordorigin="907,84" o:spid="_x0000_s1054" o:allowincell="f" w14:anchorId="06E61E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">
                <v:shape id="Text Box 38" style="position:absolute;left:3180;top:90;width:7814;height:4772;visibility:visible;mso-wrap-style:square;v-text-anchor:top" o:spid="_x0000_s1055"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">
                  <v:path arrowok="t"/>
                  <v:textbox inset="0,0,0,0">
                    <w:txbxContent>
                      <w:p w:rsidR="00000000" w:rsidRDefault="00000000" w14:paraId="5841E12E" w14:textId="77777777">
                        <w:pPr>
                          <w:pStyle w:val="BodyText"/>
                          <w:kinsoku w:val="0"/>
                          <w:overflowPunct w:val="0"/>
                          <w:spacing w:before="190" w:line="278" w:lineRule="auto"/>
                          <w:ind w:left="221" w:right="220"/>
                          <w:jc w:val="both"/>
                          <w:rPr>
                            <w:color w:val="000000"/>
                            <w:w w:val="105"/>
                          </w:rPr>
                        </w:pPr>
                        <w:r>
                          <w:rPr>
                            <w:color w:val="000000"/>
                          </w:rPr>
                          <w:t xml:space="preserve">Describe ethics issues that may arise during the project implementation and the measures </w:t>
                        </w:r>
                        <w:r>
                          <w:rPr>
                            <w:color w:val="000000"/>
                            <w:w w:val="105"/>
                          </w:rPr>
                          <w:t>you intend to take to solve/avoid them.</w:t>
                        </w:r>
                      </w:p>
                      <w:p w:rsidR="00000000" w:rsidRDefault="00000000" w14:paraId="7268806B" w14:textId="77777777">
                        <w:pPr>
                          <w:pStyle w:val="BodyText"/>
                          <w:kinsoku w:val="0"/>
                          <w:overflowPunct w:val="0"/>
                          <w:spacing w:before="113" w:line="278" w:lineRule="auto"/>
                          <w:ind w:left="221" w:right="216"/>
                          <w:jc w:val="both"/>
                          <w:rPr>
                            <w:color w:val="000000"/>
                            <w:w w:val="105"/>
                          </w:rPr>
                        </w:pPr>
                        <w:r>
                          <w:rPr>
                            <w:color w:val="000000"/>
                          </w:rPr>
                          <w:t xml:space="preserve">Describe how you will ensure gender and non-discrimination mainstreaming in the project cycle. This means integrating gender equality and non-discrimination considerations in the design, implementation, </w:t>
                        </w:r>
                        <w:proofErr w:type="gramStart"/>
                        <w:r>
                          <w:rPr>
                            <w:color w:val="000000"/>
                          </w:rPr>
                          <w:t>monitoring</w:t>
                        </w:r>
                        <w:proofErr w:type="gramEnd"/>
                        <w:r>
                          <w:rPr>
                            <w:color w:val="000000"/>
                          </w:rPr>
                          <w:t xml:space="preserve"> and evaluation of project activities. Projects activities should be pro-active and contribute to the equal empowerment of women and men, </w:t>
                        </w:r>
                        <w:proofErr w:type="gramStart"/>
                        <w:r>
                          <w:rPr>
                            <w:color w:val="000000"/>
                          </w:rPr>
                          <w:t>girls</w:t>
                        </w:r>
                        <w:proofErr w:type="gramEnd"/>
                        <w:r>
                          <w:rPr>
                            <w:color w:val="000000"/>
                            <w:spacing w:val="40"/>
                            <w:w w:val="105"/>
                          </w:rPr>
                          <w:t xml:space="preserve"> </w:t>
                        </w:r>
                        <w:r>
                          <w:rPr>
                            <w:color w:val="000000"/>
                            <w:w w:val="105"/>
                          </w:rPr>
                          <w:t>and</w:t>
                        </w:r>
                        <w:r>
                          <w:rPr>
                            <w:color w:val="000000"/>
                            <w:spacing w:val="23"/>
                            <w:w w:val="105"/>
                          </w:rPr>
                          <w:t xml:space="preserve"> </w:t>
                        </w:r>
                        <w:r>
                          <w:rPr>
                            <w:color w:val="000000"/>
                            <w:w w:val="105"/>
                          </w:rPr>
                          <w:t>boys,</w:t>
                        </w:r>
                        <w:r>
                          <w:rPr>
                            <w:color w:val="000000"/>
                            <w:spacing w:val="23"/>
                            <w:w w:val="105"/>
                          </w:rPr>
                          <w:t xml:space="preserve"> </w:t>
                        </w:r>
                        <w:r>
                          <w:rPr>
                            <w:color w:val="000000"/>
                            <w:w w:val="105"/>
                          </w:rPr>
                          <w:t>in</w:t>
                        </w:r>
                        <w:r>
                          <w:rPr>
                            <w:color w:val="000000"/>
                            <w:spacing w:val="23"/>
                            <w:w w:val="105"/>
                          </w:rPr>
                          <w:t xml:space="preserve"> </w:t>
                        </w:r>
                        <w:r>
                          <w:rPr>
                            <w:color w:val="000000"/>
                            <w:w w:val="105"/>
                          </w:rPr>
                          <w:t>all</w:t>
                        </w:r>
                        <w:r>
                          <w:rPr>
                            <w:color w:val="000000"/>
                            <w:spacing w:val="23"/>
                            <w:w w:val="105"/>
                          </w:rPr>
                          <w:t xml:space="preserve"> </w:t>
                        </w:r>
                        <w:r>
                          <w:rPr>
                            <w:color w:val="000000"/>
                            <w:w w:val="105"/>
                          </w:rPr>
                          <w:t>their</w:t>
                        </w:r>
                        <w:r>
                          <w:rPr>
                            <w:color w:val="000000"/>
                            <w:spacing w:val="23"/>
                            <w:w w:val="105"/>
                          </w:rPr>
                          <w:t xml:space="preserve"> </w:t>
                        </w:r>
                        <w:r>
                          <w:rPr>
                            <w:color w:val="000000"/>
                            <w:w w:val="105"/>
                          </w:rPr>
                          <w:t>diversity,</w:t>
                        </w:r>
                        <w:r>
                          <w:rPr>
                            <w:color w:val="000000"/>
                            <w:spacing w:val="23"/>
                            <w:w w:val="105"/>
                          </w:rPr>
                          <w:t xml:space="preserve"> </w:t>
                        </w:r>
                        <w:r>
                          <w:rPr>
                            <w:color w:val="000000"/>
                            <w:w w:val="105"/>
                          </w:rPr>
                          <w:t>and</w:t>
                        </w:r>
                        <w:r>
                          <w:rPr>
                            <w:color w:val="000000"/>
                            <w:spacing w:val="23"/>
                            <w:w w:val="105"/>
                          </w:rPr>
                          <w:t xml:space="preserve"> </w:t>
                        </w:r>
                        <w:r>
                          <w:rPr>
                            <w:color w:val="000000"/>
                            <w:w w:val="105"/>
                          </w:rPr>
                          <w:t>ensure</w:t>
                        </w:r>
                        <w:r>
                          <w:rPr>
                            <w:color w:val="000000"/>
                            <w:spacing w:val="23"/>
                            <w:w w:val="105"/>
                          </w:rPr>
                          <w:t xml:space="preserve"> </w:t>
                        </w:r>
                        <w:r>
                          <w:rPr>
                            <w:color w:val="000000"/>
                            <w:w w:val="105"/>
                          </w:rPr>
                          <w:t>that</w:t>
                        </w:r>
                        <w:r>
                          <w:rPr>
                            <w:color w:val="000000"/>
                            <w:spacing w:val="23"/>
                            <w:w w:val="105"/>
                          </w:rPr>
                          <w:t xml:space="preserve"> </w:t>
                        </w:r>
                        <w:r>
                          <w:rPr>
                            <w:color w:val="000000"/>
                            <w:w w:val="105"/>
                          </w:rPr>
                          <w:t>they</w:t>
                        </w:r>
                        <w:r>
                          <w:rPr>
                            <w:color w:val="000000"/>
                            <w:spacing w:val="23"/>
                            <w:w w:val="105"/>
                          </w:rPr>
                          <w:t xml:space="preserve"> </w:t>
                        </w:r>
                        <w:r>
                          <w:rPr>
                            <w:color w:val="000000"/>
                            <w:w w:val="105"/>
                          </w:rPr>
                          <w:t>achieve</w:t>
                        </w:r>
                        <w:r>
                          <w:rPr>
                            <w:color w:val="000000"/>
                            <w:spacing w:val="23"/>
                            <w:w w:val="105"/>
                          </w:rPr>
                          <w:t xml:space="preserve"> </w:t>
                        </w:r>
                        <w:r>
                          <w:rPr>
                            <w:color w:val="000000"/>
                            <w:w w:val="105"/>
                          </w:rPr>
                          <w:t>their</w:t>
                        </w:r>
                        <w:r>
                          <w:rPr>
                            <w:color w:val="000000"/>
                            <w:spacing w:val="23"/>
                            <w:w w:val="105"/>
                          </w:rPr>
                          <w:t xml:space="preserve"> </w:t>
                        </w:r>
                        <w:r>
                          <w:rPr>
                            <w:color w:val="000000"/>
                            <w:w w:val="105"/>
                          </w:rPr>
                          <w:t>full</w:t>
                        </w:r>
                        <w:r>
                          <w:rPr>
                            <w:color w:val="000000"/>
                            <w:spacing w:val="23"/>
                            <w:w w:val="105"/>
                          </w:rPr>
                          <w:t xml:space="preserve"> </w:t>
                        </w:r>
                        <w:r>
                          <w:rPr>
                            <w:color w:val="000000"/>
                            <w:w w:val="105"/>
                          </w:rPr>
                          <w:t>potential,</w:t>
                        </w:r>
                        <w:r>
                          <w:rPr>
                            <w:color w:val="000000"/>
                            <w:spacing w:val="23"/>
                            <w:w w:val="105"/>
                          </w:rPr>
                          <w:t xml:space="preserve"> </w:t>
                        </w:r>
                        <w:r>
                          <w:rPr>
                            <w:color w:val="000000"/>
                            <w:w w:val="105"/>
                          </w:rPr>
                          <w:t>enjoy the</w:t>
                        </w:r>
                        <w:r>
                          <w:rPr>
                            <w:color w:val="000000"/>
                            <w:spacing w:val="23"/>
                            <w:w w:val="105"/>
                          </w:rPr>
                          <w:t xml:space="preserve"> </w:t>
                        </w:r>
                        <w:r>
                          <w:rPr>
                            <w:color w:val="000000"/>
                            <w:w w:val="105"/>
                          </w:rPr>
                          <w:t>same</w:t>
                        </w:r>
                        <w:r>
                          <w:rPr>
                            <w:color w:val="000000"/>
                            <w:spacing w:val="25"/>
                            <w:w w:val="105"/>
                          </w:rPr>
                          <w:t xml:space="preserve"> </w:t>
                        </w:r>
                        <w:r>
                          <w:rPr>
                            <w:color w:val="000000"/>
                            <w:w w:val="105"/>
                          </w:rPr>
                          <w:t>rights</w:t>
                        </w:r>
                        <w:r>
                          <w:rPr>
                            <w:color w:val="000000"/>
                            <w:spacing w:val="25"/>
                            <w:w w:val="105"/>
                          </w:rPr>
                          <w:t xml:space="preserve"> </w:t>
                        </w:r>
                        <w:r>
                          <w:rPr>
                            <w:color w:val="000000"/>
                            <w:w w:val="105"/>
                          </w:rPr>
                          <w:t>and</w:t>
                        </w:r>
                        <w:r>
                          <w:rPr>
                            <w:color w:val="000000"/>
                            <w:spacing w:val="25"/>
                            <w:w w:val="105"/>
                          </w:rPr>
                          <w:t xml:space="preserve"> </w:t>
                        </w:r>
                        <w:r>
                          <w:rPr>
                            <w:color w:val="000000"/>
                            <w:w w:val="105"/>
                          </w:rPr>
                          <w:t>opportunities.</w:t>
                        </w:r>
                        <w:r>
                          <w:rPr>
                            <w:color w:val="000000"/>
                            <w:spacing w:val="25"/>
                            <w:w w:val="105"/>
                          </w:rPr>
                          <w:t xml:space="preserve"> </w:t>
                        </w:r>
                        <w:r>
                          <w:rPr>
                            <w:color w:val="000000"/>
                            <w:w w:val="105"/>
                          </w:rPr>
                          <w:t>Gender</w:t>
                        </w:r>
                        <w:r>
                          <w:rPr>
                            <w:color w:val="000000"/>
                            <w:spacing w:val="25"/>
                            <w:w w:val="105"/>
                          </w:rPr>
                          <w:t xml:space="preserve"> </w:t>
                        </w:r>
                        <w:r>
                          <w:rPr>
                            <w:color w:val="000000"/>
                            <w:w w:val="105"/>
                          </w:rPr>
                          <w:t>and</w:t>
                        </w:r>
                        <w:r>
                          <w:rPr>
                            <w:color w:val="000000"/>
                            <w:spacing w:val="25"/>
                            <w:w w:val="105"/>
                          </w:rPr>
                          <w:t xml:space="preserve"> </w:t>
                        </w:r>
                        <w:r>
                          <w:rPr>
                            <w:color w:val="000000"/>
                            <w:w w:val="105"/>
                          </w:rPr>
                          <w:t>non-discrimination</w:t>
                        </w:r>
                        <w:r>
                          <w:rPr>
                            <w:color w:val="000000"/>
                            <w:spacing w:val="25"/>
                            <w:w w:val="105"/>
                          </w:rPr>
                          <w:t xml:space="preserve"> </w:t>
                        </w:r>
                        <w:r>
                          <w:rPr>
                            <w:color w:val="000000"/>
                            <w:w w:val="105"/>
                          </w:rPr>
                          <w:t>mainstreaming</w:t>
                        </w:r>
                        <w:r>
                          <w:rPr>
                            <w:color w:val="000000"/>
                            <w:spacing w:val="25"/>
                            <w:w w:val="105"/>
                          </w:rPr>
                          <w:t xml:space="preserve"> </w:t>
                        </w:r>
                        <w:r>
                          <w:rPr>
                            <w:color w:val="000000"/>
                            <w:w w:val="105"/>
                          </w:rPr>
                          <w:t xml:space="preserve">are </w:t>
                        </w:r>
                        <w:r>
                          <w:rPr>
                            <w:color w:val="000000"/>
                          </w:rPr>
                          <w:t xml:space="preserve">a key mechanism for achieving gender equality and combating multiple and intersecting </w:t>
                        </w:r>
                        <w:r>
                          <w:rPr>
                            <w:color w:val="000000"/>
                            <w:w w:val="105"/>
                          </w:rPr>
                          <w:t>discrimination. In the delivery of project activities gender mainstreaming shall be</w:t>
                        </w:r>
                        <w:r>
                          <w:rPr>
                            <w:color w:val="000000"/>
                            <w:spacing w:val="40"/>
                            <w:w w:val="105"/>
                          </w:rPr>
                          <w:t xml:space="preserve"> </w:t>
                        </w:r>
                        <w:r>
                          <w:rPr>
                            <w:color w:val="000000"/>
                          </w:rPr>
                          <w:t xml:space="preserve">ensured by systematically monitoring access, participation, and benefits among different genders, and by incorporating remedial action that redresses any gender inequalities and </w:t>
                        </w:r>
                        <w:r>
                          <w:rPr>
                            <w:color w:val="000000"/>
                            <w:w w:val="105"/>
                          </w:rPr>
                          <w:t>discriminatory effects in implementation of planned activities.</w:t>
                        </w:r>
                      </w:p>
                      <w:p w:rsidR="00000000" w:rsidRDefault="00000000" w14:paraId="2E13797D" w14:textId="77777777">
                        <w:pPr>
                          <w:pStyle w:val="BodyText"/>
                          <w:kinsoku w:val="0"/>
                          <w:overflowPunct w:val="0"/>
                          <w:spacing w:before="112" w:line="278" w:lineRule="auto"/>
                          <w:ind w:left="221" w:right="219"/>
                          <w:jc w:val="both"/>
                          <w:rPr>
                            <w:color w:val="000000"/>
                            <w:spacing w:val="-2"/>
                            <w:w w:val="105"/>
                          </w:rPr>
                        </w:pPr>
                        <w:r>
                          <w:rPr>
                            <w:color w:val="000000"/>
                          </w:rPr>
                          <w:t xml:space="preserve">The activities shall also seek to reduce levels of discrimination suffered by </w:t>
                        </w:r>
                        <w:proofErr w:type="gramStart"/>
                        <w:r>
                          <w:rPr>
                            <w:color w:val="000000"/>
                          </w:rPr>
                          <w:t>particular groups</w:t>
                        </w:r>
                        <w:proofErr w:type="gramEnd"/>
                        <w:r>
                          <w:rPr>
                            <w:color w:val="000000"/>
                          </w:rPr>
                          <w:t xml:space="preserve"> </w:t>
                        </w:r>
                        <w:r>
                          <w:rPr>
                            <w:color w:val="000000"/>
                            <w:w w:val="105"/>
                          </w:rPr>
                          <w:t xml:space="preserve">(as well as those at risk of multiple discrimination) and to improve equality outcomes for </w:t>
                        </w:r>
                        <w:r>
                          <w:rPr>
                            <w:color w:val="000000"/>
                            <w:spacing w:val="-2"/>
                            <w:w w:val="105"/>
                          </w:rPr>
                          <w:t>individuals.</w:t>
                        </w:r>
                      </w:p>
                      <w:p w:rsidR="00000000" w:rsidRDefault="00000000" w14:paraId="3C288A8D" w14:textId="77777777">
                        <w:pPr>
                          <w:pStyle w:val="BodyText"/>
                          <w:kinsoku w:val="0"/>
                          <w:overflowPunct w:val="0"/>
                          <w:spacing w:before="113"/>
                          <w:ind w:left="221"/>
                          <w:jc w:val="both"/>
                          <w:rPr>
                            <w:color w:val="000000"/>
                            <w:spacing w:val="-2"/>
                          </w:rPr>
                        </w:pPr>
                        <w:r>
                          <w:rPr>
                            <w:color w:val="000000"/>
                          </w:rPr>
                          <w:t>2500</w:t>
                        </w:r>
                        <w:r>
                          <w:rPr>
                            <w:color w:val="000000"/>
                            <w:spacing w:val="19"/>
                          </w:rPr>
                          <w:t xml:space="preserve"> </w:t>
                        </w:r>
                        <w:r>
                          <w:rPr>
                            <w:color w:val="000000"/>
                          </w:rPr>
                          <w:t>characters</w:t>
                        </w:r>
                        <w:r>
                          <w:rPr>
                            <w:color w:val="000000"/>
                            <w:spacing w:val="20"/>
                          </w:rPr>
                          <w:t xml:space="preserve"> </w:t>
                        </w:r>
                        <w:r>
                          <w:rPr>
                            <w:color w:val="000000"/>
                          </w:rPr>
                          <w:t>with</w:t>
                        </w:r>
                        <w:r>
                          <w:rPr>
                            <w:color w:val="000000"/>
                            <w:spacing w:val="20"/>
                          </w:rPr>
                          <w:t xml:space="preserve"> </w:t>
                        </w:r>
                        <w:r>
                          <w:rPr>
                            <w:color w:val="000000"/>
                            <w:spacing w:val="-2"/>
                          </w:rPr>
                          <w:t>spaces.</w:t>
                        </w:r>
                      </w:p>
                    </w:txbxContent>
                  </v:textbox>
                </v:shape>
                <v:shape id="Text Box 39" style="position:absolute;left:912;top:90;width:2268;height:4772;visibility:visible;mso-wrap-style:square;v-text-anchor:top" o:spid="_x0000_s1056"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">
                  <v:path arrowok="t"/>
                  <v:textbox inset="0,0,0,0">
                    <w:txbxContent>
                      <w:p w:rsidR="00000000" w:rsidRDefault="00000000" w14:paraId="1E9400B0" w14:textId="77777777">
                        <w:pPr>
                          <w:pStyle w:val="BodyText"/>
                          <w:kinsoku w:val="0"/>
                          <w:overflowPunct w:val="0"/>
                          <w:spacing w:before="167"/>
                          <w:ind w:left="221"/>
                          <w:rPr>
                            <w:rFonts w:ascii="Open Sans Semibold" w:hAnsi="Open Sans Semibold" w:cs="Open Sans Semibold"/>
                            <w:b/>
                            <w:bCs/>
                            <w:i w:val="0"/>
                            <w:iCs w:val="0"/>
                            <w:spacing w:val="-2"/>
                          </w:rPr>
                        </w:pPr>
                        <w:r>
                          <w:rPr>
                            <w:rFonts w:ascii="Open Sans Semibold" w:hAnsi="Open Sans Semibold" w:cs="Open Sans Semibold"/>
                            <w:b/>
                            <w:bCs/>
                            <w:i w:val="0"/>
                            <w:iCs w:val="0"/>
                          </w:rPr>
                          <w:t>Ethics</w:t>
                        </w:r>
                        <w:r>
                          <w:rPr>
                            <w:rFonts w:ascii="Open Sans Semibold" w:hAnsi="Open Sans Semibold" w:cs="Open Sans Semibold"/>
                            <w:b/>
                            <w:bCs/>
                            <w:i w:val="0"/>
                            <w:iCs w:val="0"/>
                            <w:spacing w:val="5"/>
                          </w:rPr>
                          <w:t xml:space="preserve"> </w:t>
                        </w:r>
                        <w:r>
                          <w:rPr>
                            <w:rFonts w:ascii="Open Sans Semibold" w:hAnsi="Open Sans Semibold" w:cs="Open Sans Semibold"/>
                            <w:b/>
                            <w:bCs/>
                            <w:i w:val="0"/>
                            <w:iCs w:val="0"/>
                          </w:rPr>
                          <w:t>and</w:t>
                        </w:r>
                        <w:r>
                          <w:rPr>
                            <w:rFonts w:ascii="Open Sans Semibold" w:hAnsi="Open Sans Semibold" w:cs="Open Sans Semibold"/>
                            <w:b/>
                            <w:bCs/>
                            <w:i w:val="0"/>
                            <w:iCs w:val="0"/>
                            <w:spacing w:val="5"/>
                          </w:rPr>
                          <w:t xml:space="preserve"> </w:t>
                        </w:r>
                        <w:r>
                          <w:rPr>
                            <w:rFonts w:ascii="Open Sans Semibold" w:hAnsi="Open Sans Semibold" w:cs="Open Sans Semibold"/>
                            <w:b/>
                            <w:bCs/>
                            <w:i w:val="0"/>
                            <w:iCs w:val="0"/>
                          </w:rPr>
                          <w:t>EU</w:t>
                        </w:r>
                        <w:r>
                          <w:rPr>
                            <w:rFonts w:ascii="Open Sans Semibold" w:hAnsi="Open Sans Semibold" w:cs="Open Sans Semibold"/>
                            <w:b/>
                            <w:bCs/>
                            <w:i w:val="0"/>
                            <w:iCs w:val="0"/>
                            <w:spacing w:val="6"/>
                          </w:rPr>
                          <w:t xml:space="preserve"> </w:t>
                        </w:r>
                        <w:r>
                          <w:rPr>
                            <w:rFonts w:ascii="Open Sans Semibold" w:hAnsi="Open Sans Semibold" w:cs="Open Sans Semibold"/>
                            <w:b/>
                            <w:bCs/>
                            <w:i w:val="0"/>
                            <w:iCs w:val="0"/>
                            <w:spacing w:val="-2"/>
                          </w:rPr>
                          <w:t>values</w:t>
                        </w:r>
                      </w:p>
                    </w:txbxContent>
                  </v:textbox>
                </v:shape>
                <w10:wrap type="topAndBottom" anchorx="page"/>
              </v:group>
            </w:pict>
          </mc:Fallback>
        </mc:AlternateContent>
      </w:r>
    </w:p>
    <w:p w14:paraId="5B1018DA" w14:textId="77777777" w:rsidR="008B5D5B" w:rsidRDefault="000B25AA">
      <w:pPr>
        <w:pStyle w:val="Heading2"/>
        <w:numPr>
          <w:ilvl w:val="0"/>
          <w:numId w:val="1"/>
        </w:numPr>
        <w:tabs>
          <w:tab w:val="left" w:pos="378"/>
        </w:tabs>
        <w:kinsoku w:val="0"/>
        <w:overflowPunct w:val="0"/>
        <w:spacing w:before="290"/>
        <w:ind w:left="378" w:hanging="251"/>
        <w:rPr>
          <w:color w:val="005C96"/>
          <w:spacing w:val="-2"/>
        </w:rPr>
      </w:pPr>
      <w:r>
        <w:rPr>
          <w:color w:val="005C96"/>
          <w:spacing w:val="-2"/>
        </w:rPr>
        <w:t>IMPACT</w:t>
      </w:r>
    </w:p>
    <w:p w14:paraId="139646A1" w14:textId="77777777" w:rsidR="008B5D5B" w:rsidRDefault="000B25AA">
      <w:pPr>
        <w:pStyle w:val="ListParagraph"/>
        <w:numPr>
          <w:ilvl w:val="1"/>
          <w:numId w:val="1"/>
        </w:numPr>
        <w:tabs>
          <w:tab w:val="left" w:pos="426"/>
        </w:tabs>
        <w:kinsoku w:val="0"/>
        <w:overflowPunct w:val="0"/>
        <w:spacing w:before="100"/>
        <w:ind w:left="426" w:hanging="299"/>
        <w:rPr>
          <w:b/>
          <w:bCs/>
          <w:color w:val="005C96"/>
          <w:spacing w:val="-2"/>
          <w:sz w:val="18"/>
          <w:szCs w:val="18"/>
        </w:rPr>
      </w:pPr>
      <w:r>
        <w:rPr>
          <w:b/>
          <w:bCs/>
          <w:color w:val="005C96"/>
          <w:sz w:val="18"/>
          <w:szCs w:val="18"/>
        </w:rPr>
        <w:t>Impact</w:t>
      </w:r>
      <w:r>
        <w:rPr>
          <w:b/>
          <w:bCs/>
          <w:color w:val="005C96"/>
          <w:spacing w:val="17"/>
          <w:sz w:val="18"/>
          <w:szCs w:val="18"/>
        </w:rPr>
        <w:t xml:space="preserve"> </w:t>
      </w:r>
      <w:r>
        <w:rPr>
          <w:b/>
          <w:bCs/>
          <w:color w:val="005C96"/>
          <w:sz w:val="18"/>
          <w:szCs w:val="18"/>
        </w:rPr>
        <w:t>and</w:t>
      </w:r>
      <w:r>
        <w:rPr>
          <w:b/>
          <w:bCs/>
          <w:color w:val="005C96"/>
          <w:spacing w:val="18"/>
          <w:sz w:val="18"/>
          <w:szCs w:val="18"/>
        </w:rPr>
        <w:t xml:space="preserve"> </w:t>
      </w:r>
      <w:r>
        <w:rPr>
          <w:b/>
          <w:bCs/>
          <w:color w:val="005C96"/>
          <w:spacing w:val="-2"/>
          <w:sz w:val="18"/>
          <w:szCs w:val="18"/>
        </w:rPr>
        <w:t>ambition</w:t>
      </w:r>
    </w:p>
    <w:p w14:paraId="07204364" w14:textId="77777777" w:rsidR="008B5D5B" w:rsidRDefault="00767539">
      <w:pPr>
        <w:pStyle w:val="BodyText"/>
        <w:kinsoku w:val="0"/>
        <w:overflowPunct w:val="0"/>
        <w:spacing w:before="5"/>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64896" behindDoc="0" locked="0" layoutInCell="0" allowOverlap="1" wp14:anchorId="18B7889B" wp14:editId="54006358">
                <wp:simplePos x="0" y="0"/>
                <wp:positionH relativeFrom="page">
                  <wp:posOffset>582295</wp:posOffset>
                </wp:positionH>
                <wp:positionV relativeFrom="paragraph">
                  <wp:posOffset>53340</wp:posOffset>
                </wp:positionV>
                <wp:extent cx="6395720" cy="1520825"/>
                <wp:effectExtent l="0" t="0" r="0" b="3175"/>
                <wp:wrapTopAndBottom/>
                <wp:docPr id="87689382"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720" cy="1520825"/>
                          <a:chOff x="917" y="84"/>
                          <a:chExt cx="10072" cy="2395"/>
                        </a:xfrm>
                      </wpg:grpSpPr>
                      <wps:wsp>
                        <wps:cNvPr id="2146108396" name="Text Box 41"/>
                        <wps:cNvSpPr txBox="1">
                          <a:spLocks/>
                        </wps:cNvSpPr>
                        <wps:spPr bwMode="auto">
                          <a:xfrm>
                            <a:off x="3190" y="89"/>
                            <a:ext cx="7794" cy="2385"/>
                          </a:xfrm>
                          <a:prstGeom prst="rect">
                            <a:avLst/>
                          </a:prstGeom>
                          <a:solidFill>
                            <a:srgbClr val="F2F7FF"/>
                          </a:solidFill>
                          <a:ln w="6350" cmpd="sng">
                            <a:solidFill>
                              <a:srgbClr val="BCBEC0"/>
                            </a:solidFill>
                            <a:miter lim="800000"/>
                            <a:headEnd/>
                            <a:tailEnd/>
                          </a:ln>
                        </wps:spPr>
                        <wps:txbx>
                          <w:txbxContent>
                            <w:p w14:paraId="0F932A4C" w14:textId="77777777" w:rsidR="008B5D5B" w:rsidRDefault="000B25AA">
                              <w:pPr>
                                <w:pStyle w:val="BodyText"/>
                                <w:kinsoku w:val="0"/>
                                <w:overflowPunct w:val="0"/>
                                <w:spacing w:before="134" w:line="278" w:lineRule="auto"/>
                                <w:ind w:left="165" w:right="159"/>
                                <w:jc w:val="both"/>
                                <w:rPr>
                                  <w:color w:val="000000"/>
                                </w:rPr>
                              </w:pPr>
                              <w:r>
                                <w:rPr>
                                  <w:color w:val="000000"/>
                                </w:rPr>
                                <w:t>Define</w:t>
                              </w:r>
                              <w:r>
                                <w:rPr>
                                  <w:color w:val="000000"/>
                                  <w:spacing w:val="40"/>
                                </w:rPr>
                                <w:t xml:space="preserve"> </w:t>
                              </w:r>
                              <w:r>
                                <w:rPr>
                                  <w:color w:val="000000"/>
                                </w:rPr>
                                <w:t>the</w:t>
                              </w:r>
                              <w:r>
                                <w:rPr>
                                  <w:color w:val="000000"/>
                                  <w:spacing w:val="40"/>
                                </w:rPr>
                                <w:t xml:space="preserve"> </w:t>
                              </w:r>
                              <w:r>
                                <w:rPr>
                                  <w:color w:val="000000"/>
                                </w:rPr>
                                <w:t>short-term</w:t>
                              </w:r>
                              <w:r>
                                <w:rPr>
                                  <w:color w:val="000000"/>
                                  <w:spacing w:val="40"/>
                                </w:rPr>
                                <w:t xml:space="preserve"> </w:t>
                              </w:r>
                              <w:r>
                                <w:rPr>
                                  <w:color w:val="000000"/>
                                </w:rPr>
                                <w:t>results</w:t>
                              </w:r>
                              <w:r>
                                <w:rPr>
                                  <w:color w:val="000000"/>
                                  <w:spacing w:val="40"/>
                                </w:rPr>
                                <w:t xml:space="preserve"> </w:t>
                              </w:r>
                              <w:r>
                                <w:rPr>
                                  <w:color w:val="000000"/>
                                </w:rPr>
                                <w:t>(outcomes),</w:t>
                              </w:r>
                              <w:r>
                                <w:rPr>
                                  <w:color w:val="000000"/>
                                  <w:spacing w:val="40"/>
                                </w:rPr>
                                <w:t xml:space="preserve"> </w:t>
                              </w:r>
                              <w:r>
                                <w:rPr>
                                  <w:color w:val="000000"/>
                                </w:rPr>
                                <w:t>and</w:t>
                              </w:r>
                              <w:r>
                                <w:rPr>
                                  <w:color w:val="000000"/>
                                  <w:spacing w:val="40"/>
                                </w:rPr>
                                <w:t xml:space="preserve"> </w:t>
                              </w:r>
                              <w:r>
                                <w:rPr>
                                  <w:color w:val="000000"/>
                                </w:rPr>
                                <w:t>long-term</w:t>
                              </w:r>
                              <w:r>
                                <w:rPr>
                                  <w:color w:val="000000"/>
                                  <w:spacing w:val="40"/>
                                </w:rPr>
                                <w:t xml:space="preserve"> </w:t>
                              </w:r>
                              <w:r>
                                <w:rPr>
                                  <w:color w:val="000000"/>
                                </w:rPr>
                                <w:t>results</w:t>
                              </w:r>
                              <w:r>
                                <w:rPr>
                                  <w:color w:val="000000"/>
                                  <w:spacing w:val="40"/>
                                </w:rPr>
                                <w:t xml:space="preserve"> </w:t>
                              </w:r>
                              <w:r>
                                <w:rPr>
                                  <w:color w:val="000000"/>
                                </w:rPr>
                                <w:t>(impact)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project. What</w:t>
                              </w:r>
                              <w:r>
                                <w:rPr>
                                  <w:color w:val="000000"/>
                                  <w:spacing w:val="-2"/>
                                </w:rPr>
                                <w:t xml:space="preserve"> </w:t>
                              </w:r>
                              <w:r>
                                <w:rPr>
                                  <w:color w:val="000000"/>
                                </w:rPr>
                                <w:t>do</w:t>
                              </w:r>
                              <w:r>
                                <w:rPr>
                                  <w:color w:val="000000"/>
                                  <w:spacing w:val="-2"/>
                                </w:rPr>
                                <w:t xml:space="preserve"> </w:t>
                              </w:r>
                              <w:r>
                                <w:rPr>
                                  <w:color w:val="000000"/>
                                </w:rPr>
                                <w:t>you</w:t>
                              </w:r>
                              <w:r>
                                <w:rPr>
                                  <w:color w:val="000000"/>
                                  <w:spacing w:val="-2"/>
                                </w:rPr>
                                <w:t xml:space="preserve"> </w:t>
                              </w:r>
                              <w:r>
                                <w:rPr>
                                  <w:color w:val="000000"/>
                                </w:rPr>
                                <w:t>expect</w:t>
                              </w:r>
                              <w:r>
                                <w:rPr>
                                  <w:color w:val="000000"/>
                                  <w:spacing w:val="-2"/>
                                </w:rPr>
                                <w:t xml:space="preserve"> </w:t>
                              </w:r>
                              <w:r>
                                <w:rPr>
                                  <w:color w:val="000000"/>
                                </w:rPr>
                                <w:t>to</w:t>
                              </w:r>
                              <w:r>
                                <w:rPr>
                                  <w:color w:val="000000"/>
                                  <w:spacing w:val="-2"/>
                                </w:rPr>
                                <w:t xml:space="preserve"> </w:t>
                              </w:r>
                              <w:r>
                                <w:rPr>
                                  <w:color w:val="000000"/>
                                </w:rPr>
                                <w:t>generate</w:t>
                              </w:r>
                              <w:r>
                                <w:rPr>
                                  <w:color w:val="000000"/>
                                  <w:spacing w:val="-2"/>
                                </w:rPr>
                                <w:t xml:space="preserve"> </w:t>
                              </w:r>
                              <w:r>
                                <w:rPr>
                                  <w:color w:val="000000"/>
                                </w:rPr>
                                <w:t>by</w:t>
                              </w:r>
                              <w:r>
                                <w:rPr>
                                  <w:color w:val="000000"/>
                                  <w:spacing w:val="-2"/>
                                </w:rPr>
                                <w:t xml:space="preserve"> </w:t>
                              </w:r>
                              <w:r>
                                <w:rPr>
                                  <w:color w:val="000000"/>
                                </w:rPr>
                                <w:t>the</w:t>
                              </w:r>
                              <w:r>
                                <w:rPr>
                                  <w:color w:val="000000"/>
                                  <w:spacing w:val="-2"/>
                                </w:rPr>
                                <w:t xml:space="preserve"> </w:t>
                              </w:r>
                              <w:r>
                                <w:rPr>
                                  <w:color w:val="000000"/>
                                </w:rPr>
                                <w:t>end</w:t>
                              </w:r>
                              <w:r>
                                <w:rPr>
                                  <w:color w:val="000000"/>
                                  <w:spacing w:val="-2"/>
                                </w:rPr>
                                <w:t xml:space="preserve"> </w:t>
                              </w:r>
                              <w:r>
                                <w:rPr>
                                  <w:color w:val="000000"/>
                                </w:rPr>
                                <w:t>of</w:t>
                              </w:r>
                              <w:r>
                                <w:rPr>
                                  <w:color w:val="000000"/>
                                  <w:spacing w:val="-2"/>
                                </w:rPr>
                                <w:t xml:space="preserve"> </w:t>
                              </w:r>
                              <w:r>
                                <w:rPr>
                                  <w:color w:val="000000"/>
                                </w:rPr>
                                <w:t>the</w:t>
                              </w:r>
                              <w:r>
                                <w:rPr>
                                  <w:color w:val="000000"/>
                                  <w:spacing w:val="-2"/>
                                </w:rPr>
                                <w:t xml:space="preserve"> </w:t>
                              </w:r>
                              <w:r>
                                <w:rPr>
                                  <w:color w:val="000000"/>
                                </w:rPr>
                                <w:t>project?</w:t>
                              </w:r>
                              <w:r>
                                <w:rPr>
                                  <w:color w:val="000000"/>
                                  <w:spacing w:val="-2"/>
                                </w:rPr>
                                <w:t xml:space="preserve"> </w:t>
                              </w:r>
                              <w:r>
                                <w:rPr>
                                  <w:color w:val="000000"/>
                                </w:rPr>
                                <w:t>What</w:t>
                              </w:r>
                              <w:r>
                                <w:rPr>
                                  <w:color w:val="000000"/>
                                  <w:spacing w:val="-2"/>
                                </w:rPr>
                                <w:t xml:space="preserve"> </w:t>
                              </w:r>
                              <w:r>
                                <w:rPr>
                                  <w:color w:val="000000"/>
                                </w:rPr>
                                <w:t>change</w:t>
                              </w:r>
                              <w:r>
                                <w:rPr>
                                  <w:color w:val="000000"/>
                                  <w:spacing w:val="-2"/>
                                </w:rPr>
                                <w:t xml:space="preserve"> </w:t>
                              </w:r>
                              <w:r>
                                <w:rPr>
                                  <w:color w:val="000000"/>
                                </w:rPr>
                                <w:t>do</w:t>
                              </w:r>
                              <w:r>
                                <w:rPr>
                                  <w:color w:val="000000"/>
                                  <w:spacing w:val="-2"/>
                                </w:rPr>
                                <w:t xml:space="preserve"> </w:t>
                              </w:r>
                              <w:r>
                                <w:rPr>
                                  <w:color w:val="000000"/>
                                </w:rPr>
                                <w:t>you</w:t>
                              </w:r>
                              <w:r>
                                <w:rPr>
                                  <w:color w:val="000000"/>
                                  <w:spacing w:val="-2"/>
                                </w:rPr>
                                <w:t xml:space="preserve"> </w:t>
                              </w:r>
                              <w:r>
                                <w:rPr>
                                  <w:color w:val="000000"/>
                                </w:rPr>
                                <w:t>expect</w:t>
                              </w:r>
                              <w:r>
                                <w:rPr>
                                  <w:color w:val="000000"/>
                                  <w:spacing w:val="-2"/>
                                </w:rPr>
                                <w:t xml:space="preserve"> </w:t>
                              </w:r>
                              <w:r>
                                <w:rPr>
                                  <w:color w:val="000000"/>
                                </w:rPr>
                                <w:t>to</w:t>
                              </w:r>
                              <w:r>
                                <w:rPr>
                                  <w:color w:val="000000"/>
                                  <w:spacing w:val="-2"/>
                                </w:rPr>
                                <w:t xml:space="preserve"> </w:t>
                              </w:r>
                              <w:r>
                                <w:rPr>
                                  <w:color w:val="000000"/>
                                </w:rPr>
                                <w:t>see after successful dissemination and exploitation of project results? Who will benefit from the results of the project? What impact will the project have on the target group(s)?</w:t>
                              </w:r>
                            </w:p>
                            <w:p w14:paraId="1BCA67C6" w14:textId="77777777" w:rsidR="008B5D5B" w:rsidRDefault="000B25AA">
                              <w:pPr>
                                <w:pStyle w:val="BodyText"/>
                                <w:kinsoku w:val="0"/>
                                <w:overflowPunct w:val="0"/>
                                <w:spacing w:before="112" w:line="278" w:lineRule="auto"/>
                                <w:ind w:left="165" w:right="163"/>
                                <w:jc w:val="both"/>
                                <w:rPr>
                                  <w:color w:val="000000"/>
                                </w:rPr>
                              </w:pPr>
                              <w:r>
                                <w:rPr>
                                  <w:color w:val="000000"/>
                                </w:rPr>
                                <w:t>Demonstrate</w:t>
                              </w:r>
                              <w:r>
                                <w:rPr>
                                  <w:color w:val="000000"/>
                                  <w:spacing w:val="40"/>
                                </w:rPr>
                                <w:t xml:space="preserve"> </w:t>
                              </w:r>
                              <w:r>
                                <w:rPr>
                                  <w:color w:val="000000"/>
                                </w:rPr>
                                <w:t>that</w:t>
                              </w:r>
                              <w:r>
                                <w:rPr>
                                  <w:color w:val="000000"/>
                                  <w:spacing w:val="40"/>
                                </w:rPr>
                                <w:t xml:space="preserve"> </w:t>
                              </w:r>
                              <w:r>
                                <w:rPr>
                                  <w:color w:val="000000"/>
                                </w:rPr>
                                <w:t>the</w:t>
                              </w:r>
                              <w:r>
                                <w:rPr>
                                  <w:color w:val="000000"/>
                                  <w:spacing w:val="40"/>
                                </w:rPr>
                                <w:t xml:space="preserve"> </w:t>
                              </w:r>
                              <w:r>
                                <w:rPr>
                                  <w:color w:val="000000"/>
                                </w:rPr>
                                <w:t>solution</w:t>
                              </w:r>
                              <w:r>
                                <w:rPr>
                                  <w:color w:val="000000"/>
                                  <w:spacing w:val="40"/>
                                </w:rPr>
                                <w:t xml:space="preserve"> </w:t>
                              </w:r>
                              <w:r>
                                <w:rPr>
                                  <w:color w:val="000000"/>
                                </w:rPr>
                                <w:t>proposed</w:t>
                              </w:r>
                              <w:r>
                                <w:rPr>
                                  <w:color w:val="000000"/>
                                  <w:spacing w:val="40"/>
                                </w:rPr>
                                <w:t xml:space="preserve"> </w:t>
                              </w:r>
                              <w:r>
                                <w:rPr>
                                  <w:color w:val="000000"/>
                                </w:rPr>
                                <w:t>in</w:t>
                              </w:r>
                              <w:r>
                                <w:rPr>
                                  <w:color w:val="000000"/>
                                  <w:spacing w:val="40"/>
                                </w:rPr>
                                <w:t xml:space="preserve"> </w:t>
                              </w:r>
                              <w:r>
                                <w:rPr>
                                  <w:color w:val="000000"/>
                                </w:rPr>
                                <w:t>the</w:t>
                              </w:r>
                              <w:r>
                                <w:rPr>
                                  <w:color w:val="000000"/>
                                  <w:spacing w:val="40"/>
                                </w:rPr>
                                <w:t xml:space="preserve"> </w:t>
                              </w:r>
                              <w:r>
                                <w:rPr>
                                  <w:color w:val="000000"/>
                                </w:rPr>
                                <w:t>project</w:t>
                              </w:r>
                              <w:r>
                                <w:rPr>
                                  <w:color w:val="000000"/>
                                  <w:spacing w:val="40"/>
                                </w:rPr>
                                <w:t xml:space="preserve"> </w:t>
                              </w:r>
                              <w:r>
                                <w:rPr>
                                  <w:color w:val="000000"/>
                                </w:rPr>
                                <w:t>is</w:t>
                              </w:r>
                              <w:r>
                                <w:rPr>
                                  <w:color w:val="000000"/>
                                  <w:spacing w:val="40"/>
                                </w:rPr>
                                <w:t xml:space="preserve"> </w:t>
                              </w:r>
                              <w:r>
                                <w:rPr>
                                  <w:color w:val="000000"/>
                                </w:rPr>
                                <w:t>viable</w:t>
                              </w:r>
                              <w:r>
                                <w:rPr>
                                  <w:color w:val="000000"/>
                                  <w:spacing w:val="40"/>
                                </w:rPr>
                                <w:t xml:space="preserve"> </w:t>
                              </w:r>
                              <w:r>
                                <w:rPr>
                                  <w:color w:val="000000"/>
                                </w:rPr>
                                <w:t>in</w:t>
                              </w:r>
                              <w:r>
                                <w:rPr>
                                  <w:color w:val="000000"/>
                                  <w:spacing w:val="40"/>
                                </w:rPr>
                                <w:t xml:space="preserve"> </w:t>
                              </w:r>
                              <w:r>
                                <w:rPr>
                                  <w:color w:val="000000"/>
                                </w:rPr>
                                <w:t>terms</w:t>
                              </w:r>
                              <w:r>
                                <w:rPr>
                                  <w:color w:val="000000"/>
                                  <w:spacing w:val="40"/>
                                </w:rPr>
                                <w:t xml:space="preserve"> </w:t>
                              </w:r>
                              <w:r>
                                <w:rPr>
                                  <w:color w:val="000000"/>
                                </w:rPr>
                                <w:t>of</w:t>
                              </w:r>
                              <w:r>
                                <w:rPr>
                                  <w:color w:val="000000"/>
                                  <w:spacing w:val="40"/>
                                </w:rPr>
                                <w:t xml:space="preserve"> </w:t>
                              </w:r>
                              <w:r>
                                <w:rPr>
                                  <w:color w:val="000000"/>
                                </w:rPr>
                                <w:t>impact</w:t>
                              </w:r>
                              <w:r>
                                <w:rPr>
                                  <w:color w:val="000000"/>
                                  <w:spacing w:val="40"/>
                                </w:rPr>
                                <w:t xml:space="preserve"> </w:t>
                              </w:r>
                              <w:r>
                                <w:rPr>
                                  <w:color w:val="000000"/>
                                </w:rPr>
                                <w:t>(i.e.</w:t>
                              </w:r>
                              <w:r>
                                <w:rPr>
                                  <w:color w:val="000000"/>
                                  <w:spacing w:val="80"/>
                                </w:rPr>
                                <w:t xml:space="preserve"> </w:t>
                              </w:r>
                              <w:r>
                                <w:rPr>
                                  <w:color w:val="000000"/>
                                </w:rPr>
                                <w:t xml:space="preserve">it works better than other existing solutions). Describe the methodology for collecting, </w:t>
                              </w:r>
                              <w:proofErr w:type="gramStart"/>
                              <w:r>
                                <w:rPr>
                                  <w:color w:val="000000"/>
                                </w:rPr>
                                <w:t>evaluating</w:t>
                              </w:r>
                              <w:proofErr w:type="gramEnd"/>
                              <w:r>
                                <w:rPr>
                                  <w:color w:val="000000"/>
                                </w:rPr>
                                <w:t xml:space="preserve"> and presenting evidence of the effectiveness of the innovative approach.</w:t>
                              </w:r>
                            </w:p>
                            <w:p w14:paraId="3EFBD951" w14:textId="77777777" w:rsidR="008B5D5B" w:rsidRDefault="000B25AA">
                              <w:pPr>
                                <w:pStyle w:val="BodyText"/>
                                <w:kinsoku w:val="0"/>
                                <w:overflowPunct w:val="0"/>
                                <w:spacing w:before="113"/>
                                <w:ind w:left="165"/>
                                <w:jc w:val="both"/>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wps:txbx>
                        <wps:bodyPr rot="0" vert="horz" wrap="square" lIns="0" tIns="0" rIns="0" bIns="0" anchor="t" anchorCtr="0" upright="1">
                          <a:noAutofit/>
                        </wps:bodyPr>
                      </wps:wsp>
                      <wps:wsp>
                        <wps:cNvPr id="1950438839" name="Text Box 42"/>
                        <wps:cNvSpPr txBox="1">
                          <a:spLocks/>
                        </wps:cNvSpPr>
                        <wps:spPr bwMode="auto">
                          <a:xfrm>
                            <a:off x="922" y="89"/>
                            <a:ext cx="2268" cy="2385"/>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724990C5" w14:textId="77777777" w:rsidR="008B5D5B" w:rsidRDefault="000B25AA">
                              <w:pPr>
                                <w:pStyle w:val="BodyText"/>
                                <w:kinsoku w:val="0"/>
                                <w:overflowPunct w:val="0"/>
                                <w:spacing w:before="110"/>
                                <w:ind w:left="165"/>
                                <w:rPr>
                                  <w:rFonts w:ascii="Open Sans SemiBold" w:hAnsi="Open Sans SemiBold" w:cs="Open Sans SemiBold"/>
                                  <w:b/>
                                  <w:bCs/>
                                  <w:i w:val="0"/>
                                  <w:iCs w:val="0"/>
                                  <w:spacing w:val="-2"/>
                                </w:rPr>
                              </w:pPr>
                              <w:r>
                                <w:rPr>
                                  <w:rFonts w:ascii="Open Sans SemiBold" w:hAnsi="Open Sans SemiBold" w:cs="Open Sans SemiBold"/>
                                  <w:b/>
                                  <w:bCs/>
                                  <w:i w:val="0"/>
                                  <w:iCs w:val="0"/>
                                </w:rPr>
                                <w:t>Impact</w:t>
                              </w:r>
                              <w:r>
                                <w:rPr>
                                  <w:rFonts w:ascii="Open Sans SemiBold" w:hAnsi="Open Sans SemiBold" w:cs="Open Sans SemiBold"/>
                                  <w:b/>
                                  <w:bCs/>
                                  <w:i w:val="0"/>
                                  <w:iCs w:val="0"/>
                                  <w:spacing w:val="17"/>
                                </w:rPr>
                                <w:t xml:space="preserve"> </w:t>
                              </w:r>
                              <w:r>
                                <w:rPr>
                                  <w:rFonts w:ascii="Open Sans SemiBold" w:hAnsi="Open Sans SemiBold" w:cs="Open Sans SemiBold"/>
                                  <w:b/>
                                  <w:bCs/>
                                  <w:i w:val="0"/>
                                  <w:iCs w:val="0"/>
                                </w:rPr>
                                <w:t>and</w:t>
                              </w:r>
                              <w:r>
                                <w:rPr>
                                  <w:rFonts w:ascii="Open Sans SemiBold" w:hAnsi="Open Sans SemiBold" w:cs="Open Sans SemiBold"/>
                                  <w:b/>
                                  <w:bCs/>
                                  <w:i w:val="0"/>
                                  <w:iCs w:val="0"/>
                                  <w:spacing w:val="18"/>
                                </w:rPr>
                                <w:t xml:space="preserve"> </w:t>
                              </w:r>
                              <w:r>
                                <w:rPr>
                                  <w:rFonts w:ascii="Open Sans SemiBold" w:hAnsi="Open Sans SemiBold" w:cs="Open Sans SemiBold"/>
                                  <w:b/>
                                  <w:bCs/>
                                  <w:i w:val="0"/>
                                  <w:iCs w:val="0"/>
                                  <w:spacing w:val="-2"/>
                                </w:rPr>
                                <w:t>ambition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40" style="position:absolute;margin-left:45.85pt;margin-top:4.2pt;width:503.6pt;height:119.75pt;z-index:251664896;mso-wrap-distance-left:0;mso-wrap-distance-right:0;mso-position-horizontal-relative:page" coordsize="10072,2395" coordorigin="917,84" o:spid="_x0000_s1057" o:allowincell="f" w14:anchorId="18B788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">
                <v:shape id="Text Box 41" style="position:absolute;left:3190;top:89;width:7794;height:2385;visibility:visible;mso-wrap-style:square;v-text-anchor:top" o:spid="_x0000_s1058"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">
                  <v:path arrowok="t"/>
                  <v:textbox inset="0,0,0,0">
                    <w:txbxContent>
                      <w:p w:rsidR="00000000" w:rsidRDefault="00000000" w14:paraId="0F932A4C" w14:textId="77777777">
                        <w:pPr>
                          <w:pStyle w:val="BodyText"/>
                          <w:kinsoku w:val="0"/>
                          <w:overflowPunct w:val="0"/>
                          <w:spacing w:before="134" w:line="278" w:lineRule="auto"/>
                          <w:ind w:left="165" w:right="159"/>
                          <w:jc w:val="both"/>
                          <w:rPr>
                            <w:color w:val="000000"/>
                          </w:rPr>
                        </w:pPr>
                        <w:r>
                          <w:rPr>
                            <w:color w:val="000000"/>
                          </w:rPr>
                          <w:t>Define</w:t>
                        </w:r>
                        <w:r>
                          <w:rPr>
                            <w:color w:val="000000"/>
                            <w:spacing w:val="40"/>
                          </w:rPr>
                          <w:t xml:space="preserve"> </w:t>
                        </w:r>
                        <w:r>
                          <w:rPr>
                            <w:color w:val="000000"/>
                          </w:rPr>
                          <w:t>the</w:t>
                        </w:r>
                        <w:r>
                          <w:rPr>
                            <w:color w:val="000000"/>
                            <w:spacing w:val="40"/>
                          </w:rPr>
                          <w:t xml:space="preserve"> </w:t>
                        </w:r>
                        <w:r>
                          <w:rPr>
                            <w:color w:val="000000"/>
                          </w:rPr>
                          <w:t>short-term</w:t>
                        </w:r>
                        <w:r>
                          <w:rPr>
                            <w:color w:val="000000"/>
                            <w:spacing w:val="40"/>
                          </w:rPr>
                          <w:t xml:space="preserve"> </w:t>
                        </w:r>
                        <w:r>
                          <w:rPr>
                            <w:color w:val="000000"/>
                          </w:rPr>
                          <w:t>results</w:t>
                        </w:r>
                        <w:r>
                          <w:rPr>
                            <w:color w:val="000000"/>
                            <w:spacing w:val="40"/>
                          </w:rPr>
                          <w:t xml:space="preserve"> </w:t>
                        </w:r>
                        <w:r>
                          <w:rPr>
                            <w:color w:val="000000"/>
                          </w:rPr>
                          <w:t>(outcomes),</w:t>
                        </w:r>
                        <w:r>
                          <w:rPr>
                            <w:color w:val="000000"/>
                            <w:spacing w:val="40"/>
                          </w:rPr>
                          <w:t xml:space="preserve"> </w:t>
                        </w:r>
                        <w:r>
                          <w:rPr>
                            <w:color w:val="000000"/>
                          </w:rPr>
                          <w:t>and</w:t>
                        </w:r>
                        <w:r>
                          <w:rPr>
                            <w:color w:val="000000"/>
                            <w:spacing w:val="40"/>
                          </w:rPr>
                          <w:t xml:space="preserve"> </w:t>
                        </w:r>
                        <w:r>
                          <w:rPr>
                            <w:color w:val="000000"/>
                          </w:rPr>
                          <w:t>long-term</w:t>
                        </w:r>
                        <w:r>
                          <w:rPr>
                            <w:color w:val="000000"/>
                            <w:spacing w:val="40"/>
                          </w:rPr>
                          <w:t xml:space="preserve"> </w:t>
                        </w:r>
                        <w:r>
                          <w:rPr>
                            <w:color w:val="000000"/>
                          </w:rPr>
                          <w:t>results</w:t>
                        </w:r>
                        <w:r>
                          <w:rPr>
                            <w:color w:val="000000"/>
                            <w:spacing w:val="40"/>
                          </w:rPr>
                          <w:t xml:space="preserve"> </w:t>
                        </w:r>
                        <w:r>
                          <w:rPr>
                            <w:color w:val="000000"/>
                          </w:rPr>
                          <w:t>(impact)</w:t>
                        </w:r>
                        <w:r>
                          <w:rPr>
                            <w:color w:val="000000"/>
                            <w:spacing w:val="40"/>
                          </w:rPr>
                          <w:t xml:space="preserve"> </w:t>
                        </w:r>
                        <w:r>
                          <w:rPr>
                            <w:color w:val="000000"/>
                          </w:rPr>
                          <w:t>of</w:t>
                        </w:r>
                        <w:r>
                          <w:rPr>
                            <w:color w:val="000000"/>
                            <w:spacing w:val="40"/>
                          </w:rPr>
                          <w:t xml:space="preserve"> </w:t>
                        </w:r>
                        <w:r>
                          <w:rPr>
                            <w:color w:val="000000"/>
                          </w:rPr>
                          <w:t>the</w:t>
                        </w:r>
                        <w:r>
                          <w:rPr>
                            <w:color w:val="000000"/>
                            <w:spacing w:val="40"/>
                          </w:rPr>
                          <w:t xml:space="preserve"> </w:t>
                        </w:r>
                        <w:r>
                          <w:rPr>
                            <w:color w:val="000000"/>
                          </w:rPr>
                          <w:t>project. What</w:t>
                        </w:r>
                        <w:r>
                          <w:rPr>
                            <w:color w:val="000000"/>
                            <w:spacing w:val="-2"/>
                          </w:rPr>
                          <w:t xml:space="preserve"> </w:t>
                        </w:r>
                        <w:r>
                          <w:rPr>
                            <w:color w:val="000000"/>
                          </w:rPr>
                          <w:t>do</w:t>
                        </w:r>
                        <w:r>
                          <w:rPr>
                            <w:color w:val="000000"/>
                            <w:spacing w:val="-2"/>
                          </w:rPr>
                          <w:t xml:space="preserve"> </w:t>
                        </w:r>
                        <w:r>
                          <w:rPr>
                            <w:color w:val="000000"/>
                          </w:rPr>
                          <w:t>you</w:t>
                        </w:r>
                        <w:r>
                          <w:rPr>
                            <w:color w:val="000000"/>
                            <w:spacing w:val="-2"/>
                          </w:rPr>
                          <w:t xml:space="preserve"> </w:t>
                        </w:r>
                        <w:r>
                          <w:rPr>
                            <w:color w:val="000000"/>
                          </w:rPr>
                          <w:t>expect</w:t>
                        </w:r>
                        <w:r>
                          <w:rPr>
                            <w:color w:val="000000"/>
                            <w:spacing w:val="-2"/>
                          </w:rPr>
                          <w:t xml:space="preserve"> </w:t>
                        </w:r>
                        <w:r>
                          <w:rPr>
                            <w:color w:val="000000"/>
                          </w:rPr>
                          <w:t>to</w:t>
                        </w:r>
                        <w:r>
                          <w:rPr>
                            <w:color w:val="000000"/>
                            <w:spacing w:val="-2"/>
                          </w:rPr>
                          <w:t xml:space="preserve"> </w:t>
                        </w:r>
                        <w:r>
                          <w:rPr>
                            <w:color w:val="000000"/>
                          </w:rPr>
                          <w:t>generate</w:t>
                        </w:r>
                        <w:r>
                          <w:rPr>
                            <w:color w:val="000000"/>
                            <w:spacing w:val="-2"/>
                          </w:rPr>
                          <w:t xml:space="preserve"> </w:t>
                        </w:r>
                        <w:r>
                          <w:rPr>
                            <w:color w:val="000000"/>
                          </w:rPr>
                          <w:t>by</w:t>
                        </w:r>
                        <w:r>
                          <w:rPr>
                            <w:color w:val="000000"/>
                            <w:spacing w:val="-2"/>
                          </w:rPr>
                          <w:t xml:space="preserve"> </w:t>
                        </w:r>
                        <w:r>
                          <w:rPr>
                            <w:color w:val="000000"/>
                          </w:rPr>
                          <w:t>the</w:t>
                        </w:r>
                        <w:r>
                          <w:rPr>
                            <w:color w:val="000000"/>
                            <w:spacing w:val="-2"/>
                          </w:rPr>
                          <w:t xml:space="preserve"> </w:t>
                        </w:r>
                        <w:r>
                          <w:rPr>
                            <w:color w:val="000000"/>
                          </w:rPr>
                          <w:t>end</w:t>
                        </w:r>
                        <w:r>
                          <w:rPr>
                            <w:color w:val="000000"/>
                            <w:spacing w:val="-2"/>
                          </w:rPr>
                          <w:t xml:space="preserve"> </w:t>
                        </w:r>
                        <w:r>
                          <w:rPr>
                            <w:color w:val="000000"/>
                          </w:rPr>
                          <w:t>of</w:t>
                        </w:r>
                        <w:r>
                          <w:rPr>
                            <w:color w:val="000000"/>
                            <w:spacing w:val="-2"/>
                          </w:rPr>
                          <w:t xml:space="preserve"> </w:t>
                        </w:r>
                        <w:r>
                          <w:rPr>
                            <w:color w:val="000000"/>
                          </w:rPr>
                          <w:t>the</w:t>
                        </w:r>
                        <w:r>
                          <w:rPr>
                            <w:color w:val="000000"/>
                            <w:spacing w:val="-2"/>
                          </w:rPr>
                          <w:t xml:space="preserve"> </w:t>
                        </w:r>
                        <w:r>
                          <w:rPr>
                            <w:color w:val="000000"/>
                          </w:rPr>
                          <w:t>project?</w:t>
                        </w:r>
                        <w:r>
                          <w:rPr>
                            <w:color w:val="000000"/>
                            <w:spacing w:val="-2"/>
                          </w:rPr>
                          <w:t xml:space="preserve"> </w:t>
                        </w:r>
                        <w:r>
                          <w:rPr>
                            <w:color w:val="000000"/>
                          </w:rPr>
                          <w:t>What</w:t>
                        </w:r>
                        <w:r>
                          <w:rPr>
                            <w:color w:val="000000"/>
                            <w:spacing w:val="-2"/>
                          </w:rPr>
                          <w:t xml:space="preserve"> </w:t>
                        </w:r>
                        <w:r>
                          <w:rPr>
                            <w:color w:val="000000"/>
                          </w:rPr>
                          <w:t>change</w:t>
                        </w:r>
                        <w:r>
                          <w:rPr>
                            <w:color w:val="000000"/>
                            <w:spacing w:val="-2"/>
                          </w:rPr>
                          <w:t xml:space="preserve"> </w:t>
                        </w:r>
                        <w:r>
                          <w:rPr>
                            <w:color w:val="000000"/>
                          </w:rPr>
                          <w:t>do</w:t>
                        </w:r>
                        <w:r>
                          <w:rPr>
                            <w:color w:val="000000"/>
                            <w:spacing w:val="-2"/>
                          </w:rPr>
                          <w:t xml:space="preserve"> </w:t>
                        </w:r>
                        <w:r>
                          <w:rPr>
                            <w:color w:val="000000"/>
                          </w:rPr>
                          <w:t>you</w:t>
                        </w:r>
                        <w:r>
                          <w:rPr>
                            <w:color w:val="000000"/>
                            <w:spacing w:val="-2"/>
                          </w:rPr>
                          <w:t xml:space="preserve"> </w:t>
                        </w:r>
                        <w:r>
                          <w:rPr>
                            <w:color w:val="000000"/>
                          </w:rPr>
                          <w:t>expect</w:t>
                        </w:r>
                        <w:r>
                          <w:rPr>
                            <w:color w:val="000000"/>
                            <w:spacing w:val="-2"/>
                          </w:rPr>
                          <w:t xml:space="preserve"> </w:t>
                        </w:r>
                        <w:r>
                          <w:rPr>
                            <w:color w:val="000000"/>
                          </w:rPr>
                          <w:t>to</w:t>
                        </w:r>
                        <w:r>
                          <w:rPr>
                            <w:color w:val="000000"/>
                            <w:spacing w:val="-2"/>
                          </w:rPr>
                          <w:t xml:space="preserve"> </w:t>
                        </w:r>
                        <w:r>
                          <w:rPr>
                            <w:color w:val="000000"/>
                          </w:rPr>
                          <w:t>see after successful dissemination and exploitation of project results? Who will benefit from the results of the project? What impact will the project have on the target group(s)?</w:t>
                        </w:r>
                      </w:p>
                      <w:p w:rsidR="00000000" w:rsidRDefault="00000000" w14:paraId="1BCA67C6" w14:textId="77777777">
                        <w:pPr>
                          <w:pStyle w:val="BodyText"/>
                          <w:kinsoku w:val="0"/>
                          <w:overflowPunct w:val="0"/>
                          <w:spacing w:before="112" w:line="278" w:lineRule="auto"/>
                          <w:ind w:left="165" w:right="163"/>
                          <w:jc w:val="both"/>
                          <w:rPr>
                            <w:color w:val="000000"/>
                          </w:rPr>
                        </w:pPr>
                        <w:r>
                          <w:rPr>
                            <w:color w:val="000000"/>
                          </w:rPr>
                          <w:t>Demonstrate</w:t>
                        </w:r>
                        <w:r>
                          <w:rPr>
                            <w:color w:val="000000"/>
                            <w:spacing w:val="40"/>
                          </w:rPr>
                          <w:t xml:space="preserve"> </w:t>
                        </w:r>
                        <w:r>
                          <w:rPr>
                            <w:color w:val="000000"/>
                          </w:rPr>
                          <w:t>that</w:t>
                        </w:r>
                        <w:r>
                          <w:rPr>
                            <w:color w:val="000000"/>
                            <w:spacing w:val="40"/>
                          </w:rPr>
                          <w:t xml:space="preserve"> </w:t>
                        </w:r>
                        <w:r>
                          <w:rPr>
                            <w:color w:val="000000"/>
                          </w:rPr>
                          <w:t>the</w:t>
                        </w:r>
                        <w:r>
                          <w:rPr>
                            <w:color w:val="000000"/>
                            <w:spacing w:val="40"/>
                          </w:rPr>
                          <w:t xml:space="preserve"> </w:t>
                        </w:r>
                        <w:r>
                          <w:rPr>
                            <w:color w:val="000000"/>
                          </w:rPr>
                          <w:t>solution</w:t>
                        </w:r>
                        <w:r>
                          <w:rPr>
                            <w:color w:val="000000"/>
                            <w:spacing w:val="40"/>
                          </w:rPr>
                          <w:t xml:space="preserve"> </w:t>
                        </w:r>
                        <w:r>
                          <w:rPr>
                            <w:color w:val="000000"/>
                          </w:rPr>
                          <w:t>proposed</w:t>
                        </w:r>
                        <w:r>
                          <w:rPr>
                            <w:color w:val="000000"/>
                            <w:spacing w:val="40"/>
                          </w:rPr>
                          <w:t xml:space="preserve"> </w:t>
                        </w:r>
                        <w:r>
                          <w:rPr>
                            <w:color w:val="000000"/>
                          </w:rPr>
                          <w:t>in</w:t>
                        </w:r>
                        <w:r>
                          <w:rPr>
                            <w:color w:val="000000"/>
                            <w:spacing w:val="40"/>
                          </w:rPr>
                          <w:t xml:space="preserve"> </w:t>
                        </w:r>
                        <w:r>
                          <w:rPr>
                            <w:color w:val="000000"/>
                          </w:rPr>
                          <w:t>the</w:t>
                        </w:r>
                        <w:r>
                          <w:rPr>
                            <w:color w:val="000000"/>
                            <w:spacing w:val="40"/>
                          </w:rPr>
                          <w:t xml:space="preserve"> </w:t>
                        </w:r>
                        <w:r>
                          <w:rPr>
                            <w:color w:val="000000"/>
                          </w:rPr>
                          <w:t>project</w:t>
                        </w:r>
                        <w:r>
                          <w:rPr>
                            <w:color w:val="000000"/>
                            <w:spacing w:val="40"/>
                          </w:rPr>
                          <w:t xml:space="preserve"> </w:t>
                        </w:r>
                        <w:r>
                          <w:rPr>
                            <w:color w:val="000000"/>
                          </w:rPr>
                          <w:t>is</w:t>
                        </w:r>
                        <w:r>
                          <w:rPr>
                            <w:color w:val="000000"/>
                            <w:spacing w:val="40"/>
                          </w:rPr>
                          <w:t xml:space="preserve"> </w:t>
                        </w:r>
                        <w:r>
                          <w:rPr>
                            <w:color w:val="000000"/>
                          </w:rPr>
                          <w:t>viable</w:t>
                        </w:r>
                        <w:r>
                          <w:rPr>
                            <w:color w:val="000000"/>
                            <w:spacing w:val="40"/>
                          </w:rPr>
                          <w:t xml:space="preserve"> </w:t>
                        </w:r>
                        <w:r>
                          <w:rPr>
                            <w:color w:val="000000"/>
                          </w:rPr>
                          <w:t>in</w:t>
                        </w:r>
                        <w:r>
                          <w:rPr>
                            <w:color w:val="000000"/>
                            <w:spacing w:val="40"/>
                          </w:rPr>
                          <w:t xml:space="preserve"> </w:t>
                        </w:r>
                        <w:r>
                          <w:rPr>
                            <w:color w:val="000000"/>
                          </w:rPr>
                          <w:t>terms</w:t>
                        </w:r>
                        <w:r>
                          <w:rPr>
                            <w:color w:val="000000"/>
                            <w:spacing w:val="40"/>
                          </w:rPr>
                          <w:t xml:space="preserve"> </w:t>
                        </w:r>
                        <w:r>
                          <w:rPr>
                            <w:color w:val="000000"/>
                          </w:rPr>
                          <w:t>of</w:t>
                        </w:r>
                        <w:r>
                          <w:rPr>
                            <w:color w:val="000000"/>
                            <w:spacing w:val="40"/>
                          </w:rPr>
                          <w:t xml:space="preserve"> </w:t>
                        </w:r>
                        <w:r>
                          <w:rPr>
                            <w:color w:val="000000"/>
                          </w:rPr>
                          <w:t>impact</w:t>
                        </w:r>
                        <w:r>
                          <w:rPr>
                            <w:color w:val="000000"/>
                            <w:spacing w:val="40"/>
                          </w:rPr>
                          <w:t xml:space="preserve"> </w:t>
                        </w:r>
                        <w:r>
                          <w:rPr>
                            <w:color w:val="000000"/>
                          </w:rPr>
                          <w:t>(i.e.</w:t>
                        </w:r>
                        <w:r>
                          <w:rPr>
                            <w:color w:val="000000"/>
                            <w:spacing w:val="80"/>
                          </w:rPr>
                          <w:t xml:space="preserve"> </w:t>
                        </w:r>
                        <w:r>
                          <w:rPr>
                            <w:color w:val="000000"/>
                          </w:rPr>
                          <w:t xml:space="preserve">it works better than other existing solutions). Describe the methodology for collecting, </w:t>
                        </w:r>
                        <w:proofErr w:type="gramStart"/>
                        <w:r>
                          <w:rPr>
                            <w:color w:val="000000"/>
                          </w:rPr>
                          <w:t>evaluating</w:t>
                        </w:r>
                        <w:proofErr w:type="gramEnd"/>
                        <w:r>
                          <w:rPr>
                            <w:color w:val="000000"/>
                          </w:rPr>
                          <w:t xml:space="preserve"> and presenting evidence of the effectiveness of the innovative approach.</w:t>
                        </w:r>
                      </w:p>
                      <w:p w:rsidR="00000000" w:rsidRDefault="00000000" w14:paraId="3EFBD951" w14:textId="77777777">
                        <w:pPr>
                          <w:pStyle w:val="BodyText"/>
                          <w:kinsoku w:val="0"/>
                          <w:overflowPunct w:val="0"/>
                          <w:spacing w:before="113"/>
                          <w:ind w:left="165"/>
                          <w:jc w:val="both"/>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v:textbox>
                </v:shape>
                <v:shape id="Text Box 42" style="position:absolute;left:922;top:89;width:2268;height:2385;visibility:visible;mso-wrap-style:square;v-text-anchor:top" o:spid="_x0000_s1059"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">
                  <v:path arrowok="t"/>
                  <v:textbox inset="0,0,0,0">
                    <w:txbxContent>
                      <w:p w:rsidR="00000000" w:rsidRDefault="00000000" w14:paraId="724990C5" w14:textId="77777777">
                        <w:pPr>
                          <w:pStyle w:val="BodyText"/>
                          <w:kinsoku w:val="0"/>
                          <w:overflowPunct w:val="0"/>
                          <w:spacing w:before="110"/>
                          <w:ind w:left="165"/>
                          <w:rPr>
                            <w:rFonts w:ascii="Open Sans Semibold" w:hAnsi="Open Sans Semibold" w:cs="Open Sans Semibold"/>
                            <w:b/>
                            <w:bCs/>
                            <w:i w:val="0"/>
                            <w:iCs w:val="0"/>
                            <w:spacing w:val="-2"/>
                          </w:rPr>
                        </w:pPr>
                        <w:r>
                          <w:rPr>
                            <w:rFonts w:ascii="Open Sans Semibold" w:hAnsi="Open Sans Semibold" w:cs="Open Sans Semibold"/>
                            <w:b/>
                            <w:bCs/>
                            <w:i w:val="0"/>
                            <w:iCs w:val="0"/>
                          </w:rPr>
                          <w:t>Impact</w:t>
                        </w:r>
                        <w:r>
                          <w:rPr>
                            <w:rFonts w:ascii="Open Sans Semibold" w:hAnsi="Open Sans Semibold" w:cs="Open Sans Semibold"/>
                            <w:b/>
                            <w:bCs/>
                            <w:i w:val="0"/>
                            <w:iCs w:val="0"/>
                            <w:spacing w:val="17"/>
                          </w:rPr>
                          <w:t xml:space="preserve"> </w:t>
                        </w:r>
                        <w:r>
                          <w:rPr>
                            <w:rFonts w:ascii="Open Sans Semibold" w:hAnsi="Open Sans Semibold" w:cs="Open Sans Semibold"/>
                            <w:b/>
                            <w:bCs/>
                            <w:i w:val="0"/>
                            <w:iCs w:val="0"/>
                          </w:rPr>
                          <w:t>and</w:t>
                        </w:r>
                        <w:r>
                          <w:rPr>
                            <w:rFonts w:ascii="Open Sans Semibold" w:hAnsi="Open Sans Semibold" w:cs="Open Sans Semibold"/>
                            <w:b/>
                            <w:bCs/>
                            <w:i w:val="0"/>
                            <w:iCs w:val="0"/>
                            <w:spacing w:val="18"/>
                          </w:rPr>
                          <w:t xml:space="preserve"> </w:t>
                        </w:r>
                        <w:r>
                          <w:rPr>
                            <w:rFonts w:ascii="Open Sans Semibold" w:hAnsi="Open Sans Semibold" w:cs="Open Sans Semibold"/>
                            <w:b/>
                            <w:bCs/>
                            <w:i w:val="0"/>
                            <w:iCs w:val="0"/>
                            <w:spacing w:val="-2"/>
                          </w:rPr>
                          <w:t>ambition</w:t>
                        </w:r>
                      </w:p>
                    </w:txbxContent>
                  </v:textbox>
                </v:shape>
                <w10:wrap type="topAndBottom" anchorx="page"/>
              </v:group>
            </w:pict>
          </mc:Fallback>
        </mc:AlternateContent>
      </w:r>
    </w:p>
    <w:p w14:paraId="7BC60FF1" w14:textId="77777777" w:rsidR="008B5D5B" w:rsidRDefault="008B5D5B">
      <w:pPr>
        <w:pStyle w:val="BodyText"/>
        <w:kinsoku w:val="0"/>
        <w:overflowPunct w:val="0"/>
        <w:spacing w:before="30"/>
        <w:rPr>
          <w:rFonts w:ascii="Open Sans SemiBold" w:hAnsi="Open Sans SemiBold" w:cs="Open Sans SemiBold"/>
          <w:b/>
          <w:bCs/>
          <w:i w:val="0"/>
          <w:iCs w:val="0"/>
        </w:rPr>
      </w:pPr>
    </w:p>
    <w:p w14:paraId="785E8EBA" w14:textId="77777777" w:rsidR="008B5D5B" w:rsidRDefault="000B25AA">
      <w:pPr>
        <w:pStyle w:val="ListParagraph"/>
        <w:numPr>
          <w:ilvl w:val="1"/>
          <w:numId w:val="1"/>
        </w:numPr>
        <w:tabs>
          <w:tab w:val="left" w:pos="443"/>
        </w:tabs>
        <w:kinsoku w:val="0"/>
        <w:overflowPunct w:val="0"/>
        <w:ind w:left="443" w:hanging="317"/>
        <w:rPr>
          <w:b/>
          <w:bCs/>
          <w:color w:val="005C96"/>
          <w:spacing w:val="-2"/>
          <w:sz w:val="18"/>
          <w:szCs w:val="18"/>
        </w:rPr>
      </w:pPr>
      <w:r>
        <w:rPr>
          <w:b/>
          <w:bCs/>
          <w:color w:val="005C96"/>
          <w:sz w:val="18"/>
          <w:szCs w:val="18"/>
        </w:rPr>
        <w:t>Communication,</w:t>
      </w:r>
      <w:r>
        <w:rPr>
          <w:b/>
          <w:bCs/>
          <w:color w:val="005C96"/>
          <w:spacing w:val="34"/>
          <w:sz w:val="18"/>
          <w:szCs w:val="18"/>
        </w:rPr>
        <w:t xml:space="preserve"> </w:t>
      </w:r>
      <w:r>
        <w:rPr>
          <w:b/>
          <w:bCs/>
          <w:color w:val="005C96"/>
          <w:sz w:val="18"/>
          <w:szCs w:val="18"/>
        </w:rPr>
        <w:t>dissemination,</w:t>
      </w:r>
      <w:r>
        <w:rPr>
          <w:b/>
          <w:bCs/>
          <w:color w:val="005C96"/>
          <w:spacing w:val="34"/>
          <w:sz w:val="18"/>
          <w:szCs w:val="18"/>
        </w:rPr>
        <w:t xml:space="preserve"> </w:t>
      </w:r>
      <w:r>
        <w:rPr>
          <w:b/>
          <w:bCs/>
          <w:color w:val="005C96"/>
          <w:sz w:val="18"/>
          <w:szCs w:val="18"/>
        </w:rPr>
        <w:t>and</w:t>
      </w:r>
      <w:r>
        <w:rPr>
          <w:b/>
          <w:bCs/>
          <w:color w:val="005C96"/>
          <w:spacing w:val="35"/>
          <w:sz w:val="18"/>
          <w:szCs w:val="18"/>
        </w:rPr>
        <w:t xml:space="preserve"> </w:t>
      </w:r>
      <w:r>
        <w:rPr>
          <w:b/>
          <w:bCs/>
          <w:color w:val="005C96"/>
          <w:spacing w:val="-2"/>
          <w:sz w:val="18"/>
          <w:szCs w:val="18"/>
        </w:rPr>
        <w:t>visibility</w:t>
      </w:r>
    </w:p>
    <w:p w14:paraId="5E967146" w14:textId="77777777"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65920" behindDoc="0" locked="0" layoutInCell="0" allowOverlap="1" wp14:anchorId="2DF01A49" wp14:editId="6F2D2AE6">
                <wp:simplePos x="0" y="0"/>
                <wp:positionH relativeFrom="page">
                  <wp:posOffset>582295</wp:posOffset>
                </wp:positionH>
                <wp:positionV relativeFrom="paragraph">
                  <wp:posOffset>53975</wp:posOffset>
                </wp:positionV>
                <wp:extent cx="6395720" cy="1368425"/>
                <wp:effectExtent l="0" t="0" r="0" b="3175"/>
                <wp:wrapTopAndBottom/>
                <wp:docPr id="465306825"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720" cy="1368425"/>
                          <a:chOff x="917" y="85"/>
                          <a:chExt cx="10072" cy="2155"/>
                        </a:xfrm>
                      </wpg:grpSpPr>
                      <wps:wsp>
                        <wps:cNvPr id="1816354625" name="Text Box 44"/>
                        <wps:cNvSpPr txBox="1">
                          <a:spLocks/>
                        </wps:cNvSpPr>
                        <wps:spPr bwMode="auto">
                          <a:xfrm>
                            <a:off x="3190" y="90"/>
                            <a:ext cx="7794" cy="2145"/>
                          </a:xfrm>
                          <a:prstGeom prst="rect">
                            <a:avLst/>
                          </a:prstGeom>
                          <a:solidFill>
                            <a:srgbClr val="F2F7FF"/>
                          </a:solidFill>
                          <a:ln w="6350" cmpd="sng">
                            <a:solidFill>
                              <a:srgbClr val="BCBEC0"/>
                            </a:solidFill>
                            <a:miter lim="800000"/>
                            <a:headEnd/>
                            <a:tailEnd/>
                          </a:ln>
                        </wps:spPr>
                        <wps:txbx>
                          <w:txbxContent>
                            <w:p w14:paraId="425BD01C" w14:textId="77777777" w:rsidR="008B5D5B" w:rsidRDefault="000B25AA">
                              <w:pPr>
                                <w:pStyle w:val="BodyText"/>
                                <w:kinsoku w:val="0"/>
                                <w:overflowPunct w:val="0"/>
                                <w:spacing w:before="133" w:line="278" w:lineRule="auto"/>
                                <w:ind w:left="165" w:right="162"/>
                                <w:jc w:val="both"/>
                                <w:rPr>
                                  <w:color w:val="000000"/>
                                </w:rPr>
                              </w:pPr>
                              <w:r>
                                <w:rPr>
                                  <w:color w:val="000000"/>
                                </w:rPr>
                                <w:t>Describe</w:t>
                              </w:r>
                              <w:r>
                                <w:rPr>
                                  <w:color w:val="000000"/>
                                  <w:spacing w:val="40"/>
                                </w:rPr>
                                <w:t xml:space="preserve"> </w:t>
                              </w:r>
                              <w:r>
                                <w:rPr>
                                  <w:color w:val="000000"/>
                                </w:rPr>
                                <w:t>dissemination</w:t>
                              </w:r>
                              <w:r>
                                <w:rPr>
                                  <w:color w:val="000000"/>
                                  <w:spacing w:val="40"/>
                                </w:rPr>
                                <w:t xml:space="preserve"> </w:t>
                              </w:r>
                              <w:r>
                                <w:rPr>
                                  <w:color w:val="000000"/>
                                </w:rPr>
                                <w:t>and</w:t>
                              </w:r>
                              <w:r>
                                <w:rPr>
                                  <w:color w:val="000000"/>
                                  <w:spacing w:val="40"/>
                                </w:rPr>
                                <w:t xml:space="preserve"> </w:t>
                              </w:r>
                              <w:r>
                                <w:rPr>
                                  <w:color w:val="000000"/>
                                </w:rPr>
                                <w:t>communication</w:t>
                              </w:r>
                              <w:r>
                                <w:rPr>
                                  <w:color w:val="000000"/>
                                  <w:spacing w:val="40"/>
                                </w:rPr>
                                <w:t xml:space="preserve"> </w:t>
                              </w:r>
                              <w:r>
                                <w:rPr>
                                  <w:color w:val="000000"/>
                                </w:rPr>
                                <w:t>plan</w:t>
                              </w:r>
                              <w:r>
                                <w:rPr>
                                  <w:color w:val="000000"/>
                                  <w:spacing w:val="40"/>
                                </w:rPr>
                                <w:t xml:space="preserve"> </w:t>
                              </w:r>
                              <w:r>
                                <w:rPr>
                                  <w:color w:val="000000"/>
                                </w:rPr>
                                <w:t>which</w:t>
                              </w:r>
                              <w:r>
                                <w:rPr>
                                  <w:color w:val="000000"/>
                                  <w:spacing w:val="40"/>
                                </w:rPr>
                                <w:t xml:space="preserve"> </w:t>
                              </w:r>
                              <w:r>
                                <w:rPr>
                                  <w:color w:val="000000"/>
                                </w:rPr>
                                <w:t>will</w:t>
                              </w:r>
                              <w:r>
                                <w:rPr>
                                  <w:color w:val="000000"/>
                                  <w:spacing w:val="40"/>
                                </w:rPr>
                                <w:t xml:space="preserve"> </w:t>
                              </w:r>
                              <w:r>
                                <w:rPr>
                                  <w:color w:val="000000"/>
                                </w:rPr>
                                <w:t>be</w:t>
                              </w:r>
                              <w:r>
                                <w:rPr>
                                  <w:color w:val="000000"/>
                                  <w:spacing w:val="40"/>
                                </w:rPr>
                                <w:t xml:space="preserve"> </w:t>
                              </w:r>
                              <w:r>
                                <w:rPr>
                                  <w:color w:val="000000"/>
                                </w:rPr>
                                <w:t>employed</w:t>
                              </w:r>
                              <w:r>
                                <w:rPr>
                                  <w:color w:val="000000"/>
                                  <w:spacing w:val="40"/>
                                </w:rPr>
                                <w:t xml:space="preserve"> </w:t>
                              </w:r>
                              <w:r>
                                <w:rPr>
                                  <w:color w:val="000000"/>
                                </w:rPr>
                                <w:t>to</w:t>
                              </w:r>
                              <w:r>
                                <w:rPr>
                                  <w:color w:val="000000"/>
                                  <w:spacing w:val="40"/>
                                </w:rPr>
                                <w:t xml:space="preserve"> </w:t>
                              </w:r>
                              <w:r>
                                <w:rPr>
                                  <w:color w:val="000000"/>
                                </w:rPr>
                                <w:t>promote project’s results and maximize their impact at the local/ regional/ national/ European levels. Explain the choice of the dissemination channels. Describe the target groups addressed (e.g. scientific</w:t>
                              </w:r>
                              <w:r>
                                <w:rPr>
                                  <w:color w:val="000000"/>
                                  <w:spacing w:val="40"/>
                                </w:rPr>
                                <w:t xml:space="preserve"> </w:t>
                              </w:r>
                              <w:r>
                                <w:rPr>
                                  <w:color w:val="000000"/>
                                </w:rPr>
                                <w:t>community,</w:t>
                              </w:r>
                              <w:r>
                                <w:rPr>
                                  <w:color w:val="000000"/>
                                  <w:spacing w:val="40"/>
                                </w:rPr>
                                <w:t xml:space="preserve"> </w:t>
                              </w:r>
                              <w:r>
                                <w:rPr>
                                  <w:color w:val="000000"/>
                                </w:rPr>
                                <w:t>policymakers,</w:t>
                              </w:r>
                              <w:r>
                                <w:rPr>
                                  <w:color w:val="000000"/>
                                  <w:spacing w:val="40"/>
                                </w:rPr>
                                <w:t xml:space="preserve"> </w:t>
                              </w:r>
                              <w:r>
                                <w:rPr>
                                  <w:color w:val="000000"/>
                                </w:rPr>
                                <w:t>end</w:t>
                              </w:r>
                              <w:r>
                                <w:rPr>
                                  <w:color w:val="000000"/>
                                  <w:spacing w:val="40"/>
                                </w:rPr>
                                <w:t xml:space="preserve"> </w:t>
                              </w:r>
                              <w:r>
                                <w:rPr>
                                  <w:color w:val="000000"/>
                                </w:rPr>
                                <w:t>users,</w:t>
                              </w:r>
                              <w:r>
                                <w:rPr>
                                  <w:color w:val="000000"/>
                                  <w:spacing w:val="40"/>
                                </w:rPr>
                                <w:t xml:space="preserve"> </w:t>
                              </w:r>
                              <w:r>
                                <w:rPr>
                                  <w:color w:val="000000"/>
                                </w:rPr>
                                <w:t>financial</w:t>
                              </w:r>
                              <w:r>
                                <w:rPr>
                                  <w:color w:val="000000"/>
                                  <w:spacing w:val="40"/>
                                </w:rPr>
                                <w:t xml:space="preserve"> </w:t>
                              </w:r>
                              <w:r>
                                <w:rPr>
                                  <w:color w:val="000000"/>
                                </w:rPr>
                                <w:t>actors,</w:t>
                              </w:r>
                              <w:r>
                                <w:rPr>
                                  <w:color w:val="000000"/>
                                  <w:spacing w:val="40"/>
                                </w:rPr>
                                <w:t xml:space="preserve"> </w:t>
                              </w:r>
                              <w:r>
                                <w:rPr>
                                  <w:color w:val="000000"/>
                                </w:rPr>
                                <w:t>public</w:t>
                              </w:r>
                              <w:r>
                                <w:rPr>
                                  <w:color w:val="000000"/>
                                  <w:spacing w:val="40"/>
                                </w:rPr>
                                <w:t xml:space="preserve"> </w:t>
                              </w:r>
                              <w:r>
                                <w:rPr>
                                  <w:color w:val="000000"/>
                                </w:rPr>
                                <w:t>at</w:t>
                              </w:r>
                              <w:r>
                                <w:rPr>
                                  <w:color w:val="000000"/>
                                  <w:spacing w:val="40"/>
                                </w:rPr>
                                <w:t xml:space="preserve"> </w:t>
                              </w:r>
                              <w:r>
                                <w:rPr>
                                  <w:color w:val="000000"/>
                                </w:rPr>
                                <w:t>large).</w:t>
                              </w:r>
                            </w:p>
                            <w:p w14:paraId="574B998A" w14:textId="77777777" w:rsidR="008B5D5B" w:rsidRDefault="000B25AA">
                              <w:pPr>
                                <w:pStyle w:val="BodyText"/>
                                <w:kinsoku w:val="0"/>
                                <w:overflowPunct w:val="0"/>
                                <w:spacing w:before="113" w:line="278" w:lineRule="auto"/>
                                <w:ind w:left="165" w:right="163"/>
                                <w:jc w:val="both"/>
                                <w:rPr>
                                  <w:color w:val="000000"/>
                                </w:rPr>
                              </w:pPr>
                              <w:r>
                                <w:rPr>
                                  <w:color w:val="000000"/>
                                </w:rPr>
                                <w:t>NOTE. All measures should be proportionate to the scale of the project and should contain concrete</w:t>
                              </w:r>
                              <w:r>
                                <w:rPr>
                                  <w:color w:val="000000"/>
                                  <w:spacing w:val="31"/>
                                </w:rPr>
                                <w:t xml:space="preserve"> </w:t>
                              </w:r>
                              <w:r>
                                <w:rPr>
                                  <w:color w:val="000000"/>
                                </w:rPr>
                                <w:t>actions</w:t>
                              </w:r>
                              <w:r>
                                <w:rPr>
                                  <w:color w:val="000000"/>
                                  <w:spacing w:val="31"/>
                                </w:rPr>
                                <w:t xml:space="preserve"> </w:t>
                              </w:r>
                              <w:r>
                                <w:rPr>
                                  <w:color w:val="000000"/>
                                </w:rPr>
                                <w:t>to</w:t>
                              </w:r>
                              <w:r>
                                <w:rPr>
                                  <w:color w:val="000000"/>
                                  <w:spacing w:val="31"/>
                                </w:rPr>
                                <w:t xml:space="preserve"> </w:t>
                              </w:r>
                              <w:r>
                                <w:rPr>
                                  <w:color w:val="000000"/>
                                </w:rPr>
                                <w:t>be</w:t>
                              </w:r>
                              <w:r>
                                <w:rPr>
                                  <w:color w:val="000000"/>
                                  <w:spacing w:val="31"/>
                                </w:rPr>
                                <w:t xml:space="preserve"> </w:t>
                              </w:r>
                              <w:r>
                                <w:rPr>
                                  <w:color w:val="000000"/>
                                </w:rPr>
                                <w:t>implemented</w:t>
                              </w:r>
                              <w:r>
                                <w:rPr>
                                  <w:color w:val="000000"/>
                                  <w:spacing w:val="31"/>
                                </w:rPr>
                                <w:t xml:space="preserve"> </w:t>
                              </w:r>
                              <w:r>
                                <w:rPr>
                                  <w:color w:val="000000"/>
                                </w:rPr>
                                <w:t>both</w:t>
                              </w:r>
                              <w:r>
                                <w:rPr>
                                  <w:color w:val="000000"/>
                                  <w:spacing w:val="31"/>
                                </w:rPr>
                                <w:t xml:space="preserve"> </w:t>
                              </w:r>
                              <w:r>
                                <w:rPr>
                                  <w:color w:val="000000"/>
                                </w:rPr>
                                <w:t>during</w:t>
                              </w:r>
                              <w:r>
                                <w:rPr>
                                  <w:color w:val="000000"/>
                                  <w:spacing w:val="31"/>
                                </w:rPr>
                                <w:t xml:space="preserve"> </w:t>
                              </w:r>
                              <w:r>
                                <w:rPr>
                                  <w:color w:val="000000"/>
                                </w:rPr>
                                <w:t>and</w:t>
                              </w:r>
                              <w:r>
                                <w:rPr>
                                  <w:color w:val="000000"/>
                                  <w:spacing w:val="31"/>
                                </w:rPr>
                                <w:t xml:space="preserve"> </w:t>
                              </w:r>
                              <w:r>
                                <w:rPr>
                                  <w:color w:val="000000"/>
                                </w:rPr>
                                <w:t>after</w:t>
                              </w:r>
                              <w:r>
                                <w:rPr>
                                  <w:color w:val="000000"/>
                                  <w:spacing w:val="31"/>
                                </w:rPr>
                                <w:t xml:space="preserve"> </w:t>
                              </w:r>
                              <w:r>
                                <w:rPr>
                                  <w:color w:val="000000"/>
                                </w:rPr>
                                <w:t>the</w:t>
                              </w:r>
                              <w:r>
                                <w:rPr>
                                  <w:color w:val="000000"/>
                                  <w:spacing w:val="31"/>
                                </w:rPr>
                                <w:t xml:space="preserve"> </w:t>
                              </w:r>
                              <w:r>
                                <w:rPr>
                                  <w:color w:val="000000"/>
                                </w:rPr>
                                <w:t>end</w:t>
                              </w:r>
                              <w:r>
                                <w:rPr>
                                  <w:color w:val="000000"/>
                                  <w:spacing w:val="31"/>
                                </w:rPr>
                                <w:t xml:space="preserve"> </w:t>
                              </w:r>
                              <w:r>
                                <w:rPr>
                                  <w:color w:val="000000"/>
                                </w:rPr>
                                <w:t>of</w:t>
                              </w:r>
                              <w:r>
                                <w:rPr>
                                  <w:color w:val="000000"/>
                                  <w:spacing w:val="31"/>
                                </w:rPr>
                                <w:t xml:space="preserve"> </w:t>
                              </w:r>
                              <w:r>
                                <w:rPr>
                                  <w:color w:val="000000"/>
                                </w:rPr>
                                <w:t>the</w:t>
                              </w:r>
                              <w:r>
                                <w:rPr>
                                  <w:color w:val="000000"/>
                                  <w:spacing w:val="31"/>
                                </w:rPr>
                                <w:t xml:space="preserve"> </w:t>
                              </w:r>
                              <w:r>
                                <w:rPr>
                                  <w:color w:val="000000"/>
                                </w:rPr>
                                <w:t>project.</w:t>
                              </w:r>
                            </w:p>
                            <w:p w14:paraId="0A4E1508" w14:textId="77777777" w:rsidR="008B5D5B" w:rsidRDefault="000B25AA">
                              <w:pPr>
                                <w:pStyle w:val="BodyText"/>
                                <w:kinsoku w:val="0"/>
                                <w:overflowPunct w:val="0"/>
                                <w:spacing w:before="113"/>
                                <w:ind w:left="165"/>
                                <w:jc w:val="both"/>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wps:txbx>
                        <wps:bodyPr rot="0" vert="horz" wrap="square" lIns="0" tIns="0" rIns="0" bIns="0" anchor="t" anchorCtr="0" upright="1">
                          <a:noAutofit/>
                        </wps:bodyPr>
                      </wps:wsp>
                      <wps:wsp>
                        <wps:cNvPr id="1747031561" name="Text Box 45"/>
                        <wps:cNvSpPr txBox="1">
                          <a:spLocks/>
                        </wps:cNvSpPr>
                        <wps:spPr bwMode="auto">
                          <a:xfrm>
                            <a:off x="922" y="90"/>
                            <a:ext cx="2268" cy="2145"/>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6A2C48F7" w14:textId="77777777" w:rsidR="008B5D5B" w:rsidRDefault="000B25AA">
                              <w:pPr>
                                <w:pStyle w:val="BodyText"/>
                                <w:kinsoku w:val="0"/>
                                <w:overflowPunct w:val="0"/>
                                <w:spacing w:before="114" w:line="235" w:lineRule="auto"/>
                                <w:ind w:left="165" w:right="37"/>
                                <w:rPr>
                                  <w:rFonts w:ascii="Open Sans SemiBold" w:hAnsi="Open Sans SemiBold" w:cs="Open Sans SemiBold"/>
                                  <w:b/>
                                  <w:bCs/>
                                  <w:i w:val="0"/>
                                  <w:iCs w:val="0"/>
                                  <w:spacing w:val="-2"/>
                                </w:rPr>
                              </w:pPr>
                              <w:r>
                                <w:rPr>
                                  <w:rFonts w:ascii="Open Sans SemiBold" w:hAnsi="Open Sans SemiBold" w:cs="Open Sans SemiBold"/>
                                  <w:b/>
                                  <w:bCs/>
                                  <w:i w:val="0"/>
                                  <w:iCs w:val="0"/>
                                  <w:spacing w:val="-2"/>
                                </w:rPr>
                                <w:t xml:space="preserve">Communication, </w:t>
                              </w:r>
                              <w:r>
                                <w:rPr>
                                  <w:rFonts w:ascii="Open Sans SemiBold" w:hAnsi="Open Sans SemiBold" w:cs="Open Sans SemiBold"/>
                                  <w:b/>
                                  <w:bCs/>
                                  <w:i w:val="0"/>
                                  <w:iCs w:val="0"/>
                                </w:rPr>
                                <w:t xml:space="preserve">dissemination, and </w:t>
                              </w:r>
                              <w:r>
                                <w:rPr>
                                  <w:rFonts w:ascii="Open Sans SemiBold" w:hAnsi="Open Sans SemiBold" w:cs="Open Sans SemiBold"/>
                                  <w:b/>
                                  <w:bCs/>
                                  <w:i w:val="0"/>
                                  <w:iCs w:val="0"/>
                                  <w:spacing w:val="-2"/>
                                </w:rPr>
                                <w:t>visibility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43" style="position:absolute;margin-left:45.85pt;margin-top:4.25pt;width:503.6pt;height:107.75pt;z-index:251665920;mso-wrap-distance-left:0;mso-wrap-distance-right:0;mso-position-horizontal-relative:page" coordsize="10072,2155" coordorigin="917,85" o:spid="_x0000_s1060" o:allowincell="f" w14:anchorId="2DF01A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">
                <v:shape id="Text Box 44" style="position:absolute;left:3190;top:90;width:7794;height:2145;visibility:visible;mso-wrap-style:square;v-text-anchor:top" o:spid="_x0000_s1061"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">
                  <v:path arrowok="t"/>
                  <v:textbox inset="0,0,0,0">
                    <w:txbxContent>
                      <w:p w:rsidR="00000000" w:rsidRDefault="00000000" w14:paraId="425BD01C" w14:textId="77777777">
                        <w:pPr>
                          <w:pStyle w:val="BodyText"/>
                          <w:kinsoku w:val="0"/>
                          <w:overflowPunct w:val="0"/>
                          <w:spacing w:before="133" w:line="278" w:lineRule="auto"/>
                          <w:ind w:left="165" w:right="162"/>
                          <w:jc w:val="both"/>
                          <w:rPr>
                            <w:color w:val="000000"/>
                          </w:rPr>
                        </w:pPr>
                        <w:r>
                          <w:rPr>
                            <w:color w:val="000000"/>
                          </w:rPr>
                          <w:t>Describe</w:t>
                        </w:r>
                        <w:r>
                          <w:rPr>
                            <w:color w:val="000000"/>
                            <w:spacing w:val="40"/>
                          </w:rPr>
                          <w:t xml:space="preserve"> </w:t>
                        </w:r>
                        <w:r>
                          <w:rPr>
                            <w:color w:val="000000"/>
                          </w:rPr>
                          <w:t>dissemination</w:t>
                        </w:r>
                        <w:r>
                          <w:rPr>
                            <w:color w:val="000000"/>
                            <w:spacing w:val="40"/>
                          </w:rPr>
                          <w:t xml:space="preserve"> </w:t>
                        </w:r>
                        <w:r>
                          <w:rPr>
                            <w:color w:val="000000"/>
                          </w:rPr>
                          <w:t>and</w:t>
                        </w:r>
                        <w:r>
                          <w:rPr>
                            <w:color w:val="000000"/>
                            <w:spacing w:val="40"/>
                          </w:rPr>
                          <w:t xml:space="preserve"> </w:t>
                        </w:r>
                        <w:r>
                          <w:rPr>
                            <w:color w:val="000000"/>
                          </w:rPr>
                          <w:t>communication</w:t>
                        </w:r>
                        <w:r>
                          <w:rPr>
                            <w:color w:val="000000"/>
                            <w:spacing w:val="40"/>
                          </w:rPr>
                          <w:t xml:space="preserve"> </w:t>
                        </w:r>
                        <w:r>
                          <w:rPr>
                            <w:color w:val="000000"/>
                          </w:rPr>
                          <w:t>plan</w:t>
                        </w:r>
                        <w:r>
                          <w:rPr>
                            <w:color w:val="000000"/>
                            <w:spacing w:val="40"/>
                          </w:rPr>
                          <w:t xml:space="preserve"> </w:t>
                        </w:r>
                        <w:r>
                          <w:rPr>
                            <w:color w:val="000000"/>
                          </w:rPr>
                          <w:t>which</w:t>
                        </w:r>
                        <w:r>
                          <w:rPr>
                            <w:color w:val="000000"/>
                            <w:spacing w:val="40"/>
                          </w:rPr>
                          <w:t xml:space="preserve"> </w:t>
                        </w:r>
                        <w:r>
                          <w:rPr>
                            <w:color w:val="000000"/>
                          </w:rPr>
                          <w:t>will</w:t>
                        </w:r>
                        <w:r>
                          <w:rPr>
                            <w:color w:val="000000"/>
                            <w:spacing w:val="40"/>
                          </w:rPr>
                          <w:t xml:space="preserve"> </w:t>
                        </w:r>
                        <w:r>
                          <w:rPr>
                            <w:color w:val="000000"/>
                          </w:rPr>
                          <w:t>be</w:t>
                        </w:r>
                        <w:r>
                          <w:rPr>
                            <w:color w:val="000000"/>
                            <w:spacing w:val="40"/>
                          </w:rPr>
                          <w:t xml:space="preserve"> </w:t>
                        </w:r>
                        <w:r>
                          <w:rPr>
                            <w:color w:val="000000"/>
                          </w:rPr>
                          <w:t>employed</w:t>
                        </w:r>
                        <w:r>
                          <w:rPr>
                            <w:color w:val="000000"/>
                            <w:spacing w:val="40"/>
                          </w:rPr>
                          <w:t xml:space="preserve"> </w:t>
                        </w:r>
                        <w:r>
                          <w:rPr>
                            <w:color w:val="000000"/>
                          </w:rPr>
                          <w:t>to</w:t>
                        </w:r>
                        <w:r>
                          <w:rPr>
                            <w:color w:val="000000"/>
                            <w:spacing w:val="40"/>
                          </w:rPr>
                          <w:t xml:space="preserve"> </w:t>
                        </w:r>
                        <w:r>
                          <w:rPr>
                            <w:color w:val="000000"/>
                          </w:rPr>
                          <w:t>promote project’s results and maximize their impact at the local/ regional/ national/ European levels. Explain the choice of the dissemination channels. Describe the target groups addressed (e.g. scientific</w:t>
                        </w:r>
                        <w:r>
                          <w:rPr>
                            <w:color w:val="000000"/>
                            <w:spacing w:val="40"/>
                          </w:rPr>
                          <w:t xml:space="preserve"> </w:t>
                        </w:r>
                        <w:r>
                          <w:rPr>
                            <w:color w:val="000000"/>
                          </w:rPr>
                          <w:t>community,</w:t>
                        </w:r>
                        <w:r>
                          <w:rPr>
                            <w:color w:val="000000"/>
                            <w:spacing w:val="40"/>
                          </w:rPr>
                          <w:t xml:space="preserve"> </w:t>
                        </w:r>
                        <w:r>
                          <w:rPr>
                            <w:color w:val="000000"/>
                          </w:rPr>
                          <w:t>policymakers,</w:t>
                        </w:r>
                        <w:r>
                          <w:rPr>
                            <w:color w:val="000000"/>
                            <w:spacing w:val="40"/>
                          </w:rPr>
                          <w:t xml:space="preserve"> </w:t>
                        </w:r>
                        <w:r>
                          <w:rPr>
                            <w:color w:val="000000"/>
                          </w:rPr>
                          <w:t>end</w:t>
                        </w:r>
                        <w:r>
                          <w:rPr>
                            <w:color w:val="000000"/>
                            <w:spacing w:val="40"/>
                          </w:rPr>
                          <w:t xml:space="preserve"> </w:t>
                        </w:r>
                        <w:r>
                          <w:rPr>
                            <w:color w:val="000000"/>
                          </w:rPr>
                          <w:t>users,</w:t>
                        </w:r>
                        <w:r>
                          <w:rPr>
                            <w:color w:val="000000"/>
                            <w:spacing w:val="40"/>
                          </w:rPr>
                          <w:t xml:space="preserve"> </w:t>
                        </w:r>
                        <w:r>
                          <w:rPr>
                            <w:color w:val="000000"/>
                          </w:rPr>
                          <w:t>financial</w:t>
                        </w:r>
                        <w:r>
                          <w:rPr>
                            <w:color w:val="000000"/>
                            <w:spacing w:val="40"/>
                          </w:rPr>
                          <w:t xml:space="preserve"> </w:t>
                        </w:r>
                        <w:r>
                          <w:rPr>
                            <w:color w:val="000000"/>
                          </w:rPr>
                          <w:t>actors,</w:t>
                        </w:r>
                        <w:r>
                          <w:rPr>
                            <w:color w:val="000000"/>
                            <w:spacing w:val="40"/>
                          </w:rPr>
                          <w:t xml:space="preserve"> </w:t>
                        </w:r>
                        <w:r>
                          <w:rPr>
                            <w:color w:val="000000"/>
                          </w:rPr>
                          <w:t>public</w:t>
                        </w:r>
                        <w:r>
                          <w:rPr>
                            <w:color w:val="000000"/>
                            <w:spacing w:val="40"/>
                          </w:rPr>
                          <w:t xml:space="preserve"> </w:t>
                        </w:r>
                        <w:r>
                          <w:rPr>
                            <w:color w:val="000000"/>
                          </w:rPr>
                          <w:t>at</w:t>
                        </w:r>
                        <w:r>
                          <w:rPr>
                            <w:color w:val="000000"/>
                            <w:spacing w:val="40"/>
                          </w:rPr>
                          <w:t xml:space="preserve"> </w:t>
                        </w:r>
                        <w:r>
                          <w:rPr>
                            <w:color w:val="000000"/>
                          </w:rPr>
                          <w:t>large).</w:t>
                        </w:r>
                      </w:p>
                      <w:p w:rsidR="00000000" w:rsidRDefault="00000000" w14:paraId="574B998A" w14:textId="77777777">
                        <w:pPr>
                          <w:pStyle w:val="BodyText"/>
                          <w:kinsoku w:val="0"/>
                          <w:overflowPunct w:val="0"/>
                          <w:spacing w:before="113" w:line="278" w:lineRule="auto"/>
                          <w:ind w:left="165" w:right="163"/>
                          <w:jc w:val="both"/>
                          <w:rPr>
                            <w:color w:val="000000"/>
                          </w:rPr>
                        </w:pPr>
                        <w:r>
                          <w:rPr>
                            <w:color w:val="000000"/>
                          </w:rPr>
                          <w:t>NOTE. All measures should be proportionate to the scale of the project and should contain concrete</w:t>
                        </w:r>
                        <w:r>
                          <w:rPr>
                            <w:color w:val="000000"/>
                            <w:spacing w:val="31"/>
                          </w:rPr>
                          <w:t xml:space="preserve"> </w:t>
                        </w:r>
                        <w:r>
                          <w:rPr>
                            <w:color w:val="000000"/>
                          </w:rPr>
                          <w:t>actions</w:t>
                        </w:r>
                        <w:r>
                          <w:rPr>
                            <w:color w:val="000000"/>
                            <w:spacing w:val="31"/>
                          </w:rPr>
                          <w:t xml:space="preserve"> </w:t>
                        </w:r>
                        <w:r>
                          <w:rPr>
                            <w:color w:val="000000"/>
                          </w:rPr>
                          <w:t>to</w:t>
                        </w:r>
                        <w:r>
                          <w:rPr>
                            <w:color w:val="000000"/>
                            <w:spacing w:val="31"/>
                          </w:rPr>
                          <w:t xml:space="preserve"> </w:t>
                        </w:r>
                        <w:r>
                          <w:rPr>
                            <w:color w:val="000000"/>
                          </w:rPr>
                          <w:t>be</w:t>
                        </w:r>
                        <w:r>
                          <w:rPr>
                            <w:color w:val="000000"/>
                            <w:spacing w:val="31"/>
                          </w:rPr>
                          <w:t xml:space="preserve"> </w:t>
                        </w:r>
                        <w:r>
                          <w:rPr>
                            <w:color w:val="000000"/>
                          </w:rPr>
                          <w:t>implemented</w:t>
                        </w:r>
                        <w:r>
                          <w:rPr>
                            <w:color w:val="000000"/>
                            <w:spacing w:val="31"/>
                          </w:rPr>
                          <w:t xml:space="preserve"> </w:t>
                        </w:r>
                        <w:r>
                          <w:rPr>
                            <w:color w:val="000000"/>
                          </w:rPr>
                          <w:t>both</w:t>
                        </w:r>
                        <w:r>
                          <w:rPr>
                            <w:color w:val="000000"/>
                            <w:spacing w:val="31"/>
                          </w:rPr>
                          <w:t xml:space="preserve"> </w:t>
                        </w:r>
                        <w:r>
                          <w:rPr>
                            <w:color w:val="000000"/>
                          </w:rPr>
                          <w:t>during</w:t>
                        </w:r>
                        <w:r>
                          <w:rPr>
                            <w:color w:val="000000"/>
                            <w:spacing w:val="31"/>
                          </w:rPr>
                          <w:t xml:space="preserve"> </w:t>
                        </w:r>
                        <w:r>
                          <w:rPr>
                            <w:color w:val="000000"/>
                          </w:rPr>
                          <w:t>and</w:t>
                        </w:r>
                        <w:r>
                          <w:rPr>
                            <w:color w:val="000000"/>
                            <w:spacing w:val="31"/>
                          </w:rPr>
                          <w:t xml:space="preserve"> </w:t>
                        </w:r>
                        <w:r>
                          <w:rPr>
                            <w:color w:val="000000"/>
                          </w:rPr>
                          <w:t>after</w:t>
                        </w:r>
                        <w:r>
                          <w:rPr>
                            <w:color w:val="000000"/>
                            <w:spacing w:val="31"/>
                          </w:rPr>
                          <w:t xml:space="preserve"> </w:t>
                        </w:r>
                        <w:r>
                          <w:rPr>
                            <w:color w:val="000000"/>
                          </w:rPr>
                          <w:t>the</w:t>
                        </w:r>
                        <w:r>
                          <w:rPr>
                            <w:color w:val="000000"/>
                            <w:spacing w:val="31"/>
                          </w:rPr>
                          <w:t xml:space="preserve"> </w:t>
                        </w:r>
                        <w:r>
                          <w:rPr>
                            <w:color w:val="000000"/>
                          </w:rPr>
                          <w:t>end</w:t>
                        </w:r>
                        <w:r>
                          <w:rPr>
                            <w:color w:val="000000"/>
                            <w:spacing w:val="31"/>
                          </w:rPr>
                          <w:t xml:space="preserve"> </w:t>
                        </w:r>
                        <w:r>
                          <w:rPr>
                            <w:color w:val="000000"/>
                          </w:rPr>
                          <w:t>of</w:t>
                        </w:r>
                        <w:r>
                          <w:rPr>
                            <w:color w:val="000000"/>
                            <w:spacing w:val="31"/>
                          </w:rPr>
                          <w:t xml:space="preserve"> </w:t>
                        </w:r>
                        <w:r>
                          <w:rPr>
                            <w:color w:val="000000"/>
                          </w:rPr>
                          <w:t>the</w:t>
                        </w:r>
                        <w:r>
                          <w:rPr>
                            <w:color w:val="000000"/>
                            <w:spacing w:val="31"/>
                          </w:rPr>
                          <w:t xml:space="preserve"> </w:t>
                        </w:r>
                        <w:r>
                          <w:rPr>
                            <w:color w:val="000000"/>
                          </w:rPr>
                          <w:t>project.</w:t>
                        </w:r>
                      </w:p>
                      <w:p w:rsidR="00000000" w:rsidRDefault="00000000" w14:paraId="0A4E1508" w14:textId="77777777">
                        <w:pPr>
                          <w:pStyle w:val="BodyText"/>
                          <w:kinsoku w:val="0"/>
                          <w:overflowPunct w:val="0"/>
                          <w:spacing w:before="113"/>
                          <w:ind w:left="165"/>
                          <w:jc w:val="both"/>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v:textbox>
                </v:shape>
                <v:shape id="Text Box 45" style="position:absolute;left:922;top:90;width:2268;height:2145;visibility:visible;mso-wrap-style:square;v-text-anchor:top" o:spid="_x0000_s1062"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">
                  <v:path arrowok="t"/>
                  <v:textbox inset="0,0,0,0">
                    <w:txbxContent>
                      <w:p w:rsidR="00000000" w:rsidRDefault="00000000" w14:paraId="6A2C48F7" w14:textId="77777777">
                        <w:pPr>
                          <w:pStyle w:val="BodyText"/>
                          <w:kinsoku w:val="0"/>
                          <w:overflowPunct w:val="0"/>
                          <w:spacing w:before="114" w:line="235" w:lineRule="auto"/>
                          <w:ind w:left="165" w:right="37"/>
                          <w:rPr>
                            <w:rFonts w:ascii="Open Sans Semibold" w:hAnsi="Open Sans Semibold" w:cs="Open Sans Semibold"/>
                            <w:b/>
                            <w:bCs/>
                            <w:i w:val="0"/>
                            <w:iCs w:val="0"/>
                            <w:spacing w:val="-2"/>
                          </w:rPr>
                        </w:pPr>
                        <w:r>
                          <w:rPr>
                            <w:rFonts w:ascii="Open Sans Semibold" w:hAnsi="Open Sans Semibold" w:cs="Open Sans Semibold"/>
                            <w:b/>
                            <w:bCs/>
                            <w:i w:val="0"/>
                            <w:iCs w:val="0"/>
                            <w:spacing w:val="-2"/>
                          </w:rPr>
                          <w:t xml:space="preserve">Communication, </w:t>
                        </w:r>
                        <w:r>
                          <w:rPr>
                            <w:rFonts w:ascii="Open Sans Semibold" w:hAnsi="Open Sans Semibold" w:cs="Open Sans Semibold"/>
                            <w:b/>
                            <w:bCs/>
                            <w:i w:val="0"/>
                            <w:iCs w:val="0"/>
                          </w:rPr>
                          <w:t xml:space="preserve">dissemination, and </w:t>
                        </w:r>
                        <w:r>
                          <w:rPr>
                            <w:rFonts w:ascii="Open Sans Semibold" w:hAnsi="Open Sans Semibold" w:cs="Open Sans Semibold"/>
                            <w:b/>
                            <w:bCs/>
                            <w:i w:val="0"/>
                            <w:iCs w:val="0"/>
                            <w:spacing w:val="-2"/>
                          </w:rPr>
                          <w:t>visibility</w:t>
                        </w:r>
                      </w:p>
                    </w:txbxContent>
                  </v:textbox>
                </v:shape>
                <w10:wrap type="topAndBottom" anchorx="page"/>
              </v:group>
            </w:pict>
          </mc:Fallback>
        </mc:AlternateContent>
      </w:r>
    </w:p>
    <w:p w14:paraId="4C848670" w14:textId="77777777" w:rsidR="008B5D5B" w:rsidRDefault="008B5D5B">
      <w:pPr>
        <w:pStyle w:val="BodyText"/>
        <w:kinsoku w:val="0"/>
        <w:overflowPunct w:val="0"/>
        <w:spacing w:before="30"/>
        <w:rPr>
          <w:rFonts w:ascii="Open Sans SemiBold" w:hAnsi="Open Sans SemiBold" w:cs="Open Sans SemiBold"/>
          <w:b/>
          <w:bCs/>
          <w:i w:val="0"/>
          <w:iCs w:val="0"/>
        </w:rPr>
      </w:pPr>
    </w:p>
    <w:p w14:paraId="132641C5" w14:textId="77777777" w:rsidR="008B5D5B" w:rsidRDefault="000B25AA">
      <w:pPr>
        <w:pStyle w:val="ListParagraph"/>
        <w:numPr>
          <w:ilvl w:val="1"/>
          <w:numId w:val="1"/>
        </w:numPr>
        <w:tabs>
          <w:tab w:val="left" w:pos="444"/>
        </w:tabs>
        <w:kinsoku w:val="0"/>
        <w:overflowPunct w:val="0"/>
        <w:ind w:left="444" w:hanging="318"/>
        <w:rPr>
          <w:b/>
          <w:bCs/>
          <w:color w:val="005C96"/>
          <w:spacing w:val="-2"/>
          <w:sz w:val="18"/>
          <w:szCs w:val="18"/>
        </w:rPr>
      </w:pPr>
      <w:r>
        <w:rPr>
          <w:b/>
          <w:bCs/>
          <w:color w:val="005C96"/>
          <w:sz w:val="18"/>
          <w:szCs w:val="18"/>
        </w:rPr>
        <w:t>Sustainability</w:t>
      </w:r>
      <w:r>
        <w:rPr>
          <w:b/>
          <w:bCs/>
          <w:color w:val="005C96"/>
          <w:spacing w:val="33"/>
          <w:sz w:val="18"/>
          <w:szCs w:val="18"/>
        </w:rPr>
        <w:t xml:space="preserve"> </w:t>
      </w:r>
      <w:r>
        <w:rPr>
          <w:b/>
          <w:bCs/>
          <w:color w:val="005C96"/>
          <w:sz w:val="18"/>
          <w:szCs w:val="18"/>
        </w:rPr>
        <w:t>and</w:t>
      </w:r>
      <w:r>
        <w:rPr>
          <w:b/>
          <w:bCs/>
          <w:color w:val="005C96"/>
          <w:spacing w:val="33"/>
          <w:sz w:val="18"/>
          <w:szCs w:val="18"/>
        </w:rPr>
        <w:t xml:space="preserve"> </w:t>
      </w:r>
      <w:r>
        <w:rPr>
          <w:b/>
          <w:bCs/>
          <w:color w:val="005C96"/>
          <w:spacing w:val="-2"/>
          <w:sz w:val="18"/>
          <w:szCs w:val="18"/>
        </w:rPr>
        <w:t>continuation</w:t>
      </w:r>
    </w:p>
    <w:p w14:paraId="3DB5D631" w14:textId="77777777" w:rsidR="008B5D5B" w:rsidRDefault="00767539">
      <w:pPr>
        <w:pStyle w:val="BodyText"/>
        <w:kinsoku w:val="0"/>
        <w:overflowPunct w:val="0"/>
        <w:spacing w:before="6"/>
        <w:rPr>
          <w:rFonts w:ascii="Open Sans SemiBold" w:hAnsi="Open Sans SemiBold" w:cs="Open Sans SemiBold"/>
          <w:b/>
          <w:bCs/>
          <w:i w:val="0"/>
          <w:iCs w:val="0"/>
          <w:sz w:val="4"/>
          <w:szCs w:val="4"/>
        </w:rPr>
      </w:pPr>
      <w:r>
        <w:rPr>
          <w:noProof/>
        </w:rPr>
        <mc:AlternateContent>
          <mc:Choice Requires="wpg">
            <w:drawing>
              <wp:anchor distT="0" distB="0" distL="0" distR="0" simplePos="0" relativeHeight="251666944" behindDoc="0" locked="0" layoutInCell="0" allowOverlap="1" wp14:anchorId="32D3A53A" wp14:editId="7C767CA8">
                <wp:simplePos x="0" y="0"/>
                <wp:positionH relativeFrom="page">
                  <wp:posOffset>582295</wp:posOffset>
                </wp:positionH>
                <wp:positionV relativeFrom="paragraph">
                  <wp:posOffset>53340</wp:posOffset>
                </wp:positionV>
                <wp:extent cx="6395720" cy="991870"/>
                <wp:effectExtent l="0" t="0" r="0" b="0"/>
                <wp:wrapTopAndBottom/>
                <wp:docPr id="202244703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720" cy="991870"/>
                          <a:chOff x="917" y="84"/>
                          <a:chExt cx="10072" cy="1562"/>
                        </a:xfrm>
                      </wpg:grpSpPr>
                      <wps:wsp>
                        <wps:cNvPr id="178976365" name="Text Box 47"/>
                        <wps:cNvSpPr txBox="1">
                          <a:spLocks/>
                        </wps:cNvSpPr>
                        <wps:spPr bwMode="auto">
                          <a:xfrm>
                            <a:off x="3190" y="89"/>
                            <a:ext cx="7794" cy="1552"/>
                          </a:xfrm>
                          <a:prstGeom prst="rect">
                            <a:avLst/>
                          </a:prstGeom>
                          <a:solidFill>
                            <a:srgbClr val="F2F7FF"/>
                          </a:solidFill>
                          <a:ln w="6350" cmpd="sng">
                            <a:solidFill>
                              <a:srgbClr val="BCBEC0"/>
                            </a:solidFill>
                            <a:miter lim="800000"/>
                            <a:headEnd/>
                            <a:tailEnd/>
                          </a:ln>
                        </wps:spPr>
                        <wps:txbx>
                          <w:txbxContent>
                            <w:p w14:paraId="2CCBD7BE" w14:textId="77777777" w:rsidR="008B5D5B" w:rsidRDefault="000B25AA">
                              <w:pPr>
                                <w:pStyle w:val="BodyText"/>
                                <w:kinsoku w:val="0"/>
                                <w:overflowPunct w:val="0"/>
                                <w:spacing w:before="134" w:line="278" w:lineRule="auto"/>
                                <w:ind w:left="165" w:right="163"/>
                                <w:jc w:val="both"/>
                                <w:rPr>
                                  <w:color w:val="000000"/>
                                  <w:spacing w:val="-2"/>
                                </w:rPr>
                              </w:pPr>
                              <w:r>
                                <w:rPr>
                                  <w:color w:val="000000"/>
                                </w:rPr>
                                <w:t>Justify</w:t>
                              </w:r>
                              <w:r>
                                <w:rPr>
                                  <w:color w:val="000000"/>
                                  <w:spacing w:val="37"/>
                                </w:rPr>
                                <w:t xml:space="preserve"> </w:t>
                              </w:r>
                              <w:r>
                                <w:rPr>
                                  <w:color w:val="000000"/>
                                </w:rPr>
                                <w:t>that</w:t>
                              </w:r>
                              <w:r>
                                <w:rPr>
                                  <w:color w:val="000000"/>
                                  <w:spacing w:val="37"/>
                                </w:rPr>
                                <w:t xml:space="preserve"> </w:t>
                              </w:r>
                              <w:r>
                                <w:rPr>
                                  <w:color w:val="000000"/>
                                </w:rPr>
                                <w:t>the</w:t>
                              </w:r>
                              <w:r>
                                <w:rPr>
                                  <w:color w:val="000000"/>
                                  <w:spacing w:val="37"/>
                                </w:rPr>
                                <w:t xml:space="preserve"> </w:t>
                              </w:r>
                              <w:r>
                                <w:rPr>
                                  <w:color w:val="000000"/>
                                </w:rPr>
                                <w:t>project</w:t>
                              </w:r>
                              <w:r>
                                <w:rPr>
                                  <w:color w:val="000000"/>
                                  <w:spacing w:val="37"/>
                                </w:rPr>
                                <w:t xml:space="preserve"> </w:t>
                              </w:r>
                              <w:r>
                                <w:rPr>
                                  <w:color w:val="000000"/>
                                </w:rPr>
                                <w:t>demonstrates</w:t>
                              </w:r>
                              <w:r>
                                <w:rPr>
                                  <w:color w:val="000000"/>
                                  <w:spacing w:val="37"/>
                                </w:rPr>
                                <w:t xml:space="preserve"> </w:t>
                              </w:r>
                              <w:r>
                                <w:rPr>
                                  <w:color w:val="000000"/>
                                </w:rPr>
                                <w:t>a</w:t>
                              </w:r>
                              <w:r>
                                <w:rPr>
                                  <w:color w:val="000000"/>
                                  <w:spacing w:val="37"/>
                                </w:rPr>
                                <w:t xml:space="preserve"> </w:t>
                              </w:r>
                              <w:r>
                                <w:rPr>
                                  <w:color w:val="000000"/>
                                </w:rPr>
                                <w:t>long-term</w:t>
                              </w:r>
                              <w:r>
                                <w:rPr>
                                  <w:color w:val="000000"/>
                                  <w:spacing w:val="37"/>
                                </w:rPr>
                                <w:t xml:space="preserve"> </w:t>
                              </w:r>
                              <w:r>
                                <w:rPr>
                                  <w:color w:val="000000"/>
                                </w:rPr>
                                <w:t>vision,</w:t>
                              </w:r>
                              <w:r>
                                <w:rPr>
                                  <w:color w:val="000000"/>
                                  <w:spacing w:val="37"/>
                                </w:rPr>
                                <w:t xml:space="preserve"> </w:t>
                              </w:r>
                              <w:r>
                                <w:rPr>
                                  <w:color w:val="000000"/>
                                </w:rPr>
                                <w:t>i.e.</w:t>
                              </w:r>
                              <w:r>
                                <w:rPr>
                                  <w:color w:val="000000"/>
                                  <w:spacing w:val="37"/>
                                </w:rPr>
                                <w:t xml:space="preserve"> </w:t>
                              </w:r>
                              <w:r>
                                <w:rPr>
                                  <w:color w:val="000000"/>
                                </w:rPr>
                                <w:t>it</w:t>
                              </w:r>
                              <w:r>
                                <w:rPr>
                                  <w:color w:val="000000"/>
                                  <w:spacing w:val="37"/>
                                </w:rPr>
                                <w:t xml:space="preserve"> </w:t>
                              </w:r>
                              <w:r>
                                <w:rPr>
                                  <w:color w:val="000000"/>
                                </w:rPr>
                                <w:t>is</w:t>
                              </w:r>
                              <w:r>
                                <w:rPr>
                                  <w:color w:val="000000"/>
                                  <w:spacing w:val="37"/>
                                </w:rPr>
                                <w:t xml:space="preserve"> </w:t>
                              </w:r>
                              <w:r>
                                <w:rPr>
                                  <w:color w:val="000000"/>
                                </w:rPr>
                                <w:t>sustainable</w:t>
                              </w:r>
                              <w:r>
                                <w:rPr>
                                  <w:color w:val="000000"/>
                                  <w:spacing w:val="37"/>
                                </w:rPr>
                                <w:t xml:space="preserve"> </w:t>
                              </w:r>
                              <w:r>
                                <w:rPr>
                                  <w:color w:val="000000"/>
                                </w:rPr>
                                <w:t>beyond</w:t>
                              </w:r>
                              <w:r>
                                <w:rPr>
                                  <w:color w:val="000000"/>
                                  <w:spacing w:val="37"/>
                                </w:rPr>
                                <w:t xml:space="preserve"> </w:t>
                              </w:r>
                              <w:r>
                                <w:rPr>
                                  <w:color w:val="000000"/>
                                </w:rPr>
                                <w:t>the grant</w:t>
                              </w:r>
                              <w:r>
                                <w:rPr>
                                  <w:color w:val="000000"/>
                                  <w:spacing w:val="21"/>
                                </w:rPr>
                                <w:t xml:space="preserve"> </w:t>
                              </w:r>
                              <w:r>
                                <w:rPr>
                                  <w:color w:val="000000"/>
                                </w:rPr>
                                <w:t>period</w:t>
                              </w:r>
                              <w:r>
                                <w:rPr>
                                  <w:color w:val="000000"/>
                                  <w:spacing w:val="21"/>
                                </w:rPr>
                                <w:t xml:space="preserve"> </w:t>
                              </w:r>
                              <w:r>
                                <w:rPr>
                                  <w:color w:val="000000"/>
                                </w:rPr>
                                <w:t>and</w:t>
                              </w:r>
                              <w:r>
                                <w:rPr>
                                  <w:color w:val="000000"/>
                                  <w:spacing w:val="21"/>
                                </w:rPr>
                                <w:t xml:space="preserve"> </w:t>
                              </w:r>
                              <w:r>
                                <w:rPr>
                                  <w:color w:val="000000"/>
                                </w:rPr>
                                <w:t>aims</w:t>
                              </w:r>
                              <w:r>
                                <w:rPr>
                                  <w:color w:val="000000"/>
                                  <w:spacing w:val="21"/>
                                </w:rPr>
                                <w:t xml:space="preserve"> </w:t>
                              </w:r>
                              <w:r>
                                <w:rPr>
                                  <w:color w:val="000000"/>
                                </w:rPr>
                                <w:t>to</w:t>
                              </w:r>
                              <w:r>
                                <w:rPr>
                                  <w:color w:val="000000"/>
                                  <w:spacing w:val="21"/>
                                </w:rPr>
                                <w:t xml:space="preserve"> </w:t>
                              </w:r>
                              <w:r>
                                <w:rPr>
                                  <w:color w:val="000000"/>
                                </w:rPr>
                                <w:t>generate</w:t>
                              </w:r>
                              <w:r>
                                <w:rPr>
                                  <w:color w:val="000000"/>
                                  <w:spacing w:val="21"/>
                                </w:rPr>
                                <w:t xml:space="preserve"> </w:t>
                              </w:r>
                              <w:r>
                                <w:rPr>
                                  <w:color w:val="000000"/>
                                </w:rPr>
                                <w:t>a</w:t>
                              </w:r>
                              <w:r>
                                <w:rPr>
                                  <w:color w:val="000000"/>
                                  <w:spacing w:val="21"/>
                                </w:rPr>
                                <w:t xml:space="preserve"> </w:t>
                              </w:r>
                              <w:r>
                                <w:rPr>
                                  <w:color w:val="000000"/>
                                </w:rPr>
                                <w:t>persistent</w:t>
                              </w:r>
                              <w:r>
                                <w:rPr>
                                  <w:color w:val="000000"/>
                                  <w:spacing w:val="21"/>
                                </w:rPr>
                                <w:t xml:space="preserve"> </w:t>
                              </w:r>
                              <w:r>
                                <w:rPr>
                                  <w:color w:val="000000"/>
                                </w:rPr>
                                <w:t>impact</w:t>
                              </w:r>
                              <w:r>
                                <w:rPr>
                                  <w:color w:val="000000"/>
                                  <w:spacing w:val="21"/>
                                </w:rPr>
                                <w:t xml:space="preserve"> </w:t>
                              </w:r>
                              <w:r>
                                <w:rPr>
                                  <w:color w:val="000000"/>
                                </w:rPr>
                                <w:t>on</w:t>
                              </w:r>
                              <w:r>
                                <w:rPr>
                                  <w:color w:val="000000"/>
                                  <w:spacing w:val="21"/>
                                </w:rPr>
                                <w:t xml:space="preserve"> </w:t>
                              </w:r>
                              <w:r>
                                <w:rPr>
                                  <w:color w:val="000000"/>
                                </w:rPr>
                                <w:t>the</w:t>
                              </w:r>
                              <w:r>
                                <w:rPr>
                                  <w:color w:val="000000"/>
                                  <w:spacing w:val="21"/>
                                </w:rPr>
                                <w:t xml:space="preserve"> </w:t>
                              </w:r>
                              <w:r>
                                <w:rPr>
                                  <w:color w:val="000000"/>
                                </w:rPr>
                                <w:t>target</w:t>
                              </w:r>
                              <w:r>
                                <w:rPr>
                                  <w:color w:val="000000"/>
                                  <w:spacing w:val="21"/>
                                </w:rPr>
                                <w:t xml:space="preserve"> </w:t>
                              </w:r>
                              <w:r>
                                <w:rPr>
                                  <w:color w:val="000000"/>
                                </w:rPr>
                                <w:t>group(s).</w:t>
                              </w:r>
                              <w:r>
                                <w:rPr>
                                  <w:color w:val="000000"/>
                                  <w:spacing w:val="21"/>
                                </w:rPr>
                                <w:t xml:space="preserve"> </w:t>
                              </w:r>
                              <w:r>
                                <w:rPr>
                                  <w:color w:val="000000"/>
                                </w:rPr>
                                <w:t>Explain</w:t>
                              </w:r>
                              <w:r>
                                <w:rPr>
                                  <w:color w:val="000000"/>
                                  <w:spacing w:val="21"/>
                                </w:rPr>
                                <w:t xml:space="preserve"> </w:t>
                              </w:r>
                              <w:r>
                                <w:rPr>
                                  <w:color w:val="000000"/>
                                </w:rPr>
                                <w:t xml:space="preserve">how the proposed solution will be maintained in a long-lasting manner ensuring the growing </w:t>
                              </w:r>
                              <w:r>
                                <w:rPr>
                                  <w:color w:val="000000"/>
                                  <w:spacing w:val="-2"/>
                                </w:rPr>
                                <w:t>impact.</w:t>
                              </w:r>
                            </w:p>
                            <w:p w14:paraId="23205956" w14:textId="77777777" w:rsidR="008B5D5B" w:rsidRDefault="000B25AA">
                              <w:pPr>
                                <w:pStyle w:val="BodyText"/>
                                <w:kinsoku w:val="0"/>
                                <w:overflowPunct w:val="0"/>
                                <w:spacing w:before="112"/>
                                <w:ind w:left="165"/>
                                <w:jc w:val="both"/>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wps:txbx>
                        <wps:bodyPr rot="0" vert="horz" wrap="square" lIns="0" tIns="0" rIns="0" bIns="0" anchor="t" anchorCtr="0" upright="1">
                          <a:noAutofit/>
                        </wps:bodyPr>
                      </wps:wsp>
                      <wps:wsp>
                        <wps:cNvPr id="797379389" name="Text Box 48"/>
                        <wps:cNvSpPr txBox="1">
                          <a:spLocks/>
                        </wps:cNvSpPr>
                        <wps:spPr bwMode="auto">
                          <a:xfrm>
                            <a:off x="922" y="89"/>
                            <a:ext cx="2268" cy="1552"/>
                          </a:xfrm>
                          <a:prstGeom prst="rect">
                            <a:avLst/>
                          </a:prstGeom>
                          <a:noFill/>
                          <a:ln w="6350" cmpd="sng">
                            <a:solidFill>
                              <a:srgbClr val="BCBEC0"/>
                            </a:solidFill>
                            <a:miter lim="800000"/>
                            <a:headEnd/>
                            <a:tailEnd/>
                          </a:ln>
                          <a:extLst>
                            <a:ext uri="{909E8E84-426E-40DD-AFC4-6F175D3DCCD1}">
                              <a14:hiddenFill xmlns:a14="http://schemas.microsoft.com/office/drawing/2010/main">
                                <a:solidFill>
                                  <a:srgbClr val="FFFFFF"/>
                                </a:solidFill>
                              </a14:hiddenFill>
                            </a:ext>
                          </a:extLst>
                        </wps:spPr>
                        <wps:txbx>
                          <w:txbxContent>
                            <w:p w14:paraId="1CECA25B" w14:textId="77777777" w:rsidR="008B5D5B" w:rsidRDefault="000B25AA">
                              <w:pPr>
                                <w:pStyle w:val="BodyText"/>
                                <w:kinsoku w:val="0"/>
                                <w:overflowPunct w:val="0"/>
                                <w:spacing w:before="114" w:line="235" w:lineRule="auto"/>
                                <w:ind w:left="165" w:right="37"/>
                                <w:rPr>
                                  <w:rFonts w:ascii="Open Sans SemiBold" w:hAnsi="Open Sans SemiBold" w:cs="Open Sans SemiBold"/>
                                  <w:b/>
                                  <w:bCs/>
                                  <w:i w:val="0"/>
                                  <w:iCs w:val="0"/>
                                  <w:spacing w:val="-2"/>
                                </w:rPr>
                              </w:pPr>
                              <w:r>
                                <w:rPr>
                                  <w:rFonts w:ascii="Open Sans SemiBold" w:hAnsi="Open Sans SemiBold" w:cs="Open Sans SemiBold"/>
                                  <w:b/>
                                  <w:bCs/>
                                  <w:i w:val="0"/>
                                  <w:iCs w:val="0"/>
                                </w:rPr>
                                <w:t xml:space="preserve">Sustainability and </w:t>
                              </w:r>
                              <w:r>
                                <w:rPr>
                                  <w:rFonts w:ascii="Open Sans SemiBold" w:hAnsi="Open Sans SemiBold" w:cs="Open Sans SemiBold"/>
                                  <w:b/>
                                  <w:bCs/>
                                  <w:i w:val="0"/>
                                  <w:iCs w:val="0"/>
                                  <w:spacing w:val="-2"/>
                                </w:rPr>
                                <w:t>continuation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group id="Group 46" style="position:absolute;margin-left:45.85pt;margin-top:4.2pt;width:503.6pt;height:78.1pt;z-index:251666944;mso-wrap-distance-left:0;mso-wrap-distance-right:0;mso-position-horizontal-relative:page" coordsize="10072,1562" coordorigin="917,84" o:spid="_x0000_s1063" o:allowincell="f" w14:anchorId="32D3A5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">
                <v:shape id="Text Box 47" style="position:absolute;left:3190;top:89;width:7794;height:1552;visibility:visible;mso-wrap-style:square;v-text-anchor:top" o:spid="_x0000_s1064" fillcolor="#f2f7f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">
                  <v:path arrowok="t"/>
                  <v:textbox inset="0,0,0,0">
                    <w:txbxContent>
                      <w:p w:rsidR="00000000" w:rsidRDefault="00000000" w14:paraId="2CCBD7BE" w14:textId="77777777">
                        <w:pPr>
                          <w:pStyle w:val="BodyText"/>
                          <w:kinsoku w:val="0"/>
                          <w:overflowPunct w:val="0"/>
                          <w:spacing w:before="134" w:line="278" w:lineRule="auto"/>
                          <w:ind w:left="165" w:right="163"/>
                          <w:jc w:val="both"/>
                          <w:rPr>
                            <w:color w:val="000000"/>
                            <w:spacing w:val="-2"/>
                          </w:rPr>
                        </w:pPr>
                        <w:r>
                          <w:rPr>
                            <w:color w:val="000000"/>
                          </w:rPr>
                          <w:t>Justify</w:t>
                        </w:r>
                        <w:r>
                          <w:rPr>
                            <w:color w:val="000000"/>
                            <w:spacing w:val="37"/>
                          </w:rPr>
                          <w:t xml:space="preserve"> </w:t>
                        </w:r>
                        <w:r>
                          <w:rPr>
                            <w:color w:val="000000"/>
                          </w:rPr>
                          <w:t>that</w:t>
                        </w:r>
                        <w:r>
                          <w:rPr>
                            <w:color w:val="000000"/>
                            <w:spacing w:val="37"/>
                          </w:rPr>
                          <w:t xml:space="preserve"> </w:t>
                        </w:r>
                        <w:r>
                          <w:rPr>
                            <w:color w:val="000000"/>
                          </w:rPr>
                          <w:t>the</w:t>
                        </w:r>
                        <w:r>
                          <w:rPr>
                            <w:color w:val="000000"/>
                            <w:spacing w:val="37"/>
                          </w:rPr>
                          <w:t xml:space="preserve"> </w:t>
                        </w:r>
                        <w:r>
                          <w:rPr>
                            <w:color w:val="000000"/>
                          </w:rPr>
                          <w:t>project</w:t>
                        </w:r>
                        <w:r>
                          <w:rPr>
                            <w:color w:val="000000"/>
                            <w:spacing w:val="37"/>
                          </w:rPr>
                          <w:t xml:space="preserve"> </w:t>
                        </w:r>
                        <w:r>
                          <w:rPr>
                            <w:color w:val="000000"/>
                          </w:rPr>
                          <w:t>demonstrates</w:t>
                        </w:r>
                        <w:r>
                          <w:rPr>
                            <w:color w:val="000000"/>
                            <w:spacing w:val="37"/>
                          </w:rPr>
                          <w:t xml:space="preserve"> </w:t>
                        </w:r>
                        <w:r>
                          <w:rPr>
                            <w:color w:val="000000"/>
                          </w:rPr>
                          <w:t>a</w:t>
                        </w:r>
                        <w:r>
                          <w:rPr>
                            <w:color w:val="000000"/>
                            <w:spacing w:val="37"/>
                          </w:rPr>
                          <w:t xml:space="preserve"> </w:t>
                        </w:r>
                        <w:r>
                          <w:rPr>
                            <w:color w:val="000000"/>
                          </w:rPr>
                          <w:t>long-term</w:t>
                        </w:r>
                        <w:r>
                          <w:rPr>
                            <w:color w:val="000000"/>
                            <w:spacing w:val="37"/>
                          </w:rPr>
                          <w:t xml:space="preserve"> </w:t>
                        </w:r>
                        <w:r>
                          <w:rPr>
                            <w:color w:val="000000"/>
                          </w:rPr>
                          <w:t>vision,</w:t>
                        </w:r>
                        <w:r>
                          <w:rPr>
                            <w:color w:val="000000"/>
                            <w:spacing w:val="37"/>
                          </w:rPr>
                          <w:t xml:space="preserve"> </w:t>
                        </w:r>
                        <w:r>
                          <w:rPr>
                            <w:color w:val="000000"/>
                          </w:rPr>
                          <w:t>i.e.</w:t>
                        </w:r>
                        <w:r>
                          <w:rPr>
                            <w:color w:val="000000"/>
                            <w:spacing w:val="37"/>
                          </w:rPr>
                          <w:t xml:space="preserve"> </w:t>
                        </w:r>
                        <w:r>
                          <w:rPr>
                            <w:color w:val="000000"/>
                          </w:rPr>
                          <w:t>it</w:t>
                        </w:r>
                        <w:r>
                          <w:rPr>
                            <w:color w:val="000000"/>
                            <w:spacing w:val="37"/>
                          </w:rPr>
                          <w:t xml:space="preserve"> </w:t>
                        </w:r>
                        <w:r>
                          <w:rPr>
                            <w:color w:val="000000"/>
                          </w:rPr>
                          <w:t>is</w:t>
                        </w:r>
                        <w:r>
                          <w:rPr>
                            <w:color w:val="000000"/>
                            <w:spacing w:val="37"/>
                          </w:rPr>
                          <w:t xml:space="preserve"> </w:t>
                        </w:r>
                        <w:r>
                          <w:rPr>
                            <w:color w:val="000000"/>
                          </w:rPr>
                          <w:t>sustainable</w:t>
                        </w:r>
                        <w:r>
                          <w:rPr>
                            <w:color w:val="000000"/>
                            <w:spacing w:val="37"/>
                          </w:rPr>
                          <w:t xml:space="preserve"> </w:t>
                        </w:r>
                        <w:r>
                          <w:rPr>
                            <w:color w:val="000000"/>
                          </w:rPr>
                          <w:t>beyond</w:t>
                        </w:r>
                        <w:r>
                          <w:rPr>
                            <w:color w:val="000000"/>
                            <w:spacing w:val="37"/>
                          </w:rPr>
                          <w:t xml:space="preserve"> </w:t>
                        </w:r>
                        <w:r>
                          <w:rPr>
                            <w:color w:val="000000"/>
                          </w:rPr>
                          <w:t>the grant</w:t>
                        </w:r>
                        <w:r>
                          <w:rPr>
                            <w:color w:val="000000"/>
                            <w:spacing w:val="21"/>
                          </w:rPr>
                          <w:t xml:space="preserve"> </w:t>
                        </w:r>
                        <w:r>
                          <w:rPr>
                            <w:color w:val="000000"/>
                          </w:rPr>
                          <w:t>period</w:t>
                        </w:r>
                        <w:r>
                          <w:rPr>
                            <w:color w:val="000000"/>
                            <w:spacing w:val="21"/>
                          </w:rPr>
                          <w:t xml:space="preserve"> </w:t>
                        </w:r>
                        <w:r>
                          <w:rPr>
                            <w:color w:val="000000"/>
                          </w:rPr>
                          <w:t>and</w:t>
                        </w:r>
                        <w:r>
                          <w:rPr>
                            <w:color w:val="000000"/>
                            <w:spacing w:val="21"/>
                          </w:rPr>
                          <w:t xml:space="preserve"> </w:t>
                        </w:r>
                        <w:r>
                          <w:rPr>
                            <w:color w:val="000000"/>
                          </w:rPr>
                          <w:t>aims</w:t>
                        </w:r>
                        <w:r>
                          <w:rPr>
                            <w:color w:val="000000"/>
                            <w:spacing w:val="21"/>
                          </w:rPr>
                          <w:t xml:space="preserve"> </w:t>
                        </w:r>
                        <w:r>
                          <w:rPr>
                            <w:color w:val="000000"/>
                          </w:rPr>
                          <w:t>to</w:t>
                        </w:r>
                        <w:r>
                          <w:rPr>
                            <w:color w:val="000000"/>
                            <w:spacing w:val="21"/>
                          </w:rPr>
                          <w:t xml:space="preserve"> </w:t>
                        </w:r>
                        <w:r>
                          <w:rPr>
                            <w:color w:val="000000"/>
                          </w:rPr>
                          <w:t>generate</w:t>
                        </w:r>
                        <w:r>
                          <w:rPr>
                            <w:color w:val="000000"/>
                            <w:spacing w:val="21"/>
                          </w:rPr>
                          <w:t xml:space="preserve"> </w:t>
                        </w:r>
                        <w:r>
                          <w:rPr>
                            <w:color w:val="000000"/>
                          </w:rPr>
                          <w:t>a</w:t>
                        </w:r>
                        <w:r>
                          <w:rPr>
                            <w:color w:val="000000"/>
                            <w:spacing w:val="21"/>
                          </w:rPr>
                          <w:t xml:space="preserve"> </w:t>
                        </w:r>
                        <w:r>
                          <w:rPr>
                            <w:color w:val="000000"/>
                          </w:rPr>
                          <w:t>persistent</w:t>
                        </w:r>
                        <w:r>
                          <w:rPr>
                            <w:color w:val="000000"/>
                            <w:spacing w:val="21"/>
                          </w:rPr>
                          <w:t xml:space="preserve"> </w:t>
                        </w:r>
                        <w:r>
                          <w:rPr>
                            <w:color w:val="000000"/>
                          </w:rPr>
                          <w:t>impact</w:t>
                        </w:r>
                        <w:r>
                          <w:rPr>
                            <w:color w:val="000000"/>
                            <w:spacing w:val="21"/>
                          </w:rPr>
                          <w:t xml:space="preserve"> </w:t>
                        </w:r>
                        <w:r>
                          <w:rPr>
                            <w:color w:val="000000"/>
                          </w:rPr>
                          <w:t>on</w:t>
                        </w:r>
                        <w:r>
                          <w:rPr>
                            <w:color w:val="000000"/>
                            <w:spacing w:val="21"/>
                          </w:rPr>
                          <w:t xml:space="preserve"> </w:t>
                        </w:r>
                        <w:r>
                          <w:rPr>
                            <w:color w:val="000000"/>
                          </w:rPr>
                          <w:t>the</w:t>
                        </w:r>
                        <w:r>
                          <w:rPr>
                            <w:color w:val="000000"/>
                            <w:spacing w:val="21"/>
                          </w:rPr>
                          <w:t xml:space="preserve"> </w:t>
                        </w:r>
                        <w:r>
                          <w:rPr>
                            <w:color w:val="000000"/>
                          </w:rPr>
                          <w:t>target</w:t>
                        </w:r>
                        <w:r>
                          <w:rPr>
                            <w:color w:val="000000"/>
                            <w:spacing w:val="21"/>
                          </w:rPr>
                          <w:t xml:space="preserve"> </w:t>
                        </w:r>
                        <w:r>
                          <w:rPr>
                            <w:color w:val="000000"/>
                          </w:rPr>
                          <w:t>group(s).</w:t>
                        </w:r>
                        <w:r>
                          <w:rPr>
                            <w:color w:val="000000"/>
                            <w:spacing w:val="21"/>
                          </w:rPr>
                          <w:t xml:space="preserve"> </w:t>
                        </w:r>
                        <w:r>
                          <w:rPr>
                            <w:color w:val="000000"/>
                          </w:rPr>
                          <w:t>Explain</w:t>
                        </w:r>
                        <w:r>
                          <w:rPr>
                            <w:color w:val="000000"/>
                            <w:spacing w:val="21"/>
                          </w:rPr>
                          <w:t xml:space="preserve"> </w:t>
                        </w:r>
                        <w:r>
                          <w:rPr>
                            <w:color w:val="000000"/>
                          </w:rPr>
                          <w:t xml:space="preserve">how the proposed solution will be maintained in a long-lasting manner ensuring the growing </w:t>
                        </w:r>
                        <w:r>
                          <w:rPr>
                            <w:color w:val="000000"/>
                            <w:spacing w:val="-2"/>
                          </w:rPr>
                          <w:t>impact.</w:t>
                        </w:r>
                      </w:p>
                      <w:p w:rsidR="00000000" w:rsidRDefault="00000000" w14:paraId="23205956" w14:textId="77777777">
                        <w:pPr>
                          <w:pStyle w:val="BodyText"/>
                          <w:kinsoku w:val="0"/>
                          <w:overflowPunct w:val="0"/>
                          <w:spacing w:before="112"/>
                          <w:ind w:left="165"/>
                          <w:jc w:val="both"/>
                          <w:rPr>
                            <w:color w:val="000000"/>
                            <w:spacing w:val="-2"/>
                          </w:rPr>
                        </w:pPr>
                        <w:r>
                          <w:rPr>
                            <w:color w:val="000000"/>
                          </w:rPr>
                          <w:t>3000</w:t>
                        </w:r>
                        <w:r>
                          <w:rPr>
                            <w:color w:val="000000"/>
                            <w:spacing w:val="22"/>
                          </w:rPr>
                          <w:t xml:space="preserve"> </w:t>
                        </w:r>
                        <w:r>
                          <w:rPr>
                            <w:color w:val="000000"/>
                          </w:rPr>
                          <w:t>characters</w:t>
                        </w:r>
                        <w:r>
                          <w:rPr>
                            <w:color w:val="000000"/>
                            <w:spacing w:val="22"/>
                          </w:rPr>
                          <w:t xml:space="preserve"> </w:t>
                        </w:r>
                        <w:r>
                          <w:rPr>
                            <w:color w:val="000000"/>
                          </w:rPr>
                          <w:t>with</w:t>
                        </w:r>
                        <w:r>
                          <w:rPr>
                            <w:color w:val="000000"/>
                            <w:spacing w:val="22"/>
                          </w:rPr>
                          <w:t xml:space="preserve"> </w:t>
                        </w:r>
                        <w:r>
                          <w:rPr>
                            <w:color w:val="000000"/>
                            <w:spacing w:val="-2"/>
                          </w:rPr>
                          <w:t>spaces</w:t>
                        </w:r>
                      </w:p>
                    </w:txbxContent>
                  </v:textbox>
                </v:shape>
                <v:shape id="Text Box 48" style="position:absolute;left:922;top:89;width:2268;height:1552;visibility:visible;mso-wrap-style:square;v-text-anchor:top" o:spid="_x0000_s1065" filled="f" strokecolor="#bcbec0"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">
                  <v:path arrowok="t"/>
                  <v:textbox inset="0,0,0,0">
                    <w:txbxContent>
                      <w:p w:rsidR="00000000" w:rsidRDefault="00000000" w14:paraId="1CECA25B" w14:textId="77777777">
                        <w:pPr>
                          <w:pStyle w:val="BodyText"/>
                          <w:kinsoku w:val="0"/>
                          <w:overflowPunct w:val="0"/>
                          <w:spacing w:before="114" w:line="235" w:lineRule="auto"/>
                          <w:ind w:left="165" w:right="37"/>
                          <w:rPr>
                            <w:rFonts w:ascii="Open Sans Semibold" w:hAnsi="Open Sans Semibold" w:cs="Open Sans Semibold"/>
                            <w:b/>
                            <w:bCs/>
                            <w:i w:val="0"/>
                            <w:iCs w:val="0"/>
                            <w:spacing w:val="-2"/>
                          </w:rPr>
                        </w:pPr>
                        <w:r>
                          <w:rPr>
                            <w:rFonts w:ascii="Open Sans Semibold" w:hAnsi="Open Sans Semibold" w:cs="Open Sans Semibold"/>
                            <w:b/>
                            <w:bCs/>
                            <w:i w:val="0"/>
                            <w:iCs w:val="0"/>
                          </w:rPr>
                          <w:t xml:space="preserve">Sustainability and </w:t>
                        </w:r>
                        <w:r>
                          <w:rPr>
                            <w:rFonts w:ascii="Open Sans Semibold" w:hAnsi="Open Sans Semibold" w:cs="Open Sans Semibold"/>
                            <w:b/>
                            <w:bCs/>
                            <w:i w:val="0"/>
                            <w:iCs w:val="0"/>
                            <w:spacing w:val="-2"/>
                          </w:rPr>
                          <w:t>continuation</w:t>
                        </w:r>
                      </w:p>
                    </w:txbxContent>
                  </v:textbox>
                </v:shape>
                <w10:wrap type="topAndBottom" anchorx="page"/>
              </v:group>
            </w:pict>
          </mc:Fallback>
        </mc:AlternateContent>
      </w:r>
    </w:p>
    <w:p w14:paraId="03E6F56A" w14:textId="77777777" w:rsidR="008B5D5B" w:rsidRDefault="008B5D5B">
      <w:pPr>
        <w:pStyle w:val="BodyText"/>
        <w:kinsoku w:val="0"/>
        <w:overflowPunct w:val="0"/>
        <w:spacing w:before="6"/>
        <w:rPr>
          <w:rFonts w:ascii="Open Sans SemiBold" w:hAnsi="Open Sans SemiBold" w:cs="Open Sans SemiBold"/>
          <w:b/>
          <w:bCs/>
          <w:i w:val="0"/>
          <w:iCs w:val="0"/>
          <w:sz w:val="4"/>
          <w:szCs w:val="4"/>
        </w:rPr>
        <w:sectPr w:rsidR="008B5D5B" w:rsidSect="00463D41">
          <w:pgSz w:w="11910" w:h="16840"/>
          <w:pgMar w:top="1020" w:right="640" w:bottom="1280" w:left="780" w:header="793" w:footer="1083" w:gutter="0"/>
          <w:cols w:space="720"/>
          <w:noEndnote/>
        </w:sectPr>
      </w:pPr>
    </w:p>
    <w:p w14:paraId="4E618E4B" w14:textId="77777777" w:rsidR="008B5D5B" w:rsidRDefault="008B5D5B">
      <w:pPr>
        <w:pStyle w:val="BodyText"/>
        <w:kinsoku w:val="0"/>
        <w:overflowPunct w:val="0"/>
        <w:spacing w:before="296"/>
        <w:rPr>
          <w:rFonts w:ascii="Open Sans SemiBold" w:hAnsi="Open Sans SemiBold" w:cs="Open Sans SemiBold"/>
          <w:b/>
          <w:bCs/>
          <w:i w:val="0"/>
          <w:iCs w:val="0"/>
          <w:sz w:val="22"/>
          <w:szCs w:val="22"/>
        </w:rPr>
      </w:pPr>
    </w:p>
    <w:p w14:paraId="0F9CA239" w14:textId="77777777" w:rsidR="008B5D5B" w:rsidRDefault="000B25AA">
      <w:pPr>
        <w:pStyle w:val="Heading2"/>
        <w:kinsoku w:val="0"/>
        <w:overflowPunct w:val="0"/>
        <w:ind w:left="127" w:firstLine="0"/>
        <w:rPr>
          <w:color w:val="005C96"/>
          <w:spacing w:val="-2"/>
        </w:rPr>
      </w:pPr>
      <w:r>
        <w:rPr>
          <w:color w:val="005C96"/>
          <w:spacing w:val="-2"/>
        </w:rPr>
        <w:t>ANNEXES</w:t>
      </w:r>
    </w:p>
    <w:p w14:paraId="0708296C" w14:textId="77777777" w:rsidR="008B5D5B" w:rsidRDefault="008B5D5B">
      <w:pPr>
        <w:pStyle w:val="BodyText"/>
        <w:kinsoku w:val="0"/>
        <w:overflowPunct w:val="0"/>
        <w:spacing w:before="8"/>
        <w:rPr>
          <w:rFonts w:ascii="Open Sans SemiBold" w:hAnsi="Open Sans SemiBold" w:cs="Open Sans SemiBold"/>
          <w:b/>
          <w:bCs/>
          <w:i w:val="0"/>
          <w:iCs w:val="0"/>
          <w:sz w:val="13"/>
          <w:szCs w:val="13"/>
        </w:rPr>
      </w:pPr>
    </w:p>
    <w:tbl>
      <w:tblPr>
        <w:tblW w:w="0" w:type="auto"/>
        <w:tblInd w:w="147" w:type="dxa"/>
        <w:tblLayout w:type="fixed"/>
        <w:tblCellMar>
          <w:left w:w="0" w:type="dxa"/>
          <w:right w:w="0" w:type="dxa"/>
        </w:tblCellMar>
        <w:tblLook w:val="0000" w:firstRow="0" w:lastRow="0" w:firstColumn="0" w:lastColumn="0" w:noHBand="0" w:noVBand="0"/>
      </w:tblPr>
      <w:tblGrid>
        <w:gridCol w:w="737"/>
        <w:gridCol w:w="7204"/>
        <w:gridCol w:w="2126"/>
      </w:tblGrid>
      <w:tr w:rsidR="008B5D5B" w14:paraId="198C74F1" w14:textId="77777777">
        <w:trPr>
          <w:trHeight w:val="565"/>
        </w:trPr>
        <w:tc>
          <w:tcPr>
            <w:tcW w:w="737" w:type="dxa"/>
            <w:tcBorders>
              <w:top w:val="single" w:sz="4" w:space="0" w:color="BCBEC0"/>
              <w:left w:val="single" w:sz="4" w:space="0" w:color="BCBEC0"/>
              <w:bottom w:val="single" w:sz="4" w:space="0" w:color="BCBEC0"/>
              <w:right w:val="single" w:sz="4" w:space="0" w:color="BCBEC0"/>
            </w:tcBorders>
          </w:tcPr>
          <w:p w14:paraId="5F29B700" w14:textId="77777777" w:rsidR="008B5D5B" w:rsidRDefault="000B25AA">
            <w:pPr>
              <w:pStyle w:val="TableParagraph"/>
              <w:kinsoku w:val="0"/>
              <w:overflowPunct w:val="0"/>
              <w:spacing w:before="159"/>
              <w:ind w:left="14" w:right="4"/>
              <w:jc w:val="center"/>
              <w:rPr>
                <w:rFonts w:ascii="Open Sans" w:hAnsi="Open Sans" w:cs="Open Sans"/>
                <w:spacing w:val="-5"/>
                <w:sz w:val="18"/>
                <w:szCs w:val="18"/>
              </w:rPr>
            </w:pPr>
            <w:r>
              <w:rPr>
                <w:rFonts w:ascii="Open Sans" w:hAnsi="Open Sans" w:cs="Open Sans"/>
                <w:spacing w:val="-5"/>
                <w:sz w:val="18"/>
                <w:szCs w:val="18"/>
              </w:rPr>
              <w:t>No</w:t>
            </w:r>
          </w:p>
        </w:tc>
        <w:tc>
          <w:tcPr>
            <w:tcW w:w="7204" w:type="dxa"/>
            <w:tcBorders>
              <w:top w:val="single" w:sz="4" w:space="0" w:color="BCBEC0"/>
              <w:left w:val="single" w:sz="4" w:space="0" w:color="BCBEC0"/>
              <w:bottom w:val="single" w:sz="4" w:space="0" w:color="BCBEC0"/>
              <w:right w:val="single" w:sz="4" w:space="0" w:color="BCBEC0"/>
            </w:tcBorders>
          </w:tcPr>
          <w:p w14:paraId="5E5E5FA1" w14:textId="77777777" w:rsidR="008B5D5B" w:rsidRDefault="000B25AA">
            <w:pPr>
              <w:pStyle w:val="TableParagraph"/>
              <w:kinsoku w:val="0"/>
              <w:overflowPunct w:val="0"/>
              <w:spacing w:before="159"/>
              <w:ind w:left="170"/>
              <w:rPr>
                <w:rFonts w:ascii="Open Sans" w:hAnsi="Open Sans" w:cs="Open Sans"/>
                <w:spacing w:val="-4"/>
                <w:sz w:val="18"/>
                <w:szCs w:val="18"/>
              </w:rPr>
            </w:pPr>
            <w:r>
              <w:rPr>
                <w:rFonts w:ascii="Open Sans" w:hAnsi="Open Sans" w:cs="Open Sans"/>
                <w:sz w:val="18"/>
                <w:szCs w:val="18"/>
              </w:rPr>
              <w:t>Title</w:t>
            </w:r>
            <w:r>
              <w:rPr>
                <w:rFonts w:ascii="Open Sans" w:hAnsi="Open Sans" w:cs="Open Sans"/>
                <w:spacing w:val="12"/>
                <w:sz w:val="18"/>
                <w:szCs w:val="18"/>
              </w:rPr>
              <w:t xml:space="preserve"> </w:t>
            </w:r>
            <w:r>
              <w:rPr>
                <w:rFonts w:ascii="Open Sans" w:hAnsi="Open Sans" w:cs="Open Sans"/>
                <w:sz w:val="18"/>
                <w:szCs w:val="18"/>
              </w:rPr>
              <w:t>of</w:t>
            </w:r>
            <w:r>
              <w:rPr>
                <w:rFonts w:ascii="Open Sans" w:hAnsi="Open Sans" w:cs="Open Sans"/>
                <w:spacing w:val="12"/>
                <w:sz w:val="18"/>
                <w:szCs w:val="18"/>
              </w:rPr>
              <w:t xml:space="preserve"> </w:t>
            </w:r>
            <w:r>
              <w:rPr>
                <w:rFonts w:ascii="Open Sans" w:hAnsi="Open Sans" w:cs="Open Sans"/>
                <w:sz w:val="18"/>
                <w:szCs w:val="18"/>
              </w:rPr>
              <w:t>the</w:t>
            </w:r>
            <w:r>
              <w:rPr>
                <w:rFonts w:ascii="Open Sans" w:hAnsi="Open Sans" w:cs="Open Sans"/>
                <w:spacing w:val="13"/>
                <w:sz w:val="18"/>
                <w:szCs w:val="18"/>
              </w:rPr>
              <w:t xml:space="preserve"> </w:t>
            </w:r>
            <w:r>
              <w:rPr>
                <w:rFonts w:ascii="Open Sans" w:hAnsi="Open Sans" w:cs="Open Sans"/>
                <w:spacing w:val="-4"/>
                <w:sz w:val="18"/>
                <w:szCs w:val="18"/>
              </w:rPr>
              <w:t>Annex</w:t>
            </w:r>
          </w:p>
        </w:tc>
        <w:tc>
          <w:tcPr>
            <w:tcW w:w="2126" w:type="dxa"/>
            <w:tcBorders>
              <w:top w:val="single" w:sz="4" w:space="0" w:color="BCBEC0"/>
              <w:left w:val="single" w:sz="4" w:space="0" w:color="BCBEC0"/>
              <w:bottom w:val="single" w:sz="4" w:space="0" w:color="BCBEC0"/>
              <w:right w:val="single" w:sz="4" w:space="0" w:color="BCBEC0"/>
            </w:tcBorders>
          </w:tcPr>
          <w:p w14:paraId="65877B27" w14:textId="77777777" w:rsidR="008B5D5B" w:rsidRDefault="000B25AA">
            <w:pPr>
              <w:pStyle w:val="TableParagraph"/>
              <w:kinsoku w:val="0"/>
              <w:overflowPunct w:val="0"/>
              <w:spacing w:before="159"/>
              <w:ind w:left="9"/>
              <w:jc w:val="center"/>
              <w:rPr>
                <w:rFonts w:ascii="Open Sans" w:hAnsi="Open Sans" w:cs="Open Sans"/>
                <w:spacing w:val="-2"/>
                <w:sz w:val="18"/>
                <w:szCs w:val="18"/>
              </w:rPr>
            </w:pPr>
            <w:r>
              <w:rPr>
                <w:rFonts w:ascii="Open Sans" w:hAnsi="Open Sans" w:cs="Open Sans"/>
                <w:spacing w:val="-2"/>
                <w:sz w:val="18"/>
                <w:szCs w:val="18"/>
              </w:rPr>
              <w:t>Attached</w:t>
            </w:r>
          </w:p>
        </w:tc>
      </w:tr>
      <w:tr w:rsidR="008B5D5B" w14:paraId="2B57177C" w14:textId="77777777">
        <w:trPr>
          <w:trHeight w:val="576"/>
        </w:trPr>
        <w:tc>
          <w:tcPr>
            <w:tcW w:w="737" w:type="dxa"/>
            <w:tcBorders>
              <w:top w:val="single" w:sz="4" w:space="0" w:color="BCBEC0"/>
              <w:left w:val="single" w:sz="4" w:space="0" w:color="BCBEC0"/>
              <w:bottom w:val="single" w:sz="4" w:space="0" w:color="BCBEC0"/>
              <w:right w:val="single" w:sz="4" w:space="0" w:color="BCBEC0"/>
            </w:tcBorders>
            <w:shd w:val="clear" w:color="auto" w:fill="F2F7FF"/>
          </w:tcPr>
          <w:p w14:paraId="3C6EF900" w14:textId="77777777" w:rsidR="008B5D5B" w:rsidRDefault="000B25AA">
            <w:pPr>
              <w:pStyle w:val="TableParagraph"/>
              <w:kinsoku w:val="0"/>
              <w:overflowPunct w:val="0"/>
              <w:spacing w:before="219"/>
              <w:ind w:left="14" w:right="10"/>
              <w:jc w:val="center"/>
              <w:rPr>
                <w:rFonts w:ascii="Open Sans" w:hAnsi="Open Sans" w:cs="Open Sans"/>
                <w:spacing w:val="-5"/>
                <w:sz w:val="18"/>
                <w:szCs w:val="18"/>
              </w:rPr>
            </w:pPr>
            <w:r>
              <w:rPr>
                <w:rFonts w:ascii="Open Sans" w:hAnsi="Open Sans" w:cs="Open Sans"/>
                <w:spacing w:val="-5"/>
                <w:sz w:val="18"/>
                <w:szCs w:val="18"/>
              </w:rPr>
              <w:t>1.</w:t>
            </w:r>
          </w:p>
        </w:tc>
        <w:tc>
          <w:tcPr>
            <w:tcW w:w="7204" w:type="dxa"/>
            <w:tcBorders>
              <w:top w:val="single" w:sz="4" w:space="0" w:color="BCBEC0"/>
              <w:left w:val="single" w:sz="4" w:space="0" w:color="BCBEC0"/>
              <w:bottom w:val="single" w:sz="4" w:space="0" w:color="BCBEC0"/>
              <w:right w:val="single" w:sz="4" w:space="0" w:color="BCBEC0"/>
            </w:tcBorders>
            <w:shd w:val="clear" w:color="auto" w:fill="F2F7FF"/>
          </w:tcPr>
          <w:p w14:paraId="0853385D" w14:textId="77777777" w:rsidR="008B5D5B" w:rsidRDefault="000B25AA">
            <w:pPr>
              <w:pStyle w:val="TableParagraph"/>
              <w:kinsoku w:val="0"/>
              <w:overflowPunct w:val="0"/>
              <w:spacing w:before="243"/>
              <w:ind w:left="170"/>
              <w:rPr>
                <w:i/>
                <w:iCs/>
                <w:spacing w:val="-10"/>
                <w:sz w:val="18"/>
                <w:szCs w:val="18"/>
              </w:rPr>
            </w:pPr>
            <w:r>
              <w:rPr>
                <w:i/>
                <w:iCs/>
                <w:spacing w:val="-2"/>
                <w:sz w:val="18"/>
                <w:szCs w:val="18"/>
              </w:rPr>
              <w:t>Annex</w:t>
            </w:r>
            <w:r>
              <w:rPr>
                <w:i/>
                <w:iCs/>
                <w:spacing w:val="-3"/>
                <w:sz w:val="18"/>
                <w:szCs w:val="18"/>
              </w:rPr>
              <w:t xml:space="preserve"> </w:t>
            </w:r>
            <w:r>
              <w:rPr>
                <w:i/>
                <w:iCs/>
                <w:spacing w:val="-10"/>
                <w:sz w:val="18"/>
                <w:szCs w:val="18"/>
              </w:rPr>
              <w:t>1</w:t>
            </w:r>
          </w:p>
        </w:tc>
        <w:tc>
          <w:tcPr>
            <w:tcW w:w="2126" w:type="dxa"/>
            <w:tcBorders>
              <w:top w:val="single" w:sz="4" w:space="0" w:color="BCBEC0"/>
              <w:left w:val="single" w:sz="4" w:space="0" w:color="BCBEC0"/>
              <w:bottom w:val="single" w:sz="4" w:space="0" w:color="BCBEC0"/>
              <w:right w:val="single" w:sz="4" w:space="0" w:color="BCBEC0"/>
            </w:tcBorders>
            <w:shd w:val="clear" w:color="auto" w:fill="F2F7FF"/>
          </w:tcPr>
          <w:p w14:paraId="7BA60692" w14:textId="77777777" w:rsidR="008B5D5B" w:rsidRDefault="000B25AA">
            <w:pPr>
              <w:pStyle w:val="TableParagraph"/>
              <w:kinsoku w:val="0"/>
              <w:overflowPunct w:val="0"/>
              <w:spacing w:before="142"/>
              <w:ind w:left="9"/>
              <w:jc w:val="center"/>
              <w:rPr>
                <w:rFonts w:ascii="Wingdings 2" w:hAnsi="Wingdings 2" w:cs="Wingdings 2"/>
                <w:spacing w:val="-10"/>
                <w:sz w:val="32"/>
                <w:szCs w:val="32"/>
              </w:rPr>
            </w:pPr>
            <w:r>
              <w:rPr>
                <w:rFonts w:ascii="Wingdings 2" w:hAnsi="Wingdings 2" w:cs="Wingdings 2"/>
                <w:spacing w:val="-10"/>
                <w:sz w:val="32"/>
                <w:szCs w:val="32"/>
              </w:rPr>
              <w:t></w:t>
            </w:r>
          </w:p>
        </w:tc>
      </w:tr>
      <w:tr w:rsidR="008B5D5B" w14:paraId="3CB28D1C" w14:textId="77777777">
        <w:trPr>
          <w:trHeight w:val="576"/>
        </w:trPr>
        <w:tc>
          <w:tcPr>
            <w:tcW w:w="737" w:type="dxa"/>
            <w:tcBorders>
              <w:top w:val="single" w:sz="4" w:space="0" w:color="BCBEC0"/>
              <w:left w:val="single" w:sz="4" w:space="0" w:color="BCBEC0"/>
              <w:bottom w:val="single" w:sz="4" w:space="0" w:color="BCBEC0"/>
              <w:right w:val="single" w:sz="4" w:space="0" w:color="BCBEC0"/>
            </w:tcBorders>
          </w:tcPr>
          <w:p w14:paraId="472CC10B" w14:textId="77777777" w:rsidR="008B5D5B" w:rsidRDefault="000B25AA">
            <w:pPr>
              <w:pStyle w:val="TableParagraph"/>
              <w:kinsoku w:val="0"/>
              <w:overflowPunct w:val="0"/>
              <w:spacing w:before="219"/>
              <w:ind w:left="14" w:right="4"/>
              <w:jc w:val="center"/>
              <w:rPr>
                <w:rFonts w:ascii="Open Sans" w:hAnsi="Open Sans" w:cs="Open Sans"/>
                <w:spacing w:val="-5"/>
                <w:sz w:val="18"/>
                <w:szCs w:val="18"/>
              </w:rPr>
            </w:pPr>
            <w:r>
              <w:rPr>
                <w:rFonts w:ascii="Open Sans" w:hAnsi="Open Sans" w:cs="Open Sans"/>
                <w:spacing w:val="-5"/>
                <w:sz w:val="18"/>
                <w:szCs w:val="18"/>
              </w:rPr>
              <w:t>2.</w:t>
            </w:r>
          </w:p>
        </w:tc>
        <w:tc>
          <w:tcPr>
            <w:tcW w:w="7204" w:type="dxa"/>
            <w:tcBorders>
              <w:top w:val="single" w:sz="4" w:space="0" w:color="BCBEC0"/>
              <w:left w:val="single" w:sz="4" w:space="0" w:color="BCBEC0"/>
              <w:bottom w:val="single" w:sz="4" w:space="0" w:color="BCBEC0"/>
              <w:right w:val="single" w:sz="4" w:space="0" w:color="BCBEC0"/>
            </w:tcBorders>
          </w:tcPr>
          <w:p w14:paraId="1AF6AA66" w14:textId="77777777" w:rsidR="008B5D5B" w:rsidRDefault="008B5D5B">
            <w:pPr>
              <w:pStyle w:val="TableParagraph"/>
              <w:kinsoku w:val="0"/>
              <w:overflowPunct w:val="0"/>
              <w:rPr>
                <w:rFonts w:ascii="Times New Roman" w:hAnsi="Times New Roman" w:cs="Times New Roman"/>
                <w:sz w:val="18"/>
                <w:szCs w:val="18"/>
              </w:rPr>
            </w:pPr>
          </w:p>
        </w:tc>
        <w:tc>
          <w:tcPr>
            <w:tcW w:w="2126" w:type="dxa"/>
            <w:tcBorders>
              <w:top w:val="single" w:sz="4" w:space="0" w:color="BCBEC0"/>
              <w:left w:val="single" w:sz="4" w:space="0" w:color="BCBEC0"/>
              <w:bottom w:val="single" w:sz="4" w:space="0" w:color="BCBEC0"/>
              <w:right w:val="single" w:sz="4" w:space="0" w:color="BCBEC0"/>
            </w:tcBorders>
          </w:tcPr>
          <w:p w14:paraId="03F3D803" w14:textId="77777777" w:rsidR="008B5D5B" w:rsidRDefault="000B25AA">
            <w:pPr>
              <w:pStyle w:val="TableParagraph"/>
              <w:kinsoku w:val="0"/>
              <w:overflowPunct w:val="0"/>
              <w:spacing w:before="142"/>
              <w:ind w:left="9"/>
              <w:jc w:val="center"/>
              <w:rPr>
                <w:rFonts w:ascii="Wingdings 2" w:hAnsi="Wingdings 2" w:cs="Wingdings 2"/>
                <w:spacing w:val="-10"/>
                <w:sz w:val="32"/>
                <w:szCs w:val="32"/>
              </w:rPr>
            </w:pPr>
            <w:r>
              <w:rPr>
                <w:rFonts w:ascii="Wingdings 2" w:hAnsi="Wingdings 2" w:cs="Wingdings 2"/>
                <w:spacing w:val="-10"/>
                <w:sz w:val="32"/>
                <w:szCs w:val="32"/>
              </w:rPr>
              <w:t></w:t>
            </w:r>
          </w:p>
        </w:tc>
      </w:tr>
      <w:tr w:rsidR="008B5D5B" w14:paraId="3630151A" w14:textId="77777777">
        <w:trPr>
          <w:trHeight w:val="576"/>
        </w:trPr>
        <w:tc>
          <w:tcPr>
            <w:tcW w:w="737" w:type="dxa"/>
            <w:tcBorders>
              <w:top w:val="single" w:sz="4" w:space="0" w:color="BCBEC0"/>
              <w:left w:val="single" w:sz="4" w:space="0" w:color="BCBEC0"/>
              <w:bottom w:val="single" w:sz="4" w:space="0" w:color="BCBEC0"/>
              <w:right w:val="single" w:sz="4" w:space="0" w:color="BCBEC0"/>
            </w:tcBorders>
            <w:shd w:val="clear" w:color="auto" w:fill="F2F7FF"/>
          </w:tcPr>
          <w:p w14:paraId="28DC307B" w14:textId="77777777" w:rsidR="008B5D5B" w:rsidRDefault="000B25AA">
            <w:pPr>
              <w:pStyle w:val="TableParagraph"/>
              <w:kinsoku w:val="0"/>
              <w:overflowPunct w:val="0"/>
              <w:spacing w:before="219"/>
              <w:ind w:left="14"/>
              <w:jc w:val="center"/>
              <w:rPr>
                <w:rFonts w:ascii="Open Sans" w:hAnsi="Open Sans" w:cs="Open Sans"/>
                <w:spacing w:val="-5"/>
                <w:sz w:val="18"/>
                <w:szCs w:val="18"/>
              </w:rPr>
            </w:pPr>
            <w:r>
              <w:rPr>
                <w:rFonts w:ascii="Open Sans" w:hAnsi="Open Sans" w:cs="Open Sans"/>
                <w:spacing w:val="-5"/>
                <w:sz w:val="18"/>
                <w:szCs w:val="18"/>
              </w:rPr>
              <w:t>3.</w:t>
            </w:r>
          </w:p>
        </w:tc>
        <w:tc>
          <w:tcPr>
            <w:tcW w:w="7204" w:type="dxa"/>
            <w:tcBorders>
              <w:top w:val="single" w:sz="4" w:space="0" w:color="BCBEC0"/>
              <w:left w:val="single" w:sz="4" w:space="0" w:color="BCBEC0"/>
              <w:bottom w:val="single" w:sz="4" w:space="0" w:color="BCBEC0"/>
              <w:right w:val="single" w:sz="4" w:space="0" w:color="BCBEC0"/>
            </w:tcBorders>
            <w:shd w:val="clear" w:color="auto" w:fill="F2F7FF"/>
          </w:tcPr>
          <w:p w14:paraId="223CB933" w14:textId="77777777" w:rsidR="008B5D5B" w:rsidRDefault="008B5D5B">
            <w:pPr>
              <w:pStyle w:val="TableParagraph"/>
              <w:kinsoku w:val="0"/>
              <w:overflowPunct w:val="0"/>
              <w:rPr>
                <w:rFonts w:ascii="Times New Roman" w:hAnsi="Times New Roman" w:cs="Times New Roman"/>
                <w:sz w:val="18"/>
                <w:szCs w:val="18"/>
              </w:rPr>
            </w:pPr>
          </w:p>
        </w:tc>
        <w:tc>
          <w:tcPr>
            <w:tcW w:w="2126" w:type="dxa"/>
            <w:tcBorders>
              <w:top w:val="single" w:sz="4" w:space="0" w:color="BCBEC0"/>
              <w:left w:val="single" w:sz="4" w:space="0" w:color="BCBEC0"/>
              <w:bottom w:val="single" w:sz="4" w:space="0" w:color="BCBEC0"/>
              <w:right w:val="single" w:sz="4" w:space="0" w:color="BCBEC0"/>
            </w:tcBorders>
            <w:shd w:val="clear" w:color="auto" w:fill="F2F7FF"/>
          </w:tcPr>
          <w:p w14:paraId="0E999D31" w14:textId="77777777" w:rsidR="008B5D5B" w:rsidRDefault="000B25AA">
            <w:pPr>
              <w:pStyle w:val="TableParagraph"/>
              <w:kinsoku w:val="0"/>
              <w:overflowPunct w:val="0"/>
              <w:spacing w:before="142"/>
              <w:ind w:left="9"/>
              <w:jc w:val="center"/>
              <w:rPr>
                <w:rFonts w:ascii="Wingdings 2" w:hAnsi="Wingdings 2" w:cs="Wingdings 2"/>
                <w:spacing w:val="-10"/>
                <w:sz w:val="32"/>
                <w:szCs w:val="32"/>
              </w:rPr>
            </w:pPr>
            <w:r>
              <w:rPr>
                <w:rFonts w:ascii="Wingdings 2" w:hAnsi="Wingdings 2" w:cs="Wingdings 2"/>
                <w:spacing w:val="-10"/>
                <w:sz w:val="32"/>
                <w:szCs w:val="32"/>
              </w:rPr>
              <w:t></w:t>
            </w:r>
          </w:p>
        </w:tc>
      </w:tr>
    </w:tbl>
    <w:p w14:paraId="6DA6580A" w14:textId="77777777" w:rsidR="008B5D5B" w:rsidRDefault="008B5D5B">
      <w:pPr>
        <w:rPr>
          <w:rFonts w:ascii="Open Sans SemiBold" w:hAnsi="Open Sans SemiBold" w:cs="Open Sans SemiBold"/>
          <w:b/>
          <w:bCs/>
          <w:sz w:val="13"/>
          <w:szCs w:val="13"/>
        </w:rPr>
        <w:sectPr w:rsidR="008B5D5B" w:rsidSect="00463D41">
          <w:pgSz w:w="11910" w:h="16840"/>
          <w:pgMar w:top="1020" w:right="640" w:bottom="1280" w:left="780" w:header="793" w:footer="1083" w:gutter="0"/>
          <w:cols w:space="720"/>
          <w:noEndnote/>
        </w:sectPr>
      </w:pPr>
    </w:p>
    <w:p w14:paraId="218C706B" w14:textId="77777777" w:rsidR="008B5D5B" w:rsidRDefault="00767539">
      <w:pPr>
        <w:pStyle w:val="BodyText"/>
        <w:kinsoku w:val="0"/>
        <w:overflowPunct w:val="0"/>
        <w:ind w:left="-771"/>
        <w:rPr>
          <w:rFonts w:ascii="Open Sans SemiBold" w:hAnsi="Open Sans SemiBold" w:cs="Open Sans SemiBold"/>
          <w:i w:val="0"/>
          <w:iCs w:val="0"/>
          <w:sz w:val="20"/>
          <w:szCs w:val="20"/>
        </w:rPr>
      </w:pPr>
      <w:r>
        <w:rPr>
          <w:noProof/>
        </w:rPr>
        <w:lastRenderedPageBreak/>
        <mc:AlternateContent>
          <mc:Choice Requires="wps">
            <w:drawing>
              <wp:anchor distT="0" distB="0" distL="114300" distR="114300" simplePos="0" relativeHeight="251667968" behindDoc="0" locked="0" layoutInCell="0" allowOverlap="1" wp14:anchorId="68992A05" wp14:editId="56EDFEB9">
                <wp:simplePos x="0" y="0"/>
                <wp:positionH relativeFrom="page">
                  <wp:posOffset>5207635</wp:posOffset>
                </wp:positionH>
                <wp:positionV relativeFrom="page">
                  <wp:posOffset>631190</wp:posOffset>
                </wp:positionV>
                <wp:extent cx="2346325" cy="5103495"/>
                <wp:effectExtent l="0" t="0" r="0" b="0"/>
                <wp:wrapNone/>
                <wp:docPr id="2030016448"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6325" cy="5103495"/>
                        </a:xfrm>
                        <a:custGeom>
                          <a:avLst/>
                          <a:gdLst>
                            <a:gd name="T0" fmla="*/ 3583 w 3695"/>
                            <a:gd name="T1" fmla="*/ 10 h 8037"/>
                            <a:gd name="T2" fmla="*/ 3363 w 3695"/>
                            <a:gd name="T3" fmla="*/ 41 h 8037"/>
                            <a:gd name="T4" fmla="*/ 3148 w 3695"/>
                            <a:gd name="T5" fmla="*/ 83 h 8037"/>
                            <a:gd name="T6" fmla="*/ 2937 w 3695"/>
                            <a:gd name="T7" fmla="*/ 136 h 8037"/>
                            <a:gd name="T8" fmla="*/ 2730 w 3695"/>
                            <a:gd name="T9" fmla="*/ 200 h 8037"/>
                            <a:gd name="T10" fmla="*/ 2528 w 3695"/>
                            <a:gd name="T11" fmla="*/ 275 h 8037"/>
                            <a:gd name="T12" fmla="*/ 2332 w 3695"/>
                            <a:gd name="T13" fmla="*/ 360 h 8037"/>
                            <a:gd name="T14" fmla="*/ 2141 w 3695"/>
                            <a:gd name="T15" fmla="*/ 455 h 8037"/>
                            <a:gd name="T16" fmla="*/ 1956 w 3695"/>
                            <a:gd name="T17" fmla="*/ 560 h 8037"/>
                            <a:gd name="T18" fmla="*/ 1777 w 3695"/>
                            <a:gd name="T19" fmla="*/ 674 h 8037"/>
                            <a:gd name="T20" fmla="*/ 1605 w 3695"/>
                            <a:gd name="T21" fmla="*/ 797 h 8037"/>
                            <a:gd name="T22" fmla="*/ 1440 w 3695"/>
                            <a:gd name="T23" fmla="*/ 929 h 8037"/>
                            <a:gd name="T24" fmla="*/ 1282 w 3695"/>
                            <a:gd name="T25" fmla="*/ 1069 h 8037"/>
                            <a:gd name="T26" fmla="*/ 1131 w 3695"/>
                            <a:gd name="T27" fmla="*/ 1217 h 8037"/>
                            <a:gd name="T28" fmla="*/ 989 w 3695"/>
                            <a:gd name="T29" fmla="*/ 1372 h 8037"/>
                            <a:gd name="T30" fmla="*/ 854 w 3695"/>
                            <a:gd name="T31" fmla="*/ 1535 h 8037"/>
                            <a:gd name="T32" fmla="*/ 728 w 3695"/>
                            <a:gd name="T33" fmla="*/ 1705 h 8037"/>
                            <a:gd name="T34" fmla="*/ 611 w 3695"/>
                            <a:gd name="T35" fmla="*/ 1882 h 8037"/>
                            <a:gd name="T36" fmla="*/ 503 w 3695"/>
                            <a:gd name="T37" fmla="*/ 2065 h 8037"/>
                            <a:gd name="T38" fmla="*/ 405 w 3695"/>
                            <a:gd name="T39" fmla="*/ 2254 h 8037"/>
                            <a:gd name="T40" fmla="*/ 316 w 3695"/>
                            <a:gd name="T41" fmla="*/ 2448 h 8037"/>
                            <a:gd name="T42" fmla="*/ 238 w 3695"/>
                            <a:gd name="T43" fmla="*/ 2648 h 8037"/>
                            <a:gd name="T44" fmla="*/ 170 w 3695"/>
                            <a:gd name="T45" fmla="*/ 2853 h 8037"/>
                            <a:gd name="T46" fmla="*/ 113 w 3695"/>
                            <a:gd name="T47" fmla="*/ 3063 h 8037"/>
                            <a:gd name="T48" fmla="*/ 67 w 3695"/>
                            <a:gd name="T49" fmla="*/ 3277 h 8037"/>
                            <a:gd name="T50" fmla="*/ 33 w 3695"/>
                            <a:gd name="T51" fmla="*/ 3495 h 8037"/>
                            <a:gd name="T52" fmla="*/ 11 w 3695"/>
                            <a:gd name="T53" fmla="*/ 3717 h 8037"/>
                            <a:gd name="T54" fmla="*/ 0 w 3695"/>
                            <a:gd name="T55" fmla="*/ 3942 h 8037"/>
                            <a:gd name="T56" fmla="*/ 2 w 3695"/>
                            <a:gd name="T57" fmla="*/ 4169 h 8037"/>
                            <a:gd name="T58" fmla="*/ 17 w 3695"/>
                            <a:gd name="T59" fmla="*/ 4393 h 8037"/>
                            <a:gd name="T60" fmla="*/ 43 w 3695"/>
                            <a:gd name="T61" fmla="*/ 4614 h 8037"/>
                            <a:gd name="T62" fmla="*/ 81 w 3695"/>
                            <a:gd name="T63" fmla="*/ 4830 h 8037"/>
                            <a:gd name="T64" fmla="*/ 131 w 3695"/>
                            <a:gd name="T65" fmla="*/ 5043 h 8037"/>
                            <a:gd name="T66" fmla="*/ 192 w 3695"/>
                            <a:gd name="T67" fmla="*/ 5251 h 8037"/>
                            <a:gd name="T68" fmla="*/ 263 w 3695"/>
                            <a:gd name="T69" fmla="*/ 5455 h 8037"/>
                            <a:gd name="T70" fmla="*/ 345 w 3695"/>
                            <a:gd name="T71" fmla="*/ 5653 h 8037"/>
                            <a:gd name="T72" fmla="*/ 437 w 3695"/>
                            <a:gd name="T73" fmla="*/ 5846 h 8037"/>
                            <a:gd name="T74" fmla="*/ 538 w 3695"/>
                            <a:gd name="T75" fmla="*/ 6033 h 8037"/>
                            <a:gd name="T76" fmla="*/ 649 w 3695"/>
                            <a:gd name="T77" fmla="*/ 6213 h 8037"/>
                            <a:gd name="T78" fmla="*/ 769 w 3695"/>
                            <a:gd name="T79" fmla="*/ 6388 h 8037"/>
                            <a:gd name="T80" fmla="*/ 898 w 3695"/>
                            <a:gd name="T81" fmla="*/ 6555 h 8037"/>
                            <a:gd name="T82" fmla="*/ 1035 w 3695"/>
                            <a:gd name="T83" fmla="*/ 6716 h 8037"/>
                            <a:gd name="T84" fmla="*/ 1180 w 3695"/>
                            <a:gd name="T85" fmla="*/ 6869 h 8037"/>
                            <a:gd name="T86" fmla="*/ 1334 w 3695"/>
                            <a:gd name="T87" fmla="*/ 7014 h 8037"/>
                            <a:gd name="T88" fmla="*/ 1494 w 3695"/>
                            <a:gd name="T89" fmla="*/ 7152 h 8037"/>
                            <a:gd name="T90" fmla="*/ 1662 w 3695"/>
                            <a:gd name="T91" fmla="*/ 7280 h 8037"/>
                            <a:gd name="T92" fmla="*/ 1836 w 3695"/>
                            <a:gd name="T93" fmla="*/ 7400 h 8037"/>
                            <a:gd name="T94" fmla="*/ 2017 w 3695"/>
                            <a:gd name="T95" fmla="*/ 7511 h 8037"/>
                            <a:gd name="T96" fmla="*/ 2204 w 3695"/>
                            <a:gd name="T97" fmla="*/ 7613 h 8037"/>
                            <a:gd name="T98" fmla="*/ 2397 w 3695"/>
                            <a:gd name="T99" fmla="*/ 7705 h 8037"/>
                            <a:gd name="T100" fmla="*/ 2595 w 3695"/>
                            <a:gd name="T101" fmla="*/ 7787 h 8037"/>
                            <a:gd name="T102" fmla="*/ 2798 w 3695"/>
                            <a:gd name="T103" fmla="*/ 7858 h 8037"/>
                            <a:gd name="T104" fmla="*/ 3006 w 3695"/>
                            <a:gd name="T105" fmla="*/ 7918 h 8037"/>
                            <a:gd name="T106" fmla="*/ 3219 w 3695"/>
                            <a:gd name="T107" fmla="*/ 7968 h 8037"/>
                            <a:gd name="T108" fmla="*/ 3436 w 3695"/>
                            <a:gd name="T109" fmla="*/ 8006 h 8037"/>
                            <a:gd name="T110" fmla="*/ 3657 w 3695"/>
                            <a:gd name="T111" fmla="*/ 8033 h 80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95" h="8037">
                              <a:moveTo>
                                <a:pt x="3694" y="0"/>
                              </a:moveTo>
                              <a:lnTo>
                                <a:pt x="3657" y="3"/>
                              </a:lnTo>
                              <a:lnTo>
                                <a:pt x="3583" y="10"/>
                              </a:lnTo>
                              <a:lnTo>
                                <a:pt x="3509" y="19"/>
                              </a:lnTo>
                              <a:lnTo>
                                <a:pt x="3436" y="29"/>
                              </a:lnTo>
                              <a:lnTo>
                                <a:pt x="3363" y="41"/>
                              </a:lnTo>
                              <a:lnTo>
                                <a:pt x="3291" y="53"/>
                              </a:lnTo>
                              <a:lnTo>
                                <a:pt x="3219" y="67"/>
                              </a:lnTo>
                              <a:lnTo>
                                <a:pt x="3148" y="83"/>
                              </a:lnTo>
                              <a:lnTo>
                                <a:pt x="3077" y="99"/>
                              </a:lnTo>
                              <a:lnTo>
                                <a:pt x="3006" y="117"/>
                              </a:lnTo>
                              <a:lnTo>
                                <a:pt x="2937" y="136"/>
                              </a:lnTo>
                              <a:lnTo>
                                <a:pt x="2867" y="156"/>
                              </a:lnTo>
                              <a:lnTo>
                                <a:pt x="2798" y="178"/>
                              </a:lnTo>
                              <a:lnTo>
                                <a:pt x="2730" y="200"/>
                              </a:lnTo>
                              <a:lnTo>
                                <a:pt x="2662" y="224"/>
                              </a:lnTo>
                              <a:lnTo>
                                <a:pt x="2595" y="249"/>
                              </a:lnTo>
                              <a:lnTo>
                                <a:pt x="2528" y="275"/>
                              </a:lnTo>
                              <a:lnTo>
                                <a:pt x="2462" y="302"/>
                              </a:lnTo>
                              <a:lnTo>
                                <a:pt x="2397" y="331"/>
                              </a:lnTo>
                              <a:lnTo>
                                <a:pt x="2332" y="360"/>
                              </a:lnTo>
                              <a:lnTo>
                                <a:pt x="2268" y="391"/>
                              </a:lnTo>
                              <a:lnTo>
                                <a:pt x="2204" y="422"/>
                              </a:lnTo>
                              <a:lnTo>
                                <a:pt x="2141" y="455"/>
                              </a:lnTo>
                              <a:lnTo>
                                <a:pt x="2079" y="489"/>
                              </a:lnTo>
                              <a:lnTo>
                                <a:pt x="2017" y="524"/>
                              </a:lnTo>
                              <a:lnTo>
                                <a:pt x="1956" y="560"/>
                              </a:lnTo>
                              <a:lnTo>
                                <a:pt x="1896" y="597"/>
                              </a:lnTo>
                              <a:lnTo>
                                <a:pt x="1836" y="635"/>
                              </a:lnTo>
                              <a:lnTo>
                                <a:pt x="1777" y="674"/>
                              </a:lnTo>
                              <a:lnTo>
                                <a:pt x="1719" y="714"/>
                              </a:lnTo>
                              <a:lnTo>
                                <a:pt x="1662" y="755"/>
                              </a:lnTo>
                              <a:lnTo>
                                <a:pt x="1605" y="797"/>
                              </a:lnTo>
                              <a:lnTo>
                                <a:pt x="1549" y="840"/>
                              </a:lnTo>
                              <a:lnTo>
                                <a:pt x="1494" y="884"/>
                              </a:lnTo>
                              <a:lnTo>
                                <a:pt x="1440" y="929"/>
                              </a:lnTo>
                              <a:lnTo>
                                <a:pt x="1386" y="974"/>
                              </a:lnTo>
                              <a:lnTo>
                                <a:pt x="1334" y="1021"/>
                              </a:lnTo>
                              <a:lnTo>
                                <a:pt x="1282" y="1069"/>
                              </a:lnTo>
                              <a:lnTo>
                                <a:pt x="1231" y="1117"/>
                              </a:lnTo>
                              <a:lnTo>
                                <a:pt x="1180" y="1166"/>
                              </a:lnTo>
                              <a:lnTo>
                                <a:pt x="1131" y="1217"/>
                              </a:lnTo>
                              <a:lnTo>
                                <a:pt x="1083" y="1268"/>
                              </a:lnTo>
                              <a:lnTo>
                                <a:pt x="1035" y="1320"/>
                              </a:lnTo>
                              <a:lnTo>
                                <a:pt x="989" y="1372"/>
                              </a:lnTo>
                              <a:lnTo>
                                <a:pt x="943" y="1426"/>
                              </a:lnTo>
                              <a:lnTo>
                                <a:pt x="898" y="1480"/>
                              </a:lnTo>
                              <a:lnTo>
                                <a:pt x="854" y="1535"/>
                              </a:lnTo>
                              <a:lnTo>
                                <a:pt x="811" y="1591"/>
                              </a:lnTo>
                              <a:lnTo>
                                <a:pt x="769" y="1648"/>
                              </a:lnTo>
                              <a:lnTo>
                                <a:pt x="728" y="1705"/>
                              </a:lnTo>
                              <a:lnTo>
                                <a:pt x="688" y="1763"/>
                              </a:lnTo>
                              <a:lnTo>
                                <a:pt x="649" y="1822"/>
                              </a:lnTo>
                              <a:lnTo>
                                <a:pt x="611" y="1882"/>
                              </a:lnTo>
                              <a:lnTo>
                                <a:pt x="574" y="1942"/>
                              </a:lnTo>
                              <a:lnTo>
                                <a:pt x="538" y="2003"/>
                              </a:lnTo>
                              <a:lnTo>
                                <a:pt x="503" y="2065"/>
                              </a:lnTo>
                              <a:lnTo>
                                <a:pt x="469" y="2127"/>
                              </a:lnTo>
                              <a:lnTo>
                                <a:pt x="437" y="2190"/>
                              </a:lnTo>
                              <a:lnTo>
                                <a:pt x="405" y="2254"/>
                              </a:lnTo>
                              <a:lnTo>
                                <a:pt x="374" y="2318"/>
                              </a:lnTo>
                              <a:lnTo>
                                <a:pt x="345" y="2383"/>
                              </a:lnTo>
                              <a:lnTo>
                                <a:pt x="316" y="2448"/>
                              </a:lnTo>
                              <a:lnTo>
                                <a:pt x="289" y="2514"/>
                              </a:lnTo>
                              <a:lnTo>
                                <a:pt x="263" y="2581"/>
                              </a:lnTo>
                              <a:lnTo>
                                <a:pt x="238" y="2648"/>
                              </a:lnTo>
                              <a:lnTo>
                                <a:pt x="214" y="2716"/>
                              </a:lnTo>
                              <a:lnTo>
                                <a:pt x="192" y="2784"/>
                              </a:lnTo>
                              <a:lnTo>
                                <a:pt x="170" y="2853"/>
                              </a:lnTo>
                              <a:lnTo>
                                <a:pt x="150" y="2923"/>
                              </a:lnTo>
                              <a:lnTo>
                                <a:pt x="131" y="2992"/>
                              </a:lnTo>
                              <a:lnTo>
                                <a:pt x="113" y="3063"/>
                              </a:lnTo>
                              <a:lnTo>
                                <a:pt x="97" y="3134"/>
                              </a:lnTo>
                              <a:lnTo>
                                <a:pt x="81" y="3205"/>
                              </a:lnTo>
                              <a:lnTo>
                                <a:pt x="67" y="3277"/>
                              </a:lnTo>
                              <a:lnTo>
                                <a:pt x="55" y="3349"/>
                              </a:lnTo>
                              <a:lnTo>
                                <a:pt x="43" y="3422"/>
                              </a:lnTo>
                              <a:lnTo>
                                <a:pt x="33" y="3495"/>
                              </a:lnTo>
                              <a:lnTo>
                                <a:pt x="24" y="3568"/>
                              </a:lnTo>
                              <a:lnTo>
                                <a:pt x="17" y="3642"/>
                              </a:lnTo>
                              <a:lnTo>
                                <a:pt x="11" y="3717"/>
                              </a:lnTo>
                              <a:lnTo>
                                <a:pt x="6" y="3791"/>
                              </a:lnTo>
                              <a:lnTo>
                                <a:pt x="2" y="3867"/>
                              </a:lnTo>
                              <a:lnTo>
                                <a:pt x="0" y="3942"/>
                              </a:lnTo>
                              <a:lnTo>
                                <a:pt x="0" y="4018"/>
                              </a:lnTo>
                              <a:lnTo>
                                <a:pt x="0" y="4093"/>
                              </a:lnTo>
                              <a:lnTo>
                                <a:pt x="2" y="4169"/>
                              </a:lnTo>
                              <a:lnTo>
                                <a:pt x="6" y="4244"/>
                              </a:lnTo>
                              <a:lnTo>
                                <a:pt x="11" y="4319"/>
                              </a:lnTo>
                              <a:lnTo>
                                <a:pt x="17" y="4393"/>
                              </a:lnTo>
                              <a:lnTo>
                                <a:pt x="24" y="4467"/>
                              </a:lnTo>
                              <a:lnTo>
                                <a:pt x="33" y="4540"/>
                              </a:lnTo>
                              <a:lnTo>
                                <a:pt x="43" y="4614"/>
                              </a:lnTo>
                              <a:lnTo>
                                <a:pt x="55" y="4686"/>
                              </a:lnTo>
                              <a:lnTo>
                                <a:pt x="67" y="4759"/>
                              </a:lnTo>
                              <a:lnTo>
                                <a:pt x="81" y="4830"/>
                              </a:lnTo>
                              <a:lnTo>
                                <a:pt x="97" y="4902"/>
                              </a:lnTo>
                              <a:lnTo>
                                <a:pt x="113" y="4973"/>
                              </a:lnTo>
                              <a:lnTo>
                                <a:pt x="131" y="5043"/>
                              </a:lnTo>
                              <a:lnTo>
                                <a:pt x="150" y="5113"/>
                              </a:lnTo>
                              <a:lnTo>
                                <a:pt x="170" y="5182"/>
                              </a:lnTo>
                              <a:lnTo>
                                <a:pt x="192" y="5251"/>
                              </a:lnTo>
                              <a:lnTo>
                                <a:pt x="214" y="5320"/>
                              </a:lnTo>
                              <a:lnTo>
                                <a:pt x="238" y="5387"/>
                              </a:lnTo>
                              <a:lnTo>
                                <a:pt x="263" y="5455"/>
                              </a:lnTo>
                              <a:lnTo>
                                <a:pt x="289" y="5521"/>
                              </a:lnTo>
                              <a:lnTo>
                                <a:pt x="316" y="5587"/>
                              </a:lnTo>
                              <a:lnTo>
                                <a:pt x="345" y="5653"/>
                              </a:lnTo>
                              <a:lnTo>
                                <a:pt x="374" y="5718"/>
                              </a:lnTo>
                              <a:lnTo>
                                <a:pt x="405" y="5782"/>
                              </a:lnTo>
                              <a:lnTo>
                                <a:pt x="437" y="5846"/>
                              </a:lnTo>
                              <a:lnTo>
                                <a:pt x="469" y="5909"/>
                              </a:lnTo>
                              <a:lnTo>
                                <a:pt x="503" y="5971"/>
                              </a:lnTo>
                              <a:lnTo>
                                <a:pt x="538" y="6033"/>
                              </a:lnTo>
                              <a:lnTo>
                                <a:pt x="574" y="6094"/>
                              </a:lnTo>
                              <a:lnTo>
                                <a:pt x="611" y="6154"/>
                              </a:lnTo>
                              <a:lnTo>
                                <a:pt x="649" y="6213"/>
                              </a:lnTo>
                              <a:lnTo>
                                <a:pt x="688" y="6272"/>
                              </a:lnTo>
                              <a:lnTo>
                                <a:pt x="728" y="6330"/>
                              </a:lnTo>
                              <a:lnTo>
                                <a:pt x="769" y="6388"/>
                              </a:lnTo>
                              <a:lnTo>
                                <a:pt x="811" y="6444"/>
                              </a:lnTo>
                              <a:lnTo>
                                <a:pt x="854" y="6500"/>
                              </a:lnTo>
                              <a:lnTo>
                                <a:pt x="898" y="6555"/>
                              </a:lnTo>
                              <a:lnTo>
                                <a:pt x="943" y="6610"/>
                              </a:lnTo>
                              <a:lnTo>
                                <a:pt x="989" y="6663"/>
                              </a:lnTo>
                              <a:lnTo>
                                <a:pt x="1035" y="6716"/>
                              </a:lnTo>
                              <a:lnTo>
                                <a:pt x="1083" y="6768"/>
                              </a:lnTo>
                              <a:lnTo>
                                <a:pt x="1131" y="6819"/>
                              </a:lnTo>
                              <a:lnTo>
                                <a:pt x="1180" y="6869"/>
                              </a:lnTo>
                              <a:lnTo>
                                <a:pt x="1231" y="6918"/>
                              </a:lnTo>
                              <a:lnTo>
                                <a:pt x="1282" y="6967"/>
                              </a:lnTo>
                              <a:lnTo>
                                <a:pt x="1334" y="7014"/>
                              </a:lnTo>
                              <a:lnTo>
                                <a:pt x="1386" y="7061"/>
                              </a:lnTo>
                              <a:lnTo>
                                <a:pt x="1440" y="7107"/>
                              </a:lnTo>
                              <a:lnTo>
                                <a:pt x="1494" y="7152"/>
                              </a:lnTo>
                              <a:lnTo>
                                <a:pt x="1549" y="7195"/>
                              </a:lnTo>
                              <a:lnTo>
                                <a:pt x="1605" y="7238"/>
                              </a:lnTo>
                              <a:lnTo>
                                <a:pt x="1662" y="7280"/>
                              </a:lnTo>
                              <a:lnTo>
                                <a:pt x="1719" y="7321"/>
                              </a:lnTo>
                              <a:lnTo>
                                <a:pt x="1777" y="7361"/>
                              </a:lnTo>
                              <a:lnTo>
                                <a:pt x="1836" y="7400"/>
                              </a:lnTo>
                              <a:lnTo>
                                <a:pt x="1896" y="7438"/>
                              </a:lnTo>
                              <a:lnTo>
                                <a:pt x="1956" y="7475"/>
                              </a:lnTo>
                              <a:lnTo>
                                <a:pt x="2017" y="7511"/>
                              </a:lnTo>
                              <a:lnTo>
                                <a:pt x="2079" y="7546"/>
                              </a:lnTo>
                              <a:lnTo>
                                <a:pt x="2141" y="7580"/>
                              </a:lnTo>
                              <a:lnTo>
                                <a:pt x="2204" y="7613"/>
                              </a:lnTo>
                              <a:lnTo>
                                <a:pt x="2268" y="7645"/>
                              </a:lnTo>
                              <a:lnTo>
                                <a:pt x="2332" y="7675"/>
                              </a:lnTo>
                              <a:lnTo>
                                <a:pt x="2397" y="7705"/>
                              </a:lnTo>
                              <a:lnTo>
                                <a:pt x="2462" y="7733"/>
                              </a:lnTo>
                              <a:lnTo>
                                <a:pt x="2528" y="7760"/>
                              </a:lnTo>
                              <a:lnTo>
                                <a:pt x="2595" y="7787"/>
                              </a:lnTo>
                              <a:lnTo>
                                <a:pt x="2662" y="7811"/>
                              </a:lnTo>
                              <a:lnTo>
                                <a:pt x="2730" y="7835"/>
                              </a:lnTo>
                              <a:lnTo>
                                <a:pt x="2798" y="7858"/>
                              </a:lnTo>
                              <a:lnTo>
                                <a:pt x="2867" y="7879"/>
                              </a:lnTo>
                              <a:lnTo>
                                <a:pt x="2937" y="7899"/>
                              </a:lnTo>
                              <a:lnTo>
                                <a:pt x="3006" y="7918"/>
                              </a:lnTo>
                              <a:lnTo>
                                <a:pt x="3077" y="7936"/>
                              </a:lnTo>
                              <a:lnTo>
                                <a:pt x="3148" y="7953"/>
                              </a:lnTo>
                              <a:lnTo>
                                <a:pt x="3219" y="7968"/>
                              </a:lnTo>
                              <a:lnTo>
                                <a:pt x="3291" y="7982"/>
                              </a:lnTo>
                              <a:lnTo>
                                <a:pt x="3363" y="7995"/>
                              </a:lnTo>
                              <a:lnTo>
                                <a:pt x="3436" y="8006"/>
                              </a:lnTo>
                              <a:lnTo>
                                <a:pt x="3509" y="8016"/>
                              </a:lnTo>
                              <a:lnTo>
                                <a:pt x="3583" y="8025"/>
                              </a:lnTo>
                              <a:lnTo>
                                <a:pt x="3657" y="8033"/>
                              </a:lnTo>
                              <a:lnTo>
                                <a:pt x="3694" y="8036"/>
                              </a:lnTo>
                              <a:lnTo>
                                <a:pt x="3694" y="0"/>
                              </a:lnTo>
                              <a:close/>
                            </a:path>
                          </a:pathLst>
                        </a:custGeom>
                        <a:solidFill>
                          <a:srgbClr val="F2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 id="Freeform 49" style="position:absolute;margin-left:410.05pt;margin-top:49.7pt;width:184.75pt;height:401.8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695,8037" o:spid="_x0000_s1026" o:allowincell="f" fillcolor="#f2f7ff" stroked="f" path="m3694,r-37,3l3583,10r-74,9l3436,29r-73,12l3291,53r-72,14l3148,83r-71,16l3006,117r-69,19l2867,156r-69,22l2730,200r-68,24l2595,249r-67,26l2462,302r-65,29l2332,360r-64,31l2204,422r-63,33l2079,489r-62,35l1956,560r-60,37l1836,635r-59,39l1719,714r-57,41l1605,797r-56,43l1494,884r-54,45l1386,974r-52,47l1282,1069r-51,48l1180,1166r-49,51l1083,1268r-48,52l989,1372r-46,54l898,1480r-44,55l811,1591r-42,57l728,1705r-40,58l649,1822r-38,60l574,1942r-36,61l503,2065r-34,62l437,2190r-32,64l374,2318r-29,65l316,2448r-27,66l263,2581r-25,67l214,2716r-22,68l170,2853r-20,70l131,2992r-18,71l97,3134r-16,71l67,3277r-12,72l43,3422r-10,73l24,3568r-7,74l11,3717r-5,74l2,3867,,3942r,76l,4093r2,76l6,4244r5,75l17,4393r7,74l33,4540r10,74l55,4686r12,73l81,4830r16,72l113,4973r18,70l150,5113r20,69l192,5251r22,69l238,5387r25,68l289,5521r27,66l345,5653r29,65l405,5782r32,64l469,5909r34,62l538,6033r36,61l611,6154r38,59l688,6272r40,58l769,6388r42,56l854,6500r44,55l943,6610r46,53l1035,6716r48,52l1131,6819r49,50l1231,6918r51,49l1334,7014r52,47l1440,7107r54,45l1549,7195r56,43l1662,7280r57,41l1777,7361r59,39l1896,7438r60,37l2017,7511r62,35l2141,7580r63,33l2268,7645r64,30l2397,7705r65,28l2528,7760r67,27l2662,7811r68,24l2798,7858r69,21l2937,7899r69,19l3077,7936r71,17l3219,7968r72,14l3363,7995r73,11l3509,8016r74,9l3657,8033r37,3l369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" w14:anchorId="612BED37">
                <v:path arrowok="t" o:connecttype="custom" o:connectlocs="2275205,6350;2135505,26035;1998980,52705;1864995,86360;1733550,127000;1605280,174625;1480820,228600;1359535,288925;1242060,355600;1128395,427990;1019175,506095;914400,589915;814070,678815;718185,772795;628015,871220;542290,974725;462280,1082675;387985,1195070;319405,1311275;257175,1431290;200660,1554480;151130,1681480;107950,1811655;71755,1945005;42545,2080895;20955,2219325;6985,2360295;0,2503170;1270,2647315;10795,2789555;27305,2929890;51435,3067050;83185,3202305;121920,3334385;167005,3463925;219075,3589655;277495,3712210;341630,3830955;412115,3945255;488315,4056380;570230,4162425;657225,4264660;749300,4361815;847090,4453890;948690,4541520;1055370,4622800;1165860,4699000;1280795,4769485;1399540,4834255;1522095,4892675;1647825,4944745;1776730,4989830;1908810,5027930;2044065,5059680;2181860,5083810;2322195,5100955" o:connectangles="0,0,0,0,0,0,0,0,0,0,0,0,0,0,0,0,0,0,0,0,0,0,0,0,0,0,0,0,0,0,0,0,0,0,0,0,0,0,0,0,0,0,0,0,0,0,0,0,0,0,0,0,0,0,0,0"/>
                <w10:wrap anchorx="page" anchory="page"/>
              </v:shape>
            </w:pict>
          </mc:Fallback>
        </mc:AlternateContent>
      </w:r>
      <w:r>
        <w:rPr>
          <w:rFonts w:ascii="Open Sans SemiBold" w:hAnsi="Open Sans SemiBold" w:cs="Open Sans SemiBold"/>
          <w:i w:val="0"/>
          <w:iCs w:val="0"/>
          <w:noProof/>
          <w:sz w:val="20"/>
          <w:szCs w:val="20"/>
        </w:rPr>
        <w:drawing>
          <wp:inline distT="0" distB="0" distL="0" distR="0" wp14:anchorId="0351D12F" wp14:editId="74D2A09C">
            <wp:extent cx="3337560" cy="1591310"/>
            <wp:effectExtent l="0" t="0" r="0" b="0"/>
            <wp:docPr id="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7560" cy="1591310"/>
                    </a:xfrm>
                    <a:prstGeom prst="rect">
                      <a:avLst/>
                    </a:prstGeom>
                    <a:noFill/>
                    <a:ln>
                      <a:noFill/>
                    </a:ln>
                  </pic:spPr>
                </pic:pic>
              </a:graphicData>
            </a:graphic>
          </wp:inline>
        </w:drawing>
      </w:r>
    </w:p>
    <w:p w14:paraId="23C18B38"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5306AEB9"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4269BEB5"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6DC5F4E0"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5E502E62"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45104CED"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1D640C72"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223E3DEB"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48DA254E"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73D5FF5E"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73B2B7C6"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2A412616"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205ED6E9"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716775F8"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29259651" w14:textId="77777777" w:rsidR="008B5D5B" w:rsidRDefault="008B5D5B">
      <w:pPr>
        <w:pStyle w:val="BodyText"/>
        <w:kinsoku w:val="0"/>
        <w:overflowPunct w:val="0"/>
        <w:rPr>
          <w:rFonts w:ascii="Open Sans SemiBold" w:hAnsi="Open Sans SemiBold" w:cs="Open Sans SemiBold"/>
          <w:b/>
          <w:bCs/>
          <w:i w:val="0"/>
          <w:iCs w:val="0"/>
          <w:sz w:val="20"/>
          <w:szCs w:val="20"/>
        </w:rPr>
      </w:pPr>
    </w:p>
    <w:p w14:paraId="22047892" w14:textId="77777777" w:rsidR="008B5D5B" w:rsidRDefault="008B5D5B">
      <w:pPr>
        <w:pStyle w:val="BodyText"/>
        <w:kinsoku w:val="0"/>
        <w:overflowPunct w:val="0"/>
        <w:spacing w:before="55"/>
        <w:rPr>
          <w:rFonts w:ascii="Open Sans SemiBold" w:hAnsi="Open Sans SemiBold" w:cs="Open Sans SemiBold"/>
          <w:b/>
          <w:bCs/>
          <w:i w:val="0"/>
          <w:iCs w:val="0"/>
          <w:sz w:val="20"/>
          <w:szCs w:val="20"/>
        </w:rPr>
      </w:pPr>
    </w:p>
    <w:p w14:paraId="20923608" w14:textId="77777777" w:rsidR="008B5D5B" w:rsidRDefault="00767539">
      <w:pPr>
        <w:pStyle w:val="BodyText"/>
        <w:kinsoku w:val="0"/>
        <w:overflowPunct w:val="0"/>
        <w:ind w:left="-771"/>
        <w:rPr>
          <w:rFonts w:ascii="Open Sans SemiBold" w:hAnsi="Open Sans SemiBold" w:cs="Open Sans SemiBold"/>
          <w:i w:val="0"/>
          <w:iCs w:val="0"/>
          <w:sz w:val="20"/>
          <w:szCs w:val="20"/>
        </w:rPr>
      </w:pPr>
      <w:r>
        <w:rPr>
          <w:rFonts w:ascii="Open Sans SemiBold" w:hAnsi="Open Sans SemiBold" w:cs="Open Sans SemiBold"/>
          <w:i w:val="0"/>
          <w:iCs w:val="0"/>
          <w:noProof/>
          <w:sz w:val="20"/>
          <w:szCs w:val="20"/>
        </w:rPr>
        <mc:AlternateContent>
          <mc:Choice Requires="wpg">
            <w:drawing>
              <wp:inline distT="0" distB="0" distL="0" distR="0" wp14:anchorId="4F6864C7" wp14:editId="72EF0A78">
                <wp:extent cx="2684780" cy="5121275"/>
                <wp:effectExtent l="0" t="0" r="0" b="0"/>
                <wp:docPr id="659108646"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4780" cy="5121275"/>
                          <a:chOff x="0" y="0"/>
                          <a:chExt cx="4228" cy="8065"/>
                        </a:xfrm>
                      </wpg:grpSpPr>
                      <wps:wsp>
                        <wps:cNvPr id="517368731" name="Freeform 51"/>
                        <wps:cNvSpPr>
                          <a:spLocks/>
                        </wps:cNvSpPr>
                        <wps:spPr bwMode="auto">
                          <a:xfrm>
                            <a:off x="0" y="0"/>
                            <a:ext cx="4228" cy="8065"/>
                          </a:xfrm>
                          <a:custGeom>
                            <a:avLst/>
                            <a:gdLst>
                              <a:gd name="T0" fmla="*/ 43 w 4228"/>
                              <a:gd name="T1" fmla="*/ 2 h 8065"/>
                              <a:gd name="T2" fmla="*/ 43 w 4228"/>
                              <a:gd name="T3" fmla="*/ 8061 h 8065"/>
                              <a:gd name="T4" fmla="*/ 270 w 4228"/>
                              <a:gd name="T5" fmla="*/ 8063 h 8065"/>
                              <a:gd name="T6" fmla="*/ 495 w 4228"/>
                              <a:gd name="T7" fmla="*/ 8053 h 8065"/>
                              <a:gd name="T8" fmla="*/ 717 w 4228"/>
                              <a:gd name="T9" fmla="*/ 8031 h 8065"/>
                              <a:gd name="T10" fmla="*/ 935 w 4228"/>
                              <a:gd name="T11" fmla="*/ 7996 h 8065"/>
                              <a:gd name="T12" fmla="*/ 1149 w 4228"/>
                              <a:gd name="T13" fmla="*/ 7950 h 8065"/>
                              <a:gd name="T14" fmla="*/ 1359 w 4228"/>
                              <a:gd name="T15" fmla="*/ 7893 h 8065"/>
                              <a:gd name="T16" fmla="*/ 1564 w 4228"/>
                              <a:gd name="T17" fmla="*/ 7826 h 8065"/>
                              <a:gd name="T18" fmla="*/ 1764 w 4228"/>
                              <a:gd name="T19" fmla="*/ 7747 h 8065"/>
                              <a:gd name="T20" fmla="*/ 1959 w 4228"/>
                              <a:gd name="T21" fmla="*/ 7659 h 8065"/>
                              <a:gd name="T22" fmla="*/ 2148 w 4228"/>
                              <a:gd name="T23" fmla="*/ 7560 h 8065"/>
                              <a:gd name="T24" fmla="*/ 2330 w 4228"/>
                              <a:gd name="T25" fmla="*/ 7452 h 8065"/>
                              <a:gd name="T26" fmla="*/ 2507 w 4228"/>
                              <a:gd name="T27" fmla="*/ 7335 h 8065"/>
                              <a:gd name="T28" fmla="*/ 2677 w 4228"/>
                              <a:gd name="T29" fmla="*/ 7210 h 8065"/>
                              <a:gd name="T30" fmla="*/ 2840 w 4228"/>
                              <a:gd name="T31" fmla="*/ 7075 h 8065"/>
                              <a:gd name="T32" fmla="*/ 2995 w 4228"/>
                              <a:gd name="T33" fmla="*/ 6932 h 8065"/>
                              <a:gd name="T34" fmla="*/ 3143 w 4228"/>
                              <a:gd name="T35" fmla="*/ 6782 h 8065"/>
                              <a:gd name="T36" fmla="*/ 3283 w 4228"/>
                              <a:gd name="T37" fmla="*/ 6624 h 8065"/>
                              <a:gd name="T38" fmla="*/ 3415 w 4228"/>
                              <a:gd name="T39" fmla="*/ 6458 h 8065"/>
                              <a:gd name="T40" fmla="*/ 3538 w 4228"/>
                              <a:gd name="T41" fmla="*/ 6286 h 8065"/>
                              <a:gd name="T42" fmla="*/ 3652 w 4228"/>
                              <a:gd name="T43" fmla="*/ 6108 h 8065"/>
                              <a:gd name="T44" fmla="*/ 3757 w 4228"/>
                              <a:gd name="T45" fmla="*/ 5923 h 8065"/>
                              <a:gd name="T46" fmla="*/ 3852 w 4228"/>
                              <a:gd name="T47" fmla="*/ 5732 h 8065"/>
                              <a:gd name="T48" fmla="*/ 3937 w 4228"/>
                              <a:gd name="T49" fmla="*/ 5535 h 8065"/>
                              <a:gd name="T50" fmla="*/ 4012 w 4228"/>
                              <a:gd name="T51" fmla="*/ 5334 h 8065"/>
                              <a:gd name="T52" fmla="*/ 4076 w 4228"/>
                              <a:gd name="T53" fmla="*/ 5127 h 8065"/>
                              <a:gd name="T54" fmla="*/ 4130 w 4228"/>
                              <a:gd name="T55" fmla="*/ 4916 h 8065"/>
                              <a:gd name="T56" fmla="*/ 4172 w 4228"/>
                              <a:gd name="T57" fmla="*/ 4700 h 8065"/>
                              <a:gd name="T58" fmla="*/ 4202 w 4228"/>
                              <a:gd name="T59" fmla="*/ 4481 h 8065"/>
                              <a:gd name="T60" fmla="*/ 4221 w 4228"/>
                              <a:gd name="T61" fmla="*/ 4258 h 8065"/>
                              <a:gd name="T62" fmla="*/ 4227 w 4228"/>
                              <a:gd name="T63" fmla="*/ 4032 h 8065"/>
                              <a:gd name="T64" fmla="*/ 4221 w 4228"/>
                              <a:gd name="T65" fmla="*/ 3806 h 8065"/>
                              <a:gd name="T66" fmla="*/ 4202 w 4228"/>
                              <a:gd name="T67" fmla="*/ 3583 h 8065"/>
                              <a:gd name="T68" fmla="*/ 4172 w 4228"/>
                              <a:gd name="T69" fmla="*/ 3363 h 8065"/>
                              <a:gd name="T70" fmla="*/ 4130 w 4228"/>
                              <a:gd name="T71" fmla="*/ 3148 h 8065"/>
                              <a:gd name="T72" fmla="*/ 4076 w 4228"/>
                              <a:gd name="T73" fmla="*/ 2937 h 8065"/>
                              <a:gd name="T74" fmla="*/ 4012 w 4228"/>
                              <a:gd name="T75" fmla="*/ 2730 h 8065"/>
                              <a:gd name="T76" fmla="*/ 3937 w 4228"/>
                              <a:gd name="T77" fmla="*/ 2528 h 8065"/>
                              <a:gd name="T78" fmla="*/ 3852 w 4228"/>
                              <a:gd name="T79" fmla="*/ 2332 h 8065"/>
                              <a:gd name="T80" fmla="*/ 3757 w 4228"/>
                              <a:gd name="T81" fmla="*/ 2141 h 8065"/>
                              <a:gd name="T82" fmla="*/ 3652 w 4228"/>
                              <a:gd name="T83" fmla="*/ 1956 h 8065"/>
                              <a:gd name="T84" fmla="*/ 3538 w 4228"/>
                              <a:gd name="T85" fmla="*/ 1777 h 8065"/>
                              <a:gd name="T86" fmla="*/ 3415 w 4228"/>
                              <a:gd name="T87" fmla="*/ 1605 h 8065"/>
                              <a:gd name="T88" fmla="*/ 3283 w 4228"/>
                              <a:gd name="T89" fmla="*/ 1440 h 8065"/>
                              <a:gd name="T90" fmla="*/ 3143 w 4228"/>
                              <a:gd name="T91" fmla="*/ 1282 h 8065"/>
                              <a:gd name="T92" fmla="*/ 2995 w 4228"/>
                              <a:gd name="T93" fmla="*/ 1131 h 8065"/>
                              <a:gd name="T94" fmla="*/ 2840 w 4228"/>
                              <a:gd name="T95" fmla="*/ 989 h 8065"/>
                              <a:gd name="T96" fmla="*/ 2677 w 4228"/>
                              <a:gd name="T97" fmla="*/ 854 h 8065"/>
                              <a:gd name="T98" fmla="*/ 2507 w 4228"/>
                              <a:gd name="T99" fmla="*/ 728 h 8065"/>
                              <a:gd name="T100" fmla="*/ 2330 w 4228"/>
                              <a:gd name="T101" fmla="*/ 611 h 8065"/>
                              <a:gd name="T102" fmla="*/ 2148 w 4228"/>
                              <a:gd name="T103" fmla="*/ 503 h 8065"/>
                              <a:gd name="T104" fmla="*/ 1959 w 4228"/>
                              <a:gd name="T105" fmla="*/ 405 h 8065"/>
                              <a:gd name="T106" fmla="*/ 1764 w 4228"/>
                              <a:gd name="T107" fmla="*/ 316 h 8065"/>
                              <a:gd name="T108" fmla="*/ 1564 w 4228"/>
                              <a:gd name="T109" fmla="*/ 238 h 8065"/>
                              <a:gd name="T110" fmla="*/ 1359 w 4228"/>
                              <a:gd name="T111" fmla="*/ 170 h 8065"/>
                              <a:gd name="T112" fmla="*/ 1149 w 4228"/>
                              <a:gd name="T113" fmla="*/ 113 h 8065"/>
                              <a:gd name="T114" fmla="*/ 935 w 4228"/>
                              <a:gd name="T115" fmla="*/ 67 h 8065"/>
                              <a:gd name="T116" fmla="*/ 717 w 4228"/>
                              <a:gd name="T117" fmla="*/ 33 h 8065"/>
                              <a:gd name="T118" fmla="*/ 495 w 4228"/>
                              <a:gd name="T119" fmla="*/ 11 h 8065"/>
                              <a:gd name="T120" fmla="*/ 270 w 4228"/>
                              <a:gd name="T121" fmla="*/ 0 h 80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28" h="8065">
                                <a:moveTo>
                                  <a:pt x="194" y="0"/>
                                </a:moveTo>
                                <a:lnTo>
                                  <a:pt x="119" y="0"/>
                                </a:lnTo>
                                <a:lnTo>
                                  <a:pt x="43" y="2"/>
                                </a:lnTo>
                                <a:lnTo>
                                  <a:pt x="0" y="4"/>
                                </a:lnTo>
                                <a:lnTo>
                                  <a:pt x="0" y="8059"/>
                                </a:lnTo>
                                <a:lnTo>
                                  <a:pt x="43" y="8061"/>
                                </a:lnTo>
                                <a:lnTo>
                                  <a:pt x="119" y="8063"/>
                                </a:lnTo>
                                <a:lnTo>
                                  <a:pt x="194" y="8064"/>
                                </a:lnTo>
                                <a:lnTo>
                                  <a:pt x="270" y="8063"/>
                                </a:lnTo>
                                <a:lnTo>
                                  <a:pt x="346" y="8061"/>
                                </a:lnTo>
                                <a:lnTo>
                                  <a:pt x="421" y="8058"/>
                                </a:lnTo>
                                <a:lnTo>
                                  <a:pt x="495" y="8053"/>
                                </a:lnTo>
                                <a:lnTo>
                                  <a:pt x="570" y="8047"/>
                                </a:lnTo>
                                <a:lnTo>
                                  <a:pt x="644" y="8039"/>
                                </a:lnTo>
                                <a:lnTo>
                                  <a:pt x="717" y="8031"/>
                                </a:lnTo>
                                <a:lnTo>
                                  <a:pt x="790" y="8020"/>
                                </a:lnTo>
                                <a:lnTo>
                                  <a:pt x="863" y="8009"/>
                                </a:lnTo>
                                <a:lnTo>
                                  <a:pt x="935" y="7996"/>
                                </a:lnTo>
                                <a:lnTo>
                                  <a:pt x="1007" y="7982"/>
                                </a:lnTo>
                                <a:lnTo>
                                  <a:pt x="1078" y="7967"/>
                                </a:lnTo>
                                <a:lnTo>
                                  <a:pt x="1149" y="7950"/>
                                </a:lnTo>
                                <a:lnTo>
                                  <a:pt x="1220" y="7933"/>
                                </a:lnTo>
                                <a:lnTo>
                                  <a:pt x="1290" y="7914"/>
                                </a:lnTo>
                                <a:lnTo>
                                  <a:pt x="1359" y="7893"/>
                                </a:lnTo>
                                <a:lnTo>
                                  <a:pt x="1428" y="7872"/>
                                </a:lnTo>
                                <a:lnTo>
                                  <a:pt x="1496" y="7849"/>
                                </a:lnTo>
                                <a:lnTo>
                                  <a:pt x="1564" y="7826"/>
                                </a:lnTo>
                                <a:lnTo>
                                  <a:pt x="1631" y="7801"/>
                                </a:lnTo>
                                <a:lnTo>
                                  <a:pt x="1698" y="7775"/>
                                </a:lnTo>
                                <a:lnTo>
                                  <a:pt x="1764" y="7747"/>
                                </a:lnTo>
                                <a:lnTo>
                                  <a:pt x="1829" y="7719"/>
                                </a:lnTo>
                                <a:lnTo>
                                  <a:pt x="1894" y="7689"/>
                                </a:lnTo>
                                <a:lnTo>
                                  <a:pt x="1959" y="7659"/>
                                </a:lnTo>
                                <a:lnTo>
                                  <a:pt x="2022" y="7627"/>
                                </a:lnTo>
                                <a:lnTo>
                                  <a:pt x="2085" y="7594"/>
                                </a:lnTo>
                                <a:lnTo>
                                  <a:pt x="2148" y="7560"/>
                                </a:lnTo>
                                <a:lnTo>
                                  <a:pt x="2209" y="7525"/>
                                </a:lnTo>
                                <a:lnTo>
                                  <a:pt x="2270" y="7489"/>
                                </a:lnTo>
                                <a:lnTo>
                                  <a:pt x="2330" y="7452"/>
                                </a:lnTo>
                                <a:lnTo>
                                  <a:pt x="2390" y="7414"/>
                                </a:lnTo>
                                <a:lnTo>
                                  <a:pt x="2449" y="7375"/>
                                </a:lnTo>
                                <a:lnTo>
                                  <a:pt x="2507" y="7335"/>
                                </a:lnTo>
                                <a:lnTo>
                                  <a:pt x="2564" y="7294"/>
                                </a:lnTo>
                                <a:lnTo>
                                  <a:pt x="2621" y="7252"/>
                                </a:lnTo>
                                <a:lnTo>
                                  <a:pt x="2677" y="7210"/>
                                </a:lnTo>
                                <a:lnTo>
                                  <a:pt x="2732" y="7166"/>
                                </a:lnTo>
                                <a:lnTo>
                                  <a:pt x="2786" y="7121"/>
                                </a:lnTo>
                                <a:lnTo>
                                  <a:pt x="2840" y="7075"/>
                                </a:lnTo>
                                <a:lnTo>
                                  <a:pt x="2893" y="7028"/>
                                </a:lnTo>
                                <a:lnTo>
                                  <a:pt x="2944" y="6981"/>
                                </a:lnTo>
                                <a:lnTo>
                                  <a:pt x="2995" y="6932"/>
                                </a:lnTo>
                                <a:lnTo>
                                  <a:pt x="3046" y="6883"/>
                                </a:lnTo>
                                <a:lnTo>
                                  <a:pt x="3095" y="6833"/>
                                </a:lnTo>
                                <a:lnTo>
                                  <a:pt x="3143" y="6782"/>
                                </a:lnTo>
                                <a:lnTo>
                                  <a:pt x="3191" y="6730"/>
                                </a:lnTo>
                                <a:lnTo>
                                  <a:pt x="3238" y="6677"/>
                                </a:lnTo>
                                <a:lnTo>
                                  <a:pt x="3283" y="6624"/>
                                </a:lnTo>
                                <a:lnTo>
                                  <a:pt x="3328" y="6569"/>
                                </a:lnTo>
                                <a:lnTo>
                                  <a:pt x="3372" y="6514"/>
                                </a:lnTo>
                                <a:lnTo>
                                  <a:pt x="3415" y="6458"/>
                                </a:lnTo>
                                <a:lnTo>
                                  <a:pt x="3457" y="6402"/>
                                </a:lnTo>
                                <a:lnTo>
                                  <a:pt x="3498" y="6344"/>
                                </a:lnTo>
                                <a:lnTo>
                                  <a:pt x="3538" y="6286"/>
                                </a:lnTo>
                                <a:lnTo>
                                  <a:pt x="3577" y="6227"/>
                                </a:lnTo>
                                <a:lnTo>
                                  <a:pt x="3615" y="6168"/>
                                </a:lnTo>
                                <a:lnTo>
                                  <a:pt x="3652" y="6108"/>
                                </a:lnTo>
                                <a:lnTo>
                                  <a:pt x="3688" y="6047"/>
                                </a:lnTo>
                                <a:lnTo>
                                  <a:pt x="3723" y="5985"/>
                                </a:lnTo>
                                <a:lnTo>
                                  <a:pt x="3757" y="5923"/>
                                </a:lnTo>
                                <a:lnTo>
                                  <a:pt x="3790" y="5860"/>
                                </a:lnTo>
                                <a:lnTo>
                                  <a:pt x="3821" y="5796"/>
                                </a:lnTo>
                                <a:lnTo>
                                  <a:pt x="3852" y="5732"/>
                                </a:lnTo>
                                <a:lnTo>
                                  <a:pt x="3881" y="5667"/>
                                </a:lnTo>
                                <a:lnTo>
                                  <a:pt x="3910" y="5601"/>
                                </a:lnTo>
                                <a:lnTo>
                                  <a:pt x="3937" y="5535"/>
                                </a:lnTo>
                                <a:lnTo>
                                  <a:pt x="3963" y="5469"/>
                                </a:lnTo>
                                <a:lnTo>
                                  <a:pt x="3988" y="5401"/>
                                </a:lnTo>
                                <a:lnTo>
                                  <a:pt x="4012" y="5334"/>
                                </a:lnTo>
                                <a:lnTo>
                                  <a:pt x="4035" y="5265"/>
                                </a:lnTo>
                                <a:lnTo>
                                  <a:pt x="4056" y="5196"/>
                                </a:lnTo>
                                <a:lnTo>
                                  <a:pt x="4076" y="5127"/>
                                </a:lnTo>
                                <a:lnTo>
                                  <a:pt x="4095" y="5057"/>
                                </a:lnTo>
                                <a:lnTo>
                                  <a:pt x="4113" y="4987"/>
                                </a:lnTo>
                                <a:lnTo>
                                  <a:pt x="4130" y="4916"/>
                                </a:lnTo>
                                <a:lnTo>
                                  <a:pt x="4145" y="4844"/>
                                </a:lnTo>
                                <a:lnTo>
                                  <a:pt x="4159" y="4773"/>
                                </a:lnTo>
                                <a:lnTo>
                                  <a:pt x="4172" y="4700"/>
                                </a:lnTo>
                                <a:lnTo>
                                  <a:pt x="4183" y="4628"/>
                                </a:lnTo>
                                <a:lnTo>
                                  <a:pt x="4193" y="4555"/>
                                </a:lnTo>
                                <a:lnTo>
                                  <a:pt x="4202" y="4481"/>
                                </a:lnTo>
                                <a:lnTo>
                                  <a:pt x="4210" y="4407"/>
                                </a:lnTo>
                                <a:lnTo>
                                  <a:pt x="4216" y="4333"/>
                                </a:lnTo>
                                <a:lnTo>
                                  <a:pt x="4221" y="4258"/>
                                </a:lnTo>
                                <a:lnTo>
                                  <a:pt x="4224" y="4183"/>
                                </a:lnTo>
                                <a:lnTo>
                                  <a:pt x="4226" y="4108"/>
                                </a:lnTo>
                                <a:lnTo>
                                  <a:pt x="4227" y="4032"/>
                                </a:lnTo>
                                <a:lnTo>
                                  <a:pt x="4226" y="3956"/>
                                </a:lnTo>
                                <a:lnTo>
                                  <a:pt x="4224" y="3881"/>
                                </a:lnTo>
                                <a:lnTo>
                                  <a:pt x="4221" y="3806"/>
                                </a:lnTo>
                                <a:lnTo>
                                  <a:pt x="4216" y="3731"/>
                                </a:lnTo>
                                <a:lnTo>
                                  <a:pt x="4210" y="3657"/>
                                </a:lnTo>
                                <a:lnTo>
                                  <a:pt x="4202" y="3583"/>
                                </a:lnTo>
                                <a:lnTo>
                                  <a:pt x="4193" y="3509"/>
                                </a:lnTo>
                                <a:lnTo>
                                  <a:pt x="4183" y="3436"/>
                                </a:lnTo>
                                <a:lnTo>
                                  <a:pt x="4172" y="3363"/>
                                </a:lnTo>
                                <a:lnTo>
                                  <a:pt x="4159" y="3291"/>
                                </a:lnTo>
                                <a:lnTo>
                                  <a:pt x="4145" y="3219"/>
                                </a:lnTo>
                                <a:lnTo>
                                  <a:pt x="4130" y="3148"/>
                                </a:lnTo>
                                <a:lnTo>
                                  <a:pt x="4113" y="3077"/>
                                </a:lnTo>
                                <a:lnTo>
                                  <a:pt x="4095" y="3006"/>
                                </a:lnTo>
                                <a:lnTo>
                                  <a:pt x="4076" y="2937"/>
                                </a:lnTo>
                                <a:lnTo>
                                  <a:pt x="4056" y="2867"/>
                                </a:lnTo>
                                <a:lnTo>
                                  <a:pt x="4035" y="2798"/>
                                </a:lnTo>
                                <a:lnTo>
                                  <a:pt x="4012" y="2730"/>
                                </a:lnTo>
                                <a:lnTo>
                                  <a:pt x="3988" y="2662"/>
                                </a:lnTo>
                                <a:lnTo>
                                  <a:pt x="3963" y="2595"/>
                                </a:lnTo>
                                <a:lnTo>
                                  <a:pt x="3937" y="2528"/>
                                </a:lnTo>
                                <a:lnTo>
                                  <a:pt x="3910" y="2462"/>
                                </a:lnTo>
                                <a:lnTo>
                                  <a:pt x="3881" y="2397"/>
                                </a:lnTo>
                                <a:lnTo>
                                  <a:pt x="3852" y="2332"/>
                                </a:lnTo>
                                <a:lnTo>
                                  <a:pt x="3821" y="2268"/>
                                </a:lnTo>
                                <a:lnTo>
                                  <a:pt x="3790" y="2204"/>
                                </a:lnTo>
                                <a:lnTo>
                                  <a:pt x="3757" y="2141"/>
                                </a:lnTo>
                                <a:lnTo>
                                  <a:pt x="3723" y="2079"/>
                                </a:lnTo>
                                <a:lnTo>
                                  <a:pt x="3688" y="2017"/>
                                </a:lnTo>
                                <a:lnTo>
                                  <a:pt x="3652" y="1956"/>
                                </a:lnTo>
                                <a:lnTo>
                                  <a:pt x="3615" y="1896"/>
                                </a:lnTo>
                                <a:lnTo>
                                  <a:pt x="3577" y="1836"/>
                                </a:lnTo>
                                <a:lnTo>
                                  <a:pt x="3538" y="1777"/>
                                </a:lnTo>
                                <a:lnTo>
                                  <a:pt x="3498" y="1719"/>
                                </a:lnTo>
                                <a:lnTo>
                                  <a:pt x="3457" y="1662"/>
                                </a:lnTo>
                                <a:lnTo>
                                  <a:pt x="3415" y="1605"/>
                                </a:lnTo>
                                <a:lnTo>
                                  <a:pt x="3372" y="1549"/>
                                </a:lnTo>
                                <a:lnTo>
                                  <a:pt x="3328" y="1494"/>
                                </a:lnTo>
                                <a:lnTo>
                                  <a:pt x="3283" y="1440"/>
                                </a:lnTo>
                                <a:lnTo>
                                  <a:pt x="3238" y="1386"/>
                                </a:lnTo>
                                <a:lnTo>
                                  <a:pt x="3191" y="1334"/>
                                </a:lnTo>
                                <a:lnTo>
                                  <a:pt x="3143" y="1282"/>
                                </a:lnTo>
                                <a:lnTo>
                                  <a:pt x="3095" y="1231"/>
                                </a:lnTo>
                                <a:lnTo>
                                  <a:pt x="3046" y="1180"/>
                                </a:lnTo>
                                <a:lnTo>
                                  <a:pt x="2995" y="1131"/>
                                </a:lnTo>
                                <a:lnTo>
                                  <a:pt x="2944" y="1083"/>
                                </a:lnTo>
                                <a:lnTo>
                                  <a:pt x="2893" y="1035"/>
                                </a:lnTo>
                                <a:lnTo>
                                  <a:pt x="2840" y="989"/>
                                </a:lnTo>
                                <a:lnTo>
                                  <a:pt x="2786" y="943"/>
                                </a:lnTo>
                                <a:lnTo>
                                  <a:pt x="2732" y="898"/>
                                </a:lnTo>
                                <a:lnTo>
                                  <a:pt x="2677" y="854"/>
                                </a:lnTo>
                                <a:lnTo>
                                  <a:pt x="2621" y="811"/>
                                </a:lnTo>
                                <a:lnTo>
                                  <a:pt x="2564" y="769"/>
                                </a:lnTo>
                                <a:lnTo>
                                  <a:pt x="2507" y="728"/>
                                </a:lnTo>
                                <a:lnTo>
                                  <a:pt x="2449" y="688"/>
                                </a:lnTo>
                                <a:lnTo>
                                  <a:pt x="2390" y="649"/>
                                </a:lnTo>
                                <a:lnTo>
                                  <a:pt x="2330" y="611"/>
                                </a:lnTo>
                                <a:lnTo>
                                  <a:pt x="2270" y="574"/>
                                </a:lnTo>
                                <a:lnTo>
                                  <a:pt x="2209" y="538"/>
                                </a:lnTo>
                                <a:lnTo>
                                  <a:pt x="2148" y="503"/>
                                </a:lnTo>
                                <a:lnTo>
                                  <a:pt x="2085" y="469"/>
                                </a:lnTo>
                                <a:lnTo>
                                  <a:pt x="2022" y="437"/>
                                </a:lnTo>
                                <a:lnTo>
                                  <a:pt x="1959" y="405"/>
                                </a:lnTo>
                                <a:lnTo>
                                  <a:pt x="1894" y="374"/>
                                </a:lnTo>
                                <a:lnTo>
                                  <a:pt x="1829" y="345"/>
                                </a:lnTo>
                                <a:lnTo>
                                  <a:pt x="1764" y="316"/>
                                </a:lnTo>
                                <a:lnTo>
                                  <a:pt x="1698" y="289"/>
                                </a:lnTo>
                                <a:lnTo>
                                  <a:pt x="1631" y="263"/>
                                </a:lnTo>
                                <a:lnTo>
                                  <a:pt x="1564" y="238"/>
                                </a:lnTo>
                                <a:lnTo>
                                  <a:pt x="1496" y="214"/>
                                </a:lnTo>
                                <a:lnTo>
                                  <a:pt x="1428" y="192"/>
                                </a:lnTo>
                                <a:lnTo>
                                  <a:pt x="1359" y="170"/>
                                </a:lnTo>
                                <a:lnTo>
                                  <a:pt x="1290" y="150"/>
                                </a:lnTo>
                                <a:lnTo>
                                  <a:pt x="1220" y="131"/>
                                </a:lnTo>
                                <a:lnTo>
                                  <a:pt x="1149" y="113"/>
                                </a:lnTo>
                                <a:lnTo>
                                  <a:pt x="1078" y="97"/>
                                </a:lnTo>
                                <a:lnTo>
                                  <a:pt x="1007" y="81"/>
                                </a:lnTo>
                                <a:lnTo>
                                  <a:pt x="935" y="67"/>
                                </a:lnTo>
                                <a:lnTo>
                                  <a:pt x="863" y="55"/>
                                </a:lnTo>
                                <a:lnTo>
                                  <a:pt x="790" y="43"/>
                                </a:lnTo>
                                <a:lnTo>
                                  <a:pt x="717" y="33"/>
                                </a:lnTo>
                                <a:lnTo>
                                  <a:pt x="644" y="24"/>
                                </a:lnTo>
                                <a:lnTo>
                                  <a:pt x="570" y="17"/>
                                </a:lnTo>
                                <a:lnTo>
                                  <a:pt x="495" y="11"/>
                                </a:lnTo>
                                <a:lnTo>
                                  <a:pt x="421" y="6"/>
                                </a:lnTo>
                                <a:lnTo>
                                  <a:pt x="346" y="2"/>
                                </a:lnTo>
                                <a:lnTo>
                                  <a:pt x="270" y="0"/>
                                </a:lnTo>
                                <a:lnTo>
                                  <a:pt x="194" y="0"/>
                                </a:lnTo>
                                <a:close/>
                              </a:path>
                            </a:pathLst>
                          </a:custGeom>
                          <a:solidFill>
                            <a:srgbClr val="F2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a="http://schemas.openxmlformats.org/drawingml/2006/main" xmlns:a14="http://schemas.microsoft.com/office/drawing/2010/main" xmlns:pic="http://schemas.openxmlformats.org/drawingml/2006/picture">
            <w:pict>
              <v:group id="Group 50" style="width:211.4pt;height:403.25pt;mso-position-horizontal-relative:char;mso-position-vertical-relative:line" coordsize="4228,8065" o:spid="_x0000_s1026" w14:anchorId="52EA1E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">
                <v:shape id="Freeform 51" style="position:absolute;width:4228;height:8065;visibility:visible;mso-wrap-style:square;v-text-anchor:top" coordsize="4228,8065" o:spid="_x0000_s1027" fillcolor="#f2f7ff" stroked="f" path="m194,l119,,43,2,,4,,8059r43,2l119,8063r75,1l270,8063r76,-2l421,8058r74,-5l570,8047r74,-8l717,8031r73,-11l863,8009r72,-13l1007,7982r71,-15l1149,7950r71,-17l1290,7914r69,-21l1428,7872r68,-23l1564,7826r67,-25l1698,7775r66,-28l1829,7719r65,-30l1959,7659r63,-32l2085,7594r63,-34l2209,7525r61,-36l2330,7452r60,-38l2449,7375r58,-40l2564,7294r57,-42l2677,7210r55,-44l2786,7121r54,-46l2893,7028r51,-47l2995,6932r51,-49l3095,6833r48,-51l3191,6730r47,-53l3283,6624r45,-55l3372,6514r43,-56l3457,6402r41,-58l3538,6286r39,-59l3615,6168r37,-60l3688,6047r35,-62l3757,5923r33,-63l3821,5796r31,-64l3881,5667r29,-66l3937,5535r26,-66l3988,5401r24,-67l4035,5265r21,-69l4076,5127r19,-70l4113,4987r17,-71l4145,4844r14,-71l4172,4700r11,-72l4193,4555r9,-74l4210,4407r6,-74l4221,4258r3,-75l4226,4108r1,-76l4226,3956r-2,-75l4221,3806r-5,-75l4210,3657r-8,-74l4193,3509r-10,-73l4172,3363r-13,-72l4145,3219r-15,-71l4113,3077r-18,-71l4076,2937r-20,-70l4035,2798r-23,-68l3988,2662r-25,-67l3937,2528r-27,-66l3881,2397r-29,-65l3821,2268r-31,-64l3757,2141r-34,-62l3688,2017r-36,-61l3615,1896r-38,-60l3538,1777r-40,-58l3457,1662r-42,-57l3372,1549r-44,-55l3283,1440r-45,-54l3191,1334r-48,-52l3095,1231r-49,-51l2995,1131r-51,-48l2893,1035r-53,-46l2786,943r-54,-45l2677,854r-56,-43l2564,769r-57,-41l2449,688r-59,-39l2330,611r-60,-37l2209,538r-61,-35l2085,469r-63,-32l1959,405r-65,-31l1829,345r-65,-29l1698,289r-67,-26l1564,238r-68,-24l1428,192r-69,-22l1290,150r-70,-19l1149,113,1078,97,1007,81,935,67,863,55,790,43,717,33,644,24,570,17,495,11,421,6,346,2,270,,1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">
                  <v:path arrowok="t" o:connecttype="custom" o:connectlocs="43,2;43,8061;270,8063;495,8053;717,8031;935,7996;1149,7950;1359,7893;1564,7826;1764,7747;1959,7659;2148,7560;2330,7452;2507,7335;2677,7210;2840,7075;2995,6932;3143,6782;3283,6624;3415,6458;3538,6286;3652,6108;3757,5923;3852,5732;3937,5535;4012,5334;4076,5127;4130,4916;4172,4700;4202,4481;4221,4258;4227,4032;4221,3806;4202,3583;4172,3363;4130,3148;4076,2937;4012,2730;3937,2528;3852,2332;3757,2141;3652,1956;3538,1777;3415,1605;3283,1440;3143,1282;2995,1131;2840,989;2677,854;2507,728;2330,611;2148,503;1959,405;1764,316;1564,238;1359,170;1149,113;935,67;717,33;495,11;270,0" o:connectangles="0,0,0,0,0,0,0,0,0,0,0,0,0,0,0,0,0,0,0,0,0,0,0,0,0,0,0,0,0,0,0,0,0,0,0,0,0,0,0,0,0,0,0,0,0,0,0,0,0,0,0,0,0,0,0,0,0,0,0,0,0"/>
                </v:shape>
                <w10:anchorlock/>
              </v:group>
            </w:pict>
          </mc:Fallback>
        </mc:AlternateContent>
      </w:r>
    </w:p>
    <w:p w14:paraId="242FA534" w14:textId="77777777" w:rsidR="008B5D5B" w:rsidRDefault="00767539">
      <w:pPr>
        <w:pStyle w:val="BodyText"/>
        <w:kinsoku w:val="0"/>
        <w:overflowPunct w:val="0"/>
        <w:spacing w:before="64"/>
        <w:ind w:left="112"/>
        <w:rPr>
          <w:rFonts w:ascii="Qualion DemiBold" w:hAnsi="Qualion DemiBold" w:cs="Qualion DemiBold"/>
          <w:b/>
          <w:bCs/>
          <w:i w:val="0"/>
          <w:iCs w:val="0"/>
          <w:color w:val="006AA5"/>
          <w:spacing w:val="-4"/>
          <w:sz w:val="19"/>
          <w:szCs w:val="19"/>
        </w:rPr>
      </w:pPr>
      <w:r>
        <w:rPr>
          <w:noProof/>
        </w:rPr>
        <mc:AlternateContent>
          <mc:Choice Requires="wps">
            <w:drawing>
              <wp:anchor distT="0" distB="0" distL="114300" distR="114300" simplePos="0" relativeHeight="251668992" behindDoc="0" locked="0" layoutInCell="0" allowOverlap="1" wp14:anchorId="5771982D" wp14:editId="3BE7D67B">
                <wp:simplePos x="0" y="0"/>
                <wp:positionH relativeFrom="page">
                  <wp:posOffset>5667375</wp:posOffset>
                </wp:positionH>
                <wp:positionV relativeFrom="paragraph">
                  <wp:posOffset>327660</wp:posOffset>
                </wp:positionV>
                <wp:extent cx="1422400" cy="292100"/>
                <wp:effectExtent l="0" t="0" r="0" b="0"/>
                <wp:wrapNone/>
                <wp:docPr id="168911064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B6805" w14:textId="77777777" w:rsidR="008B5D5B" w:rsidRDefault="00767539">
                            <w:pPr>
                              <w:widowControl/>
                              <w:autoSpaceDE/>
                              <w:autoSpaceDN/>
                              <w:adjustRightInd/>
                              <w:spacing w:line="460" w:lineRule="atLeast"/>
                              <w:rPr>
                                <w:rFonts w:ascii="Times New Roman" w:hAnsi="Times New Roman" w:cs="Times New Roman"/>
                                <w:sz w:val="24"/>
                                <w:szCs w:val="24"/>
                              </w:rPr>
                            </w:pPr>
                            <w:r>
                              <w:rPr>
                                <w:rFonts w:ascii="Times New Roman" w:hAnsi="Times New Roman" w:cs="Times New Roman"/>
                                <w:i/>
                                <w:iCs/>
                                <w:noProof/>
                                <w:sz w:val="24"/>
                                <w:szCs w:val="24"/>
                              </w:rPr>
                              <w:drawing>
                                <wp:inline distT="0" distB="0" distL="0" distR="0" wp14:anchorId="51C82E00" wp14:editId="079999BC">
                                  <wp:extent cx="1417320" cy="283210"/>
                                  <wp:effectExtent l="0" t="0" r="0" b="0"/>
                                  <wp:docPr id="10"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7320" cy="283210"/>
                                          </a:xfrm>
                                          <a:prstGeom prst="rect">
                                            <a:avLst/>
                                          </a:prstGeom>
                                          <a:noFill/>
                                          <a:ln>
                                            <a:noFill/>
                                          </a:ln>
                                        </pic:spPr>
                                      </pic:pic>
                                    </a:graphicData>
                                  </a:graphic>
                                </wp:inline>
                              </w:drawing>
                            </w:r>
                          </w:p>
                          <w:p w14:paraId="7ED25A3C" w14:textId="77777777" w:rsidR="008B5D5B" w:rsidRDefault="008B5D5B">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tangle 52" style="position:absolute;left:0;text-align:left;margin-left:446.25pt;margin-top:25.8pt;width:112pt;height:23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66" o:allowincell="f" filled="f" stroked="f" w14:anchorId="577198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">
                <v:path arrowok="t"/>
                <v:textbox inset="0,0,0,0">
                  <w:txbxContent>
                    <w:p w:rsidR="00000000" w:rsidRDefault="00767539" w14:paraId="23FB6805" w14:textId="77777777">
                      <w:pPr>
                        <w:widowControl/>
                        <w:autoSpaceDE/>
                        <w:autoSpaceDN/>
                        <w:adjustRightInd/>
                        <w:spacing w:line="460" w:lineRule="atLeast"/>
                        <w:rPr>
                          <w:rFonts w:ascii="Times New Roman" w:hAnsi="Times New Roman" w:cs="Times New Roman"/>
                          <w:sz w:val="24"/>
                          <w:szCs w:val="24"/>
                        </w:rPr>
                      </w:pPr>
                      <w:r>
                        <w:rPr>
                          <w:rFonts w:ascii="Times New Roman" w:hAnsi="Times New Roman" w:cs="Times New Roman"/>
                          <w:i/>
                          <w:iCs/>
                          <w:noProof/>
                          <w:sz w:val="24"/>
                          <w:szCs w:val="24"/>
                        </w:rPr>
                        <w:drawing>
                          <wp:inline distT="0" distB="0" distL="0" distR="0" wp14:anchorId="51C82E00" wp14:editId="079999BC">
                            <wp:extent cx="1417320" cy="283210"/>
                            <wp:effectExtent l="0" t="0" r="0" b="0"/>
                            <wp:docPr id="10"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7320" cy="283210"/>
                                    </a:xfrm>
                                    <a:prstGeom prst="rect">
                                      <a:avLst/>
                                    </a:prstGeom>
                                    <a:noFill/>
                                    <a:ln>
                                      <a:noFill/>
                                    </a:ln>
                                  </pic:spPr>
                                </pic:pic>
                              </a:graphicData>
                            </a:graphic>
                          </wp:inline>
                        </w:drawing>
                      </w:r>
                    </w:p>
                    <w:p w:rsidR="00000000" w:rsidRDefault="00000000" w14:paraId="7ED25A3C" w14:textId="77777777">
                      <w:pPr>
                        <w:rPr>
                          <w:rFonts w:ascii="Times New Roman" w:hAnsi="Times New Roman" w:cs="Times New Roman"/>
                          <w:sz w:val="24"/>
                          <w:szCs w:val="24"/>
                        </w:rPr>
                      </w:pPr>
                    </w:p>
                  </w:txbxContent>
                </v:textbox>
                <w10:wrap anchorx="page"/>
              </v:rect>
            </w:pict>
          </mc:Fallback>
        </mc:AlternateContent>
      </w:r>
      <w:r>
        <w:rPr>
          <w:rFonts w:ascii="Qualion DemiBold" w:hAnsi="Qualion DemiBold" w:cs="Qualion DemiBold"/>
          <w:b/>
          <w:bCs/>
          <w:i w:val="0"/>
          <w:iCs w:val="0"/>
          <w:color w:val="006AA5"/>
          <w:spacing w:val="-4"/>
          <w:sz w:val="19"/>
          <w:szCs w:val="19"/>
        </w:rPr>
        <w:t>Activating</w:t>
      </w:r>
      <w:r>
        <w:rPr>
          <w:rFonts w:ascii="Qualion DemiBold" w:hAnsi="Qualion DemiBold" w:cs="Qualion DemiBold"/>
          <w:b/>
          <w:bCs/>
          <w:i w:val="0"/>
          <w:iCs w:val="0"/>
          <w:color w:val="006AA5"/>
          <w:spacing w:val="-1"/>
          <w:sz w:val="19"/>
          <w:szCs w:val="19"/>
        </w:rPr>
        <w:t xml:space="preserve"> </w:t>
      </w:r>
      <w:r>
        <w:rPr>
          <w:rFonts w:ascii="Qualion DemiBold" w:hAnsi="Qualion DemiBold" w:cs="Qualion DemiBold"/>
          <w:b/>
          <w:bCs/>
          <w:i w:val="0"/>
          <w:iCs w:val="0"/>
          <w:color w:val="006AA5"/>
          <w:spacing w:val="-4"/>
          <w:sz w:val="19"/>
          <w:szCs w:val="19"/>
        </w:rPr>
        <w:t>innovations</w:t>
      </w:r>
      <w:r>
        <w:rPr>
          <w:rFonts w:ascii="Qualion DemiBold" w:hAnsi="Qualion DemiBold" w:cs="Qualion DemiBold"/>
          <w:b/>
          <w:bCs/>
          <w:i w:val="0"/>
          <w:iCs w:val="0"/>
          <w:color w:val="006AA5"/>
          <w:sz w:val="19"/>
          <w:szCs w:val="19"/>
        </w:rPr>
        <w:t xml:space="preserve"> </w:t>
      </w:r>
      <w:r>
        <w:rPr>
          <w:rFonts w:ascii="Qualion DemiBold" w:hAnsi="Qualion DemiBold" w:cs="Qualion DemiBold"/>
          <w:b/>
          <w:bCs/>
          <w:i w:val="0"/>
          <w:iCs w:val="0"/>
          <w:color w:val="006AA5"/>
          <w:spacing w:val="-4"/>
          <w:sz w:val="19"/>
          <w:szCs w:val="19"/>
        </w:rPr>
        <w:t>for</w:t>
      </w:r>
      <w:r>
        <w:rPr>
          <w:rFonts w:ascii="Qualion DemiBold" w:hAnsi="Qualion DemiBold" w:cs="Qualion DemiBold"/>
          <w:b/>
          <w:bCs/>
          <w:i w:val="0"/>
          <w:iCs w:val="0"/>
          <w:color w:val="006AA5"/>
          <w:sz w:val="19"/>
          <w:szCs w:val="19"/>
        </w:rPr>
        <w:t xml:space="preserve"> </w:t>
      </w:r>
      <w:r>
        <w:rPr>
          <w:rFonts w:ascii="Qualion DemiBold" w:hAnsi="Qualion DemiBold" w:cs="Qualion DemiBold"/>
          <w:b/>
          <w:bCs/>
          <w:i w:val="0"/>
          <w:iCs w:val="0"/>
          <w:color w:val="006AA5"/>
          <w:spacing w:val="-4"/>
          <w:sz w:val="19"/>
          <w:szCs w:val="19"/>
        </w:rPr>
        <w:t>social</w:t>
      </w:r>
      <w:r>
        <w:rPr>
          <w:rFonts w:ascii="Qualion DemiBold" w:hAnsi="Qualion DemiBold" w:cs="Qualion DemiBold"/>
          <w:b/>
          <w:bCs/>
          <w:i w:val="0"/>
          <w:iCs w:val="0"/>
          <w:color w:val="006AA5"/>
          <w:sz w:val="19"/>
          <w:szCs w:val="19"/>
        </w:rPr>
        <w:t xml:space="preserve"> </w:t>
      </w:r>
      <w:r>
        <w:rPr>
          <w:rFonts w:ascii="Qualion DemiBold" w:hAnsi="Qualion DemiBold" w:cs="Qualion DemiBold"/>
          <w:b/>
          <w:bCs/>
          <w:i w:val="0"/>
          <w:iCs w:val="0"/>
          <w:color w:val="006AA5"/>
          <w:spacing w:val="-4"/>
          <w:sz w:val="19"/>
          <w:szCs w:val="19"/>
        </w:rPr>
        <w:t>change</w:t>
      </w:r>
    </w:p>
    <w:p w14:paraId="52E17CA1" w14:textId="77777777" w:rsidR="008B5D5B" w:rsidRDefault="000B25AA">
      <w:pPr>
        <w:pStyle w:val="BodyText"/>
        <w:kinsoku w:val="0"/>
        <w:overflowPunct w:val="0"/>
        <w:spacing w:before="103"/>
        <w:ind w:left="112"/>
        <w:rPr>
          <w:i w:val="0"/>
          <w:iCs w:val="0"/>
          <w:color w:val="666666"/>
          <w:spacing w:val="-2"/>
          <w:w w:val="105"/>
          <w:sz w:val="14"/>
          <w:szCs w:val="14"/>
        </w:rPr>
      </w:pPr>
      <w:r>
        <w:rPr>
          <w:i w:val="0"/>
          <w:iCs w:val="0"/>
          <w:color w:val="666666"/>
          <w:w w:val="105"/>
          <w:sz w:val="14"/>
          <w:szCs w:val="14"/>
        </w:rPr>
        <w:t>M.</w:t>
      </w:r>
      <w:r>
        <w:rPr>
          <w:i w:val="0"/>
          <w:iCs w:val="0"/>
          <w:color w:val="666666"/>
          <w:spacing w:val="-10"/>
          <w:w w:val="105"/>
          <w:sz w:val="14"/>
          <w:szCs w:val="14"/>
        </w:rPr>
        <w:t xml:space="preserve"> </w:t>
      </w:r>
      <w:proofErr w:type="spellStart"/>
      <w:r>
        <w:rPr>
          <w:i w:val="0"/>
          <w:iCs w:val="0"/>
          <w:color w:val="666666"/>
          <w:w w:val="105"/>
          <w:sz w:val="14"/>
          <w:szCs w:val="14"/>
        </w:rPr>
        <w:t>Katkaus</w:t>
      </w:r>
      <w:proofErr w:type="spellEnd"/>
      <w:r>
        <w:rPr>
          <w:i w:val="0"/>
          <w:iCs w:val="0"/>
          <w:color w:val="666666"/>
          <w:spacing w:val="-9"/>
          <w:w w:val="105"/>
          <w:sz w:val="14"/>
          <w:szCs w:val="14"/>
        </w:rPr>
        <w:t xml:space="preserve"> </w:t>
      </w:r>
      <w:r>
        <w:rPr>
          <w:i w:val="0"/>
          <w:iCs w:val="0"/>
          <w:color w:val="666666"/>
          <w:w w:val="105"/>
          <w:sz w:val="14"/>
          <w:szCs w:val="14"/>
        </w:rPr>
        <w:t>g.</w:t>
      </w:r>
      <w:r>
        <w:rPr>
          <w:i w:val="0"/>
          <w:iCs w:val="0"/>
          <w:color w:val="666666"/>
          <w:spacing w:val="-9"/>
          <w:w w:val="105"/>
          <w:sz w:val="14"/>
          <w:szCs w:val="14"/>
        </w:rPr>
        <w:t xml:space="preserve"> </w:t>
      </w:r>
      <w:r>
        <w:rPr>
          <w:i w:val="0"/>
          <w:iCs w:val="0"/>
          <w:color w:val="666666"/>
          <w:w w:val="105"/>
          <w:sz w:val="14"/>
          <w:szCs w:val="14"/>
        </w:rPr>
        <w:t>44,</w:t>
      </w:r>
      <w:r>
        <w:rPr>
          <w:i w:val="0"/>
          <w:iCs w:val="0"/>
          <w:color w:val="666666"/>
          <w:spacing w:val="-9"/>
          <w:w w:val="105"/>
          <w:sz w:val="14"/>
          <w:szCs w:val="14"/>
        </w:rPr>
        <w:t xml:space="preserve"> </w:t>
      </w:r>
      <w:r>
        <w:rPr>
          <w:i w:val="0"/>
          <w:iCs w:val="0"/>
          <w:color w:val="666666"/>
          <w:w w:val="105"/>
          <w:sz w:val="14"/>
          <w:szCs w:val="14"/>
        </w:rPr>
        <w:t>LT-09217,</w:t>
      </w:r>
      <w:r>
        <w:rPr>
          <w:i w:val="0"/>
          <w:iCs w:val="0"/>
          <w:color w:val="666666"/>
          <w:spacing w:val="-9"/>
          <w:w w:val="105"/>
          <w:sz w:val="14"/>
          <w:szCs w:val="14"/>
        </w:rPr>
        <w:t xml:space="preserve"> </w:t>
      </w:r>
      <w:r>
        <w:rPr>
          <w:i w:val="0"/>
          <w:iCs w:val="0"/>
          <w:color w:val="666666"/>
          <w:w w:val="105"/>
          <w:sz w:val="14"/>
          <w:szCs w:val="14"/>
        </w:rPr>
        <w:t>Vilnius,</w:t>
      </w:r>
      <w:r>
        <w:rPr>
          <w:i w:val="0"/>
          <w:iCs w:val="0"/>
          <w:color w:val="666666"/>
          <w:spacing w:val="-9"/>
          <w:w w:val="105"/>
          <w:sz w:val="14"/>
          <w:szCs w:val="14"/>
        </w:rPr>
        <w:t xml:space="preserve"> </w:t>
      </w:r>
      <w:r>
        <w:rPr>
          <w:i w:val="0"/>
          <w:iCs w:val="0"/>
          <w:color w:val="666666"/>
          <w:spacing w:val="-2"/>
          <w:w w:val="105"/>
          <w:sz w:val="14"/>
          <w:szCs w:val="14"/>
        </w:rPr>
        <w:t>Lithuania</w:t>
      </w:r>
    </w:p>
    <w:p w14:paraId="2F7703EE" w14:textId="77777777" w:rsidR="00463D41" w:rsidRDefault="000B25AA">
      <w:pPr>
        <w:pStyle w:val="BodyText"/>
        <w:kinsoku w:val="0"/>
        <w:overflowPunct w:val="0"/>
        <w:spacing w:before="70"/>
        <w:ind w:left="112"/>
        <w:rPr>
          <w:rFonts w:ascii="Open Sans" w:hAnsi="Open Sans" w:cs="Open Sans"/>
          <w:i w:val="0"/>
          <w:iCs w:val="0"/>
          <w:color w:val="666666"/>
          <w:spacing w:val="-2"/>
          <w:w w:val="110"/>
          <w:sz w:val="14"/>
          <w:szCs w:val="14"/>
        </w:rPr>
      </w:pPr>
      <w:r>
        <w:rPr>
          <w:i w:val="0"/>
          <w:iCs w:val="0"/>
          <w:color w:val="666666"/>
          <w:w w:val="110"/>
          <w:sz w:val="14"/>
          <w:szCs w:val="14"/>
        </w:rPr>
        <w:t>+370</w:t>
      </w:r>
      <w:r>
        <w:rPr>
          <w:i w:val="0"/>
          <w:iCs w:val="0"/>
          <w:color w:val="666666"/>
          <w:spacing w:val="-6"/>
          <w:w w:val="110"/>
          <w:sz w:val="14"/>
          <w:szCs w:val="14"/>
        </w:rPr>
        <w:t xml:space="preserve"> </w:t>
      </w:r>
      <w:r>
        <w:rPr>
          <w:i w:val="0"/>
          <w:iCs w:val="0"/>
          <w:color w:val="666666"/>
          <w:w w:val="110"/>
          <w:sz w:val="14"/>
          <w:szCs w:val="14"/>
        </w:rPr>
        <w:t>5</w:t>
      </w:r>
      <w:r>
        <w:rPr>
          <w:i w:val="0"/>
          <w:iCs w:val="0"/>
          <w:color w:val="666666"/>
          <w:spacing w:val="-5"/>
          <w:w w:val="110"/>
          <w:sz w:val="14"/>
          <w:szCs w:val="14"/>
        </w:rPr>
        <w:t xml:space="preserve"> </w:t>
      </w:r>
      <w:r>
        <w:rPr>
          <w:i w:val="0"/>
          <w:iCs w:val="0"/>
          <w:color w:val="666666"/>
          <w:w w:val="110"/>
          <w:sz w:val="14"/>
          <w:szCs w:val="14"/>
        </w:rPr>
        <w:t>264</w:t>
      </w:r>
      <w:r>
        <w:rPr>
          <w:i w:val="0"/>
          <w:iCs w:val="0"/>
          <w:color w:val="666666"/>
          <w:spacing w:val="-5"/>
          <w:w w:val="110"/>
          <w:sz w:val="14"/>
          <w:szCs w:val="14"/>
        </w:rPr>
        <w:t xml:space="preserve"> </w:t>
      </w:r>
      <w:r>
        <w:rPr>
          <w:i w:val="0"/>
          <w:iCs w:val="0"/>
          <w:color w:val="666666"/>
          <w:w w:val="110"/>
          <w:sz w:val="14"/>
          <w:szCs w:val="14"/>
        </w:rPr>
        <w:t>9340</w:t>
      </w:r>
      <w:r>
        <w:rPr>
          <w:i w:val="0"/>
          <w:iCs w:val="0"/>
          <w:color w:val="666666"/>
          <w:spacing w:val="-5"/>
          <w:w w:val="110"/>
          <w:sz w:val="14"/>
          <w:szCs w:val="14"/>
        </w:rPr>
        <w:t xml:space="preserve"> </w:t>
      </w:r>
      <w:r>
        <w:rPr>
          <w:i w:val="0"/>
          <w:iCs w:val="0"/>
          <w:color w:val="666666"/>
          <w:w w:val="110"/>
          <w:sz w:val="14"/>
          <w:szCs w:val="14"/>
        </w:rPr>
        <w:t>|</w:t>
      </w:r>
      <w:r>
        <w:rPr>
          <w:i w:val="0"/>
          <w:iCs w:val="0"/>
          <w:color w:val="666666"/>
          <w:spacing w:val="-5"/>
          <w:w w:val="110"/>
          <w:sz w:val="14"/>
          <w:szCs w:val="14"/>
        </w:rPr>
        <w:t xml:space="preserve"> </w:t>
      </w:r>
      <w:hyperlink r:id="rId13" w:history="1">
        <w:r>
          <w:rPr>
            <w:i w:val="0"/>
            <w:iCs w:val="0"/>
            <w:color w:val="666666"/>
            <w:w w:val="110"/>
            <w:sz w:val="14"/>
            <w:szCs w:val="14"/>
          </w:rPr>
          <w:t>info@</w:t>
        </w:r>
        <w:r>
          <w:rPr>
            <w:rFonts w:ascii="Open Sans" w:hAnsi="Open Sans" w:cs="Open Sans"/>
            <w:i w:val="0"/>
            <w:iCs w:val="0"/>
            <w:color w:val="666666"/>
            <w:w w:val="110"/>
            <w:sz w:val="14"/>
            <w:szCs w:val="14"/>
          </w:rPr>
          <w:t>esf.lt</w:t>
        </w:r>
      </w:hyperlink>
      <w:r>
        <w:rPr>
          <w:rFonts w:ascii="Open Sans" w:hAnsi="Open Sans" w:cs="Open Sans"/>
          <w:i w:val="0"/>
          <w:iCs w:val="0"/>
          <w:color w:val="666666"/>
          <w:spacing w:val="-2"/>
          <w:w w:val="110"/>
          <w:sz w:val="14"/>
          <w:szCs w:val="14"/>
        </w:rPr>
        <w:t xml:space="preserve"> </w:t>
      </w:r>
      <w:r>
        <w:rPr>
          <w:i w:val="0"/>
          <w:iCs w:val="0"/>
          <w:color w:val="666666"/>
          <w:w w:val="110"/>
          <w:sz w:val="14"/>
          <w:szCs w:val="14"/>
        </w:rPr>
        <w:t>|</w:t>
      </w:r>
      <w:r>
        <w:rPr>
          <w:i w:val="0"/>
          <w:iCs w:val="0"/>
          <w:color w:val="666666"/>
          <w:spacing w:val="-5"/>
          <w:w w:val="110"/>
          <w:sz w:val="14"/>
          <w:szCs w:val="14"/>
        </w:rPr>
        <w:t xml:space="preserve"> </w:t>
      </w:r>
      <w:hyperlink r:id="rId14" w:history="1">
        <w:r>
          <w:rPr>
            <w:i w:val="0"/>
            <w:iCs w:val="0"/>
            <w:color w:val="666666"/>
            <w:spacing w:val="-2"/>
            <w:w w:val="110"/>
            <w:sz w:val="14"/>
            <w:szCs w:val="14"/>
          </w:rPr>
          <w:t>www.</w:t>
        </w:r>
        <w:r>
          <w:rPr>
            <w:rFonts w:ascii="Open Sans" w:hAnsi="Open Sans" w:cs="Open Sans"/>
            <w:i w:val="0"/>
            <w:iCs w:val="0"/>
            <w:color w:val="666666"/>
            <w:spacing w:val="-2"/>
            <w:w w:val="110"/>
            <w:sz w:val="14"/>
            <w:szCs w:val="14"/>
          </w:rPr>
          <w:t>esf.lt/en</w:t>
        </w:r>
      </w:hyperlink>
    </w:p>
    <w:sectPr w:rsidR="00463D41">
      <w:headerReference w:type="default" r:id="rId15"/>
      <w:footerReference w:type="default" r:id="rId16"/>
      <w:pgSz w:w="11910" w:h="16840"/>
      <w:pgMar w:top="0" w:right="640" w:bottom="280" w:left="780"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21E6E" w14:textId="77777777" w:rsidR="00463D41" w:rsidRDefault="00463D41">
      <w:r>
        <w:separator/>
      </w:r>
    </w:p>
  </w:endnote>
  <w:endnote w:type="continuationSeparator" w:id="0">
    <w:p w14:paraId="569CCB65" w14:textId="77777777" w:rsidR="00463D41" w:rsidRDefault="00463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SemiBold">
    <w:altName w:val="Segoe UI"/>
    <w:panose1 w:val="020B07060308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Qualion DemiBold">
    <w:altName w:val="Calibri"/>
    <w:panose1 w:val="020B0604020202020204"/>
    <w:charset w:val="4D"/>
    <w:family w:val="auto"/>
    <w:pitch w:val="variable"/>
    <w:sig w:usb0="00000007" w:usb1="00000000" w:usb2="00000000" w:usb3="00000000" w:csb0="00000093" w:csb1="00000000"/>
  </w:font>
  <w:font w:name="Wingdings 2">
    <w:altName w:val="Webdings"/>
    <w:panose1 w:val="05020102010507070707"/>
    <w:charset w:val="4D"/>
    <w:family w:val="decorative"/>
    <w:pitch w:val="variable"/>
    <w:sig w:usb0="00000003" w:usb1="00000000" w:usb2="00000000" w:usb3="00000000" w:csb0="80000001" w:csb1="00000000"/>
  </w:font>
  <w:font w:name="Open Sans Medium">
    <w:altName w:val="Segoe UI"/>
    <w:panose1 w:val="020B0604020202020204"/>
    <w:charset w:val="00"/>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1AB4B" w14:textId="77777777" w:rsidR="008B5D5B" w:rsidRDefault="00767539">
    <w:pPr>
      <w:pStyle w:val="BodyText"/>
      <w:kinsoku w:val="0"/>
      <w:overflowPunct w:val="0"/>
      <w:spacing w:line="14" w:lineRule="auto"/>
      <w:rPr>
        <w:rFonts w:ascii="Times New Roman" w:hAnsi="Times New Roman" w:cs="Times New Roman"/>
        <w:i w:val="0"/>
        <w:iCs w:val="0"/>
        <w:sz w:val="20"/>
        <w:szCs w:val="20"/>
      </w:rPr>
    </w:pPr>
    <w:r>
      <w:rPr>
        <w:noProof/>
      </w:rPr>
      <mc:AlternateContent>
        <mc:Choice Requires="wps">
          <w:drawing>
            <wp:anchor distT="0" distB="0" distL="114300" distR="114300" simplePos="0" relativeHeight="251657728" behindDoc="1" locked="0" layoutInCell="0" allowOverlap="1" wp14:anchorId="4CF624C7" wp14:editId="19EDB652">
              <wp:simplePos x="0" y="0"/>
              <wp:positionH relativeFrom="page">
                <wp:posOffset>6770370</wp:posOffset>
              </wp:positionH>
              <wp:positionV relativeFrom="page">
                <wp:posOffset>9877425</wp:posOffset>
              </wp:positionV>
              <wp:extent cx="215900" cy="215900"/>
              <wp:effectExtent l="0" t="0" r="0" b="0"/>
              <wp:wrapNone/>
              <wp:docPr id="54013905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9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B5D90" w14:textId="77777777" w:rsidR="008B5D5B" w:rsidRDefault="00767539">
                          <w:pPr>
                            <w:widowControl/>
                            <w:autoSpaceDE/>
                            <w:autoSpaceDN/>
                            <w:adjustRightInd/>
                            <w:spacing w:line="340" w:lineRule="atLeast"/>
                            <w:rPr>
                              <w:rFonts w:ascii="Times New Roman" w:hAnsi="Times New Roman" w:cs="Times New Roman"/>
                              <w:sz w:val="24"/>
                              <w:szCs w:val="24"/>
                            </w:rPr>
                          </w:pPr>
                          <w:r>
                            <w:rPr>
                              <w:rFonts w:ascii="Times New Roman" w:hAnsi="Times New Roman" w:cs="Times New Roman"/>
                              <w:i/>
                              <w:iCs/>
                              <w:noProof/>
                              <w:sz w:val="24"/>
                              <w:szCs w:val="24"/>
                            </w:rPr>
                            <w:drawing>
                              <wp:inline distT="0" distB="0" distL="0" distR="0" wp14:anchorId="7D53A77B" wp14:editId="0D4D23B4">
                                <wp:extent cx="210185" cy="210185"/>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p>
                        <w:p w14:paraId="16E14AEF" w14:textId="77777777" w:rsidR="008B5D5B" w:rsidRDefault="008B5D5B">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tangle 2" style="position:absolute;margin-left:533.1pt;margin-top:777.75pt;width:17pt;height:1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68" o:allowincell="f" filled="f" stroked="f" w14:anchorId="4CF624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">
              <v:path arrowok="t"/>
              <v:textbox inset="0,0,0,0">
                <w:txbxContent>
                  <w:p w:rsidR="00000000" w:rsidRDefault="00767539" w14:paraId="4A1B5D90" w14:textId="77777777">
                    <w:pPr>
                      <w:widowControl/>
                      <w:autoSpaceDE/>
                      <w:autoSpaceDN/>
                      <w:adjustRightInd/>
                      <w:spacing w:line="340" w:lineRule="atLeast"/>
                      <w:rPr>
                        <w:rFonts w:ascii="Times New Roman" w:hAnsi="Times New Roman" w:cs="Times New Roman"/>
                        <w:sz w:val="24"/>
                        <w:szCs w:val="24"/>
                      </w:rPr>
                    </w:pPr>
                    <w:r>
                      <w:rPr>
                        <w:rFonts w:ascii="Times New Roman" w:hAnsi="Times New Roman" w:cs="Times New Roman"/>
                        <w:i/>
                        <w:iCs/>
                        <w:noProof/>
                        <w:sz w:val="24"/>
                        <w:szCs w:val="24"/>
                      </w:rPr>
                      <w:drawing>
                        <wp:inline distT="0" distB="0" distL="0" distR="0" wp14:anchorId="7D53A77B" wp14:editId="0D4D23B4">
                          <wp:extent cx="210185" cy="210185"/>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p>
                  <w:p w:rsidR="00000000" w:rsidRDefault="00000000" w14:paraId="16E14AEF" w14:textId="77777777">
                    <w:pPr>
                      <w:rPr>
                        <w:rFonts w:ascii="Times New Roman" w:hAnsi="Times New Roman" w:cs="Times New Roman"/>
                        <w:sz w:val="24"/>
                        <w:szCs w:val="24"/>
                      </w:rPr>
                    </w:pPr>
                  </w:p>
                </w:txbxContent>
              </v:textbox>
              <w10:wrap anchorx="page" anchory="page"/>
            </v:rect>
          </w:pict>
        </mc:Fallback>
      </mc:AlternateContent>
    </w:r>
    <w:r>
      <w:rPr>
        <w:noProof/>
      </w:rPr>
      <mc:AlternateContent>
        <mc:Choice Requires="wps">
          <w:drawing>
            <wp:anchor distT="0" distB="0" distL="114300" distR="114300" simplePos="0" relativeHeight="251658752" behindDoc="1" locked="0" layoutInCell="0" allowOverlap="1" wp14:anchorId="4F781AF7" wp14:editId="4DAF51E4">
              <wp:simplePos x="0" y="0"/>
              <wp:positionH relativeFrom="page">
                <wp:posOffset>6795770</wp:posOffset>
              </wp:positionH>
              <wp:positionV relativeFrom="page">
                <wp:posOffset>9908540</wp:posOffset>
              </wp:positionV>
              <wp:extent cx="175260" cy="129540"/>
              <wp:effectExtent l="0" t="0" r="0" b="0"/>
              <wp:wrapNone/>
              <wp:docPr id="19268303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526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6D8A2" w14:textId="77777777" w:rsidR="008B5D5B" w:rsidRDefault="000B25AA">
                          <w:pPr>
                            <w:pStyle w:val="BodyText"/>
                            <w:kinsoku w:val="0"/>
                            <w:overflowPunct w:val="0"/>
                            <w:spacing w:before="20"/>
                            <w:ind w:left="60"/>
                            <w:rPr>
                              <w:rFonts w:ascii="Open Sans" w:hAnsi="Open Sans" w:cs="Open Sans"/>
                              <w:i w:val="0"/>
                              <w:iCs w:val="0"/>
                              <w:color w:val="58595B"/>
                              <w:spacing w:val="-5"/>
                              <w:sz w:val="12"/>
                              <w:szCs w:val="12"/>
                            </w:rPr>
                          </w:pPr>
                          <w:r>
                            <w:rPr>
                              <w:rFonts w:ascii="Open Sans" w:hAnsi="Open Sans" w:cs="Open Sans"/>
                              <w:i w:val="0"/>
                              <w:iCs w:val="0"/>
                              <w:color w:val="58595B"/>
                              <w:spacing w:val="-5"/>
                              <w:sz w:val="12"/>
                              <w:szCs w:val="12"/>
                            </w:rPr>
                            <w:fldChar w:fldCharType="begin"/>
                          </w:r>
                          <w:r>
                            <w:rPr>
                              <w:rFonts w:ascii="Open Sans" w:hAnsi="Open Sans" w:cs="Open Sans"/>
                              <w:i w:val="0"/>
                              <w:iCs w:val="0"/>
                              <w:color w:val="58595B"/>
                              <w:spacing w:val="-5"/>
                              <w:sz w:val="12"/>
                              <w:szCs w:val="12"/>
                            </w:rPr>
                            <w:instrText xml:space="preserve"> PAGE </w:instrText>
                          </w:r>
                          <w:r>
                            <w:rPr>
                              <w:rFonts w:ascii="Open Sans" w:hAnsi="Open Sans" w:cs="Open Sans"/>
                              <w:i w:val="0"/>
                              <w:iCs w:val="0"/>
                              <w:color w:val="58595B"/>
                              <w:spacing w:val="-5"/>
                              <w:sz w:val="12"/>
                              <w:szCs w:val="12"/>
                            </w:rPr>
                            <w:fldChar w:fldCharType="separate"/>
                          </w:r>
                          <w:r w:rsidR="00767539">
                            <w:rPr>
                              <w:rFonts w:ascii="Open Sans" w:hAnsi="Open Sans" w:cs="Open Sans"/>
                              <w:i w:val="0"/>
                              <w:iCs w:val="0"/>
                              <w:noProof/>
                              <w:color w:val="58595B"/>
                              <w:spacing w:val="-5"/>
                              <w:sz w:val="12"/>
                              <w:szCs w:val="12"/>
                            </w:rPr>
                            <w:t>2</w:t>
                          </w:r>
                          <w:r>
                            <w:rPr>
                              <w:rFonts w:ascii="Open Sans" w:hAnsi="Open Sans" w:cs="Open Sans"/>
                              <w:i w:val="0"/>
                              <w:iCs w:val="0"/>
                              <w:color w:val="58595B"/>
                              <w:spacing w:val="-5"/>
                              <w:sz w:val="12"/>
                              <w:szCs w:val="1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w14:anchorId="4F781AF7">
              <v:stroke joinstyle="miter"/>
              <v:path gradientshapeok="t" o:connecttype="rect"/>
            </v:shapetype>
            <v:shape id="Text Box 3" style="position:absolute;margin-left:535.1pt;margin-top:780.2pt;width:13.8pt;height:10.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69"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">
              <v:path arrowok="t"/>
              <v:textbox inset="0,0,0,0">
                <w:txbxContent>
                  <w:p w:rsidR="00000000" w:rsidRDefault="00000000" w14:paraId="3416D8A2" w14:textId="77777777">
                    <w:pPr>
                      <w:pStyle w:val="BodyText"/>
                      <w:kinsoku w:val="0"/>
                      <w:overflowPunct w:val="0"/>
                      <w:spacing w:before="20"/>
                      <w:ind w:left="60"/>
                      <w:rPr>
                        <w:rFonts w:ascii="Open Sans" w:hAnsi="Open Sans" w:cs="Open Sans"/>
                        <w:i w:val="0"/>
                        <w:iCs w:val="0"/>
                        <w:color w:val="58595B"/>
                        <w:spacing w:val="-5"/>
                        <w:sz w:val="12"/>
                        <w:szCs w:val="12"/>
                      </w:rPr>
                    </w:pPr>
                    <w:r>
                      <w:rPr>
                        <w:rFonts w:ascii="Open Sans" w:hAnsi="Open Sans" w:cs="Open Sans"/>
                        <w:i w:val="0"/>
                        <w:iCs w:val="0"/>
                        <w:color w:val="58595B"/>
                        <w:spacing w:val="-5"/>
                        <w:sz w:val="12"/>
                        <w:szCs w:val="12"/>
                      </w:rPr>
                      <w:fldChar w:fldCharType="begin"/>
                    </w:r>
                    <w:r>
                      <w:rPr>
                        <w:rFonts w:ascii="Open Sans" w:hAnsi="Open Sans" w:cs="Open Sans"/>
                        <w:i w:val="0"/>
                        <w:iCs w:val="0"/>
                        <w:color w:val="58595B"/>
                        <w:spacing w:val="-5"/>
                        <w:sz w:val="12"/>
                        <w:szCs w:val="12"/>
                      </w:rPr>
                      <w:instrText xml:space="preserve"> PAGE </w:instrText>
                    </w:r>
                    <w:r w:rsidR="00767539">
                      <w:rPr>
                        <w:rFonts w:ascii="Open Sans" w:hAnsi="Open Sans" w:cs="Open Sans"/>
                        <w:i w:val="0"/>
                        <w:iCs w:val="0"/>
                        <w:color w:val="58595B"/>
                        <w:spacing w:val="-5"/>
                        <w:sz w:val="12"/>
                        <w:szCs w:val="12"/>
                      </w:rPr>
                      <w:fldChar w:fldCharType="separate"/>
                    </w:r>
                    <w:r w:rsidR="00767539">
                      <w:rPr>
                        <w:rFonts w:ascii="Open Sans" w:hAnsi="Open Sans" w:cs="Open Sans"/>
                        <w:i w:val="0"/>
                        <w:iCs w:val="0"/>
                        <w:noProof/>
                        <w:color w:val="58595B"/>
                        <w:spacing w:val="-5"/>
                        <w:sz w:val="12"/>
                        <w:szCs w:val="12"/>
                      </w:rPr>
                      <w:t>2</w:t>
                    </w:r>
                    <w:r>
                      <w:rPr>
                        <w:rFonts w:ascii="Open Sans" w:hAnsi="Open Sans" w:cs="Open Sans"/>
                        <w:i w:val="0"/>
                        <w:iCs w:val="0"/>
                        <w:color w:val="58595B"/>
                        <w:spacing w:val="-5"/>
                        <w:sz w:val="12"/>
                        <w:szCs w:val="1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DF91" w14:textId="77777777" w:rsidR="008B5D5B" w:rsidRDefault="008B5D5B">
    <w:pPr>
      <w:pStyle w:val="BodyText"/>
      <w:kinsoku w:val="0"/>
      <w:overflowPunct w:val="0"/>
      <w:spacing w:line="14" w:lineRule="auto"/>
      <w:rPr>
        <w:rFonts w:ascii="Times New Roman" w:hAnsi="Times New Roman" w:cs="Times New Roman"/>
        <w:i w:val="0"/>
        <w:iCs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CAF34" w14:textId="77777777" w:rsidR="00463D41" w:rsidRDefault="00463D41">
      <w:r>
        <w:separator/>
      </w:r>
    </w:p>
  </w:footnote>
  <w:footnote w:type="continuationSeparator" w:id="0">
    <w:p w14:paraId="5B97E8F6" w14:textId="77777777" w:rsidR="00463D41" w:rsidRDefault="00463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F6F7A" w14:textId="77777777" w:rsidR="008B5D5B" w:rsidRDefault="00767539">
    <w:pPr>
      <w:pStyle w:val="BodyText"/>
      <w:kinsoku w:val="0"/>
      <w:overflowPunct w:val="0"/>
      <w:spacing w:line="14" w:lineRule="auto"/>
      <w:rPr>
        <w:rFonts w:ascii="Times New Roman" w:hAnsi="Times New Roman" w:cs="Times New Roman"/>
        <w:i w:val="0"/>
        <w:iCs w:val="0"/>
        <w:sz w:val="20"/>
        <w:szCs w:val="20"/>
      </w:rPr>
    </w:pPr>
    <w:r>
      <w:rPr>
        <w:noProof/>
      </w:rPr>
      <mc:AlternateContent>
        <mc:Choice Requires="wps">
          <w:drawing>
            <wp:anchor distT="0" distB="0" distL="114300" distR="114300" simplePos="0" relativeHeight="251656704" behindDoc="1" locked="0" layoutInCell="0" allowOverlap="1" wp14:anchorId="6B8B1255" wp14:editId="514B3326">
              <wp:simplePos x="0" y="0"/>
              <wp:positionH relativeFrom="page">
                <wp:posOffset>5288915</wp:posOffset>
              </wp:positionH>
              <wp:positionV relativeFrom="page">
                <wp:posOffset>490855</wp:posOffset>
              </wp:positionV>
              <wp:extent cx="1708785" cy="181610"/>
              <wp:effectExtent l="0" t="0" r="0" b="0"/>
              <wp:wrapNone/>
              <wp:docPr id="67075945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0878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B6BB5" w14:textId="77777777" w:rsidR="008B5D5B" w:rsidRDefault="000B25AA">
                          <w:pPr>
                            <w:pStyle w:val="BodyText"/>
                            <w:kinsoku w:val="0"/>
                            <w:overflowPunct w:val="0"/>
                            <w:spacing w:before="20"/>
                            <w:ind w:left="20"/>
                            <w:rPr>
                              <w:rFonts w:ascii="Open Sans SemiBold" w:hAnsi="Open Sans SemiBold" w:cs="Open Sans SemiBold"/>
                              <w:b/>
                              <w:bCs/>
                              <w:i w:val="0"/>
                              <w:iCs w:val="0"/>
                              <w:color w:val="A68266"/>
                              <w:spacing w:val="-2"/>
                            </w:rPr>
                          </w:pPr>
                          <w:r>
                            <w:rPr>
                              <w:rFonts w:ascii="Open Sans SemiBold" w:hAnsi="Open Sans SemiBold" w:cs="Open Sans SemiBold"/>
                              <w:b/>
                              <w:bCs/>
                              <w:i w:val="0"/>
                              <w:iCs w:val="0"/>
                              <w:color w:val="A68266"/>
                            </w:rPr>
                            <w:t>EXAMPLE,</w:t>
                          </w:r>
                          <w:r>
                            <w:rPr>
                              <w:rFonts w:ascii="Open Sans SemiBold" w:hAnsi="Open Sans SemiBold" w:cs="Open Sans SemiBold"/>
                              <w:b/>
                              <w:bCs/>
                              <w:i w:val="0"/>
                              <w:iCs w:val="0"/>
                              <w:color w:val="A68266"/>
                              <w:spacing w:val="20"/>
                            </w:rPr>
                            <w:t xml:space="preserve"> </w:t>
                          </w:r>
                          <w:r>
                            <w:rPr>
                              <w:rFonts w:ascii="Open Sans SemiBold" w:hAnsi="Open Sans SemiBold" w:cs="Open Sans SemiBold"/>
                              <w:b/>
                              <w:bCs/>
                              <w:i w:val="0"/>
                              <w:iCs w:val="0"/>
                              <w:color w:val="A68266"/>
                            </w:rPr>
                            <w:t>NOT</w:t>
                          </w:r>
                          <w:r>
                            <w:rPr>
                              <w:rFonts w:ascii="Open Sans SemiBold" w:hAnsi="Open Sans SemiBold" w:cs="Open Sans SemiBold"/>
                              <w:b/>
                              <w:bCs/>
                              <w:i w:val="0"/>
                              <w:iCs w:val="0"/>
                              <w:color w:val="A68266"/>
                              <w:spacing w:val="20"/>
                            </w:rPr>
                            <w:t xml:space="preserve"> </w:t>
                          </w:r>
                          <w:r>
                            <w:rPr>
                              <w:rFonts w:ascii="Open Sans SemiBold" w:hAnsi="Open Sans SemiBold" w:cs="Open Sans SemiBold"/>
                              <w:b/>
                              <w:bCs/>
                              <w:i w:val="0"/>
                              <w:iCs w:val="0"/>
                              <w:color w:val="A68266"/>
                            </w:rPr>
                            <w:t>TO</w:t>
                          </w:r>
                          <w:r>
                            <w:rPr>
                              <w:rFonts w:ascii="Open Sans SemiBold" w:hAnsi="Open Sans SemiBold" w:cs="Open Sans SemiBold"/>
                              <w:b/>
                              <w:bCs/>
                              <w:i w:val="0"/>
                              <w:iCs w:val="0"/>
                              <w:color w:val="A68266"/>
                              <w:spacing w:val="20"/>
                            </w:rPr>
                            <w:t xml:space="preserve"> </w:t>
                          </w:r>
                          <w:r>
                            <w:rPr>
                              <w:rFonts w:ascii="Open Sans SemiBold" w:hAnsi="Open Sans SemiBold" w:cs="Open Sans SemiBold"/>
                              <w:b/>
                              <w:bCs/>
                              <w:i w:val="0"/>
                              <w:iCs w:val="0"/>
                              <w:color w:val="A68266"/>
                              <w:spacing w:val="-2"/>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6B8B1255">
              <v:stroke joinstyle="miter"/>
              <v:path gradientshapeok="t" o:connecttype="rect"/>
            </v:shapetype>
            <v:shape id="Text Box 1" style="position:absolute;margin-left:416.45pt;margin-top:38.65pt;width:134.55pt;height:14.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6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">
              <v:path arrowok="t"/>
              <v:textbox inset="0,0,0,0">
                <w:txbxContent>
                  <w:p w:rsidR="00000000" w:rsidRDefault="00000000" w14:paraId="2AAB6BB5" w14:textId="77777777">
                    <w:pPr>
                      <w:pStyle w:val="BodyText"/>
                      <w:kinsoku w:val="0"/>
                      <w:overflowPunct w:val="0"/>
                      <w:spacing w:before="20"/>
                      <w:ind w:left="20"/>
                      <w:rPr>
                        <w:rFonts w:ascii="Open Sans Semibold" w:hAnsi="Open Sans Semibold" w:cs="Open Sans Semibold"/>
                        <w:b/>
                        <w:bCs/>
                        <w:i w:val="0"/>
                        <w:iCs w:val="0"/>
                        <w:color w:val="A68266"/>
                        <w:spacing w:val="-2"/>
                      </w:rPr>
                    </w:pPr>
                    <w:r>
                      <w:rPr>
                        <w:rFonts w:ascii="Open Sans Semibold" w:hAnsi="Open Sans Semibold" w:cs="Open Sans Semibold"/>
                        <w:b/>
                        <w:bCs/>
                        <w:i w:val="0"/>
                        <w:iCs w:val="0"/>
                        <w:color w:val="A68266"/>
                      </w:rPr>
                      <w:t>EXAMPLE,</w:t>
                    </w:r>
                    <w:r>
                      <w:rPr>
                        <w:rFonts w:ascii="Open Sans Semibold" w:hAnsi="Open Sans Semibold" w:cs="Open Sans Semibold"/>
                        <w:b/>
                        <w:bCs/>
                        <w:i w:val="0"/>
                        <w:iCs w:val="0"/>
                        <w:color w:val="A68266"/>
                        <w:spacing w:val="20"/>
                      </w:rPr>
                      <w:t xml:space="preserve"> </w:t>
                    </w:r>
                    <w:r>
                      <w:rPr>
                        <w:rFonts w:ascii="Open Sans Semibold" w:hAnsi="Open Sans Semibold" w:cs="Open Sans Semibold"/>
                        <w:b/>
                        <w:bCs/>
                        <w:i w:val="0"/>
                        <w:iCs w:val="0"/>
                        <w:color w:val="A68266"/>
                      </w:rPr>
                      <w:t>NOT</w:t>
                    </w:r>
                    <w:r>
                      <w:rPr>
                        <w:rFonts w:ascii="Open Sans Semibold" w:hAnsi="Open Sans Semibold" w:cs="Open Sans Semibold"/>
                        <w:b/>
                        <w:bCs/>
                        <w:i w:val="0"/>
                        <w:iCs w:val="0"/>
                        <w:color w:val="A68266"/>
                        <w:spacing w:val="20"/>
                      </w:rPr>
                      <w:t xml:space="preserve"> </w:t>
                    </w:r>
                    <w:r>
                      <w:rPr>
                        <w:rFonts w:ascii="Open Sans Semibold" w:hAnsi="Open Sans Semibold" w:cs="Open Sans Semibold"/>
                        <w:b/>
                        <w:bCs/>
                        <w:i w:val="0"/>
                        <w:iCs w:val="0"/>
                        <w:color w:val="A68266"/>
                      </w:rPr>
                      <w:t>TO</w:t>
                    </w:r>
                    <w:r>
                      <w:rPr>
                        <w:rFonts w:ascii="Open Sans Semibold" w:hAnsi="Open Sans Semibold" w:cs="Open Sans Semibold"/>
                        <w:b/>
                        <w:bCs/>
                        <w:i w:val="0"/>
                        <w:iCs w:val="0"/>
                        <w:color w:val="A68266"/>
                        <w:spacing w:val="20"/>
                      </w:rPr>
                      <w:t xml:space="preserve"> </w:t>
                    </w:r>
                    <w:r>
                      <w:rPr>
                        <w:rFonts w:ascii="Open Sans Semibold" w:hAnsi="Open Sans Semibold" w:cs="Open Sans Semibold"/>
                        <w:b/>
                        <w:bCs/>
                        <w:i w:val="0"/>
                        <w:iCs w:val="0"/>
                        <w:color w:val="A68266"/>
                        <w:spacing w:val="-2"/>
                      </w:rPr>
                      <w:t>COMPLETE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27869" w14:textId="77777777" w:rsidR="008B5D5B" w:rsidRDefault="008B5D5B">
    <w:pPr>
      <w:pStyle w:val="BodyText"/>
      <w:kinsoku w:val="0"/>
      <w:overflowPunct w:val="0"/>
      <w:spacing w:line="14" w:lineRule="auto"/>
      <w:rPr>
        <w:rFonts w:ascii="Times New Roman" w:hAnsi="Times New Roman" w:cs="Times New Roman"/>
        <w:i w:val="0"/>
        <w:iCs w:val="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410" w:hanging="284"/>
      </w:pPr>
      <w:rPr>
        <w:rFonts w:ascii="Open Sans SemiBold" w:hAnsi="Open Sans SemiBold" w:cs="Open Sans SemiBold"/>
        <w:b/>
        <w:bCs/>
        <w:i w:val="0"/>
        <w:iCs w:val="0"/>
        <w:spacing w:val="-3"/>
        <w:w w:val="100"/>
        <w:sz w:val="18"/>
        <w:szCs w:val="18"/>
      </w:rPr>
    </w:lvl>
    <w:lvl w:ilvl="1">
      <w:start w:val="1"/>
      <w:numFmt w:val="decimal"/>
      <w:lvlText w:val="%1.%2."/>
      <w:lvlJc w:val="left"/>
      <w:pPr>
        <w:ind w:left="760" w:hanging="350"/>
      </w:pPr>
      <w:rPr>
        <w:rFonts w:ascii="Open Sans SemiBold" w:hAnsi="Open Sans SemiBold" w:cs="Open Sans SemiBold"/>
        <w:b/>
        <w:bCs/>
        <w:i w:val="0"/>
        <w:iCs w:val="0"/>
        <w:spacing w:val="-10"/>
        <w:w w:val="100"/>
        <w:sz w:val="18"/>
        <w:szCs w:val="18"/>
      </w:rPr>
    </w:lvl>
    <w:lvl w:ilvl="2">
      <w:numFmt w:val="bullet"/>
      <w:lvlText w:val="ï"/>
      <w:lvlJc w:val="left"/>
      <w:pPr>
        <w:ind w:left="1840" w:hanging="350"/>
      </w:pPr>
    </w:lvl>
    <w:lvl w:ilvl="3">
      <w:numFmt w:val="bullet"/>
      <w:lvlText w:val="ï"/>
      <w:lvlJc w:val="left"/>
      <w:pPr>
        <w:ind w:left="2921" w:hanging="350"/>
      </w:pPr>
    </w:lvl>
    <w:lvl w:ilvl="4">
      <w:numFmt w:val="bullet"/>
      <w:lvlText w:val="ï"/>
      <w:lvlJc w:val="left"/>
      <w:pPr>
        <w:ind w:left="4001" w:hanging="350"/>
      </w:pPr>
    </w:lvl>
    <w:lvl w:ilvl="5">
      <w:numFmt w:val="bullet"/>
      <w:lvlText w:val="ï"/>
      <w:lvlJc w:val="left"/>
      <w:pPr>
        <w:ind w:left="5082" w:hanging="350"/>
      </w:pPr>
    </w:lvl>
    <w:lvl w:ilvl="6">
      <w:numFmt w:val="bullet"/>
      <w:lvlText w:val="ï"/>
      <w:lvlJc w:val="left"/>
      <w:pPr>
        <w:ind w:left="6163" w:hanging="350"/>
      </w:pPr>
    </w:lvl>
    <w:lvl w:ilvl="7">
      <w:numFmt w:val="bullet"/>
      <w:lvlText w:val="ï"/>
      <w:lvlJc w:val="left"/>
      <w:pPr>
        <w:ind w:left="7243" w:hanging="350"/>
      </w:pPr>
    </w:lvl>
    <w:lvl w:ilvl="8">
      <w:numFmt w:val="bullet"/>
      <w:lvlText w:val="ï"/>
      <w:lvlJc w:val="left"/>
      <w:pPr>
        <w:ind w:left="8324" w:hanging="350"/>
      </w:pPr>
    </w:lvl>
  </w:abstractNum>
  <w:abstractNum w:abstractNumId="1" w15:restartNumberingAfterBreak="0">
    <w:nsid w:val="00000403"/>
    <w:multiLevelType w:val="multilevel"/>
    <w:tmpl w:val="FFFFFFFF"/>
    <w:lvl w:ilvl="0">
      <w:start w:val="1"/>
      <w:numFmt w:val="decimal"/>
      <w:lvlText w:val="%1."/>
      <w:lvlJc w:val="left"/>
      <w:pPr>
        <w:ind w:left="410" w:hanging="284"/>
      </w:pPr>
      <w:rPr>
        <w:rFonts w:ascii="Open Sans SemiBold" w:hAnsi="Open Sans SemiBold" w:cs="Open Sans SemiBold"/>
        <w:b/>
        <w:bCs/>
        <w:i w:val="0"/>
        <w:iCs w:val="0"/>
        <w:spacing w:val="-3"/>
        <w:w w:val="100"/>
        <w:sz w:val="18"/>
        <w:szCs w:val="18"/>
      </w:rPr>
    </w:lvl>
    <w:lvl w:ilvl="1">
      <w:start w:val="1"/>
      <w:numFmt w:val="decimal"/>
      <w:lvlText w:val="%1.%2"/>
      <w:lvlJc w:val="left"/>
      <w:pPr>
        <w:ind w:left="703" w:hanging="293"/>
      </w:pPr>
      <w:rPr>
        <w:rFonts w:ascii="Open Sans SemiBold" w:hAnsi="Open Sans SemiBold" w:cs="Open Sans SemiBold"/>
        <w:b/>
        <w:bCs/>
        <w:i w:val="0"/>
        <w:iCs w:val="0"/>
        <w:spacing w:val="-10"/>
        <w:w w:val="100"/>
        <w:sz w:val="18"/>
        <w:szCs w:val="18"/>
      </w:rPr>
    </w:lvl>
    <w:lvl w:ilvl="2">
      <w:numFmt w:val="bullet"/>
      <w:lvlText w:val="ï"/>
      <w:lvlJc w:val="left"/>
      <w:pPr>
        <w:ind w:left="720" w:hanging="293"/>
      </w:pPr>
    </w:lvl>
    <w:lvl w:ilvl="3">
      <w:numFmt w:val="bullet"/>
      <w:lvlText w:val="ï"/>
      <w:lvlJc w:val="left"/>
      <w:pPr>
        <w:ind w:left="1940" w:hanging="293"/>
      </w:pPr>
    </w:lvl>
    <w:lvl w:ilvl="4">
      <w:numFmt w:val="bullet"/>
      <w:lvlText w:val="ï"/>
      <w:lvlJc w:val="left"/>
      <w:pPr>
        <w:ind w:left="3161" w:hanging="293"/>
      </w:pPr>
    </w:lvl>
    <w:lvl w:ilvl="5">
      <w:numFmt w:val="bullet"/>
      <w:lvlText w:val="ï"/>
      <w:lvlJc w:val="left"/>
      <w:pPr>
        <w:ind w:left="4382" w:hanging="293"/>
      </w:pPr>
    </w:lvl>
    <w:lvl w:ilvl="6">
      <w:numFmt w:val="bullet"/>
      <w:lvlText w:val="ï"/>
      <w:lvlJc w:val="left"/>
      <w:pPr>
        <w:ind w:left="5602" w:hanging="293"/>
      </w:pPr>
    </w:lvl>
    <w:lvl w:ilvl="7">
      <w:numFmt w:val="bullet"/>
      <w:lvlText w:val="ï"/>
      <w:lvlJc w:val="left"/>
      <w:pPr>
        <w:ind w:left="6823" w:hanging="293"/>
      </w:pPr>
    </w:lvl>
    <w:lvl w:ilvl="8">
      <w:numFmt w:val="bullet"/>
      <w:lvlText w:val="ï"/>
      <w:lvlJc w:val="left"/>
      <w:pPr>
        <w:ind w:left="8044" w:hanging="293"/>
      </w:pPr>
    </w:lvl>
  </w:abstractNum>
  <w:abstractNum w:abstractNumId="2" w15:restartNumberingAfterBreak="0">
    <w:nsid w:val="00000404"/>
    <w:multiLevelType w:val="multilevel"/>
    <w:tmpl w:val="FFFFFFFF"/>
    <w:lvl w:ilvl="0">
      <w:start w:val="1"/>
      <w:numFmt w:val="decimal"/>
      <w:lvlText w:val="%1."/>
      <w:lvlJc w:val="left"/>
      <w:pPr>
        <w:ind w:left="368" w:hanging="242"/>
      </w:pPr>
      <w:rPr>
        <w:rFonts w:ascii="Open Sans SemiBold" w:hAnsi="Open Sans SemiBold" w:cs="Open Sans SemiBold"/>
        <w:b/>
        <w:bCs/>
        <w:i w:val="0"/>
        <w:iCs w:val="0"/>
        <w:color w:val="005C96"/>
        <w:spacing w:val="-7"/>
        <w:w w:val="100"/>
        <w:sz w:val="22"/>
        <w:szCs w:val="22"/>
      </w:rPr>
    </w:lvl>
    <w:lvl w:ilvl="1">
      <w:start w:val="1"/>
      <w:numFmt w:val="decimal"/>
      <w:lvlText w:val="%1.%2"/>
      <w:lvlJc w:val="left"/>
      <w:pPr>
        <w:ind w:left="428" w:hanging="302"/>
      </w:pPr>
      <w:rPr>
        <w:rFonts w:ascii="Open Sans SemiBold" w:hAnsi="Open Sans SemiBold" w:cs="Open Sans SemiBold"/>
        <w:b/>
        <w:bCs/>
        <w:i w:val="0"/>
        <w:iCs w:val="0"/>
        <w:color w:val="005C96"/>
        <w:spacing w:val="-10"/>
        <w:w w:val="100"/>
        <w:sz w:val="18"/>
        <w:szCs w:val="18"/>
      </w:rPr>
    </w:lvl>
    <w:lvl w:ilvl="2">
      <w:numFmt w:val="bullet"/>
      <w:lvlText w:val="ï"/>
      <w:lvlJc w:val="left"/>
      <w:pPr>
        <w:ind w:left="1538" w:hanging="302"/>
      </w:pPr>
    </w:lvl>
    <w:lvl w:ilvl="3">
      <w:numFmt w:val="bullet"/>
      <w:lvlText w:val="ï"/>
      <w:lvlJc w:val="left"/>
      <w:pPr>
        <w:ind w:left="2656" w:hanging="302"/>
      </w:pPr>
    </w:lvl>
    <w:lvl w:ilvl="4">
      <w:numFmt w:val="bullet"/>
      <w:lvlText w:val="ï"/>
      <w:lvlJc w:val="left"/>
      <w:pPr>
        <w:ind w:left="3775" w:hanging="302"/>
      </w:pPr>
    </w:lvl>
    <w:lvl w:ilvl="5">
      <w:numFmt w:val="bullet"/>
      <w:lvlText w:val="ï"/>
      <w:lvlJc w:val="left"/>
      <w:pPr>
        <w:ind w:left="4893" w:hanging="302"/>
      </w:pPr>
    </w:lvl>
    <w:lvl w:ilvl="6">
      <w:numFmt w:val="bullet"/>
      <w:lvlText w:val="ï"/>
      <w:lvlJc w:val="left"/>
      <w:pPr>
        <w:ind w:left="6011" w:hanging="302"/>
      </w:pPr>
    </w:lvl>
    <w:lvl w:ilvl="7">
      <w:numFmt w:val="bullet"/>
      <w:lvlText w:val="ï"/>
      <w:lvlJc w:val="left"/>
      <w:pPr>
        <w:ind w:left="7130" w:hanging="302"/>
      </w:pPr>
    </w:lvl>
    <w:lvl w:ilvl="8">
      <w:numFmt w:val="bullet"/>
      <w:lvlText w:val="ï"/>
      <w:lvlJc w:val="left"/>
      <w:pPr>
        <w:ind w:left="8248" w:hanging="302"/>
      </w:pPr>
    </w:lvl>
  </w:abstractNum>
  <w:abstractNum w:abstractNumId="3" w15:restartNumberingAfterBreak="0">
    <w:nsid w:val="00000405"/>
    <w:multiLevelType w:val="multilevel"/>
    <w:tmpl w:val="FFFFFFFF"/>
    <w:lvl w:ilvl="0">
      <w:start w:val="3"/>
      <w:numFmt w:val="decimal"/>
      <w:lvlText w:val="%1."/>
      <w:lvlJc w:val="left"/>
      <w:pPr>
        <w:ind w:left="453" w:hanging="284"/>
      </w:pPr>
      <w:rPr>
        <w:rFonts w:ascii="Open Sans" w:hAnsi="Open Sans" w:cs="Open Sans"/>
        <w:b w:val="0"/>
        <w:bCs w:val="0"/>
        <w:i w:val="0"/>
        <w:iCs w:val="0"/>
        <w:spacing w:val="0"/>
        <w:w w:val="100"/>
        <w:sz w:val="18"/>
        <w:szCs w:val="18"/>
      </w:rPr>
    </w:lvl>
    <w:lvl w:ilvl="1">
      <w:numFmt w:val="bullet"/>
      <w:lvlText w:val="-"/>
      <w:lvlJc w:val="left"/>
      <w:pPr>
        <w:ind w:left="453" w:hanging="284"/>
      </w:pPr>
      <w:rPr>
        <w:rFonts w:ascii="Open Sans" w:hAnsi="Open Sans" w:cs="Open Sans"/>
        <w:b w:val="0"/>
        <w:bCs w:val="0"/>
        <w:i w:val="0"/>
        <w:iCs w:val="0"/>
        <w:spacing w:val="0"/>
        <w:w w:val="100"/>
        <w:sz w:val="18"/>
        <w:szCs w:val="18"/>
      </w:rPr>
    </w:lvl>
    <w:lvl w:ilvl="2">
      <w:numFmt w:val="bullet"/>
      <w:lvlText w:val="ï"/>
      <w:lvlJc w:val="left"/>
      <w:pPr>
        <w:ind w:left="2168" w:hanging="284"/>
      </w:pPr>
    </w:lvl>
    <w:lvl w:ilvl="3">
      <w:numFmt w:val="bullet"/>
      <w:lvlText w:val="ï"/>
      <w:lvlJc w:val="left"/>
      <w:pPr>
        <w:ind w:left="3023" w:hanging="284"/>
      </w:pPr>
    </w:lvl>
    <w:lvl w:ilvl="4">
      <w:numFmt w:val="bullet"/>
      <w:lvlText w:val="ï"/>
      <w:lvlJc w:val="left"/>
      <w:pPr>
        <w:ind w:left="3877" w:hanging="284"/>
      </w:pPr>
    </w:lvl>
    <w:lvl w:ilvl="5">
      <w:numFmt w:val="bullet"/>
      <w:lvlText w:val="ï"/>
      <w:lvlJc w:val="left"/>
      <w:pPr>
        <w:ind w:left="4732" w:hanging="284"/>
      </w:pPr>
    </w:lvl>
    <w:lvl w:ilvl="6">
      <w:numFmt w:val="bullet"/>
      <w:lvlText w:val="ï"/>
      <w:lvlJc w:val="left"/>
      <w:pPr>
        <w:ind w:left="5586" w:hanging="284"/>
      </w:pPr>
    </w:lvl>
    <w:lvl w:ilvl="7">
      <w:numFmt w:val="bullet"/>
      <w:lvlText w:val="ï"/>
      <w:lvlJc w:val="left"/>
      <w:pPr>
        <w:ind w:left="6440" w:hanging="284"/>
      </w:pPr>
    </w:lvl>
    <w:lvl w:ilvl="8">
      <w:numFmt w:val="bullet"/>
      <w:lvlText w:val="ï"/>
      <w:lvlJc w:val="left"/>
      <w:pPr>
        <w:ind w:left="7295" w:hanging="284"/>
      </w:pPr>
    </w:lvl>
  </w:abstractNum>
  <w:abstractNum w:abstractNumId="4" w15:restartNumberingAfterBreak="0">
    <w:nsid w:val="00000406"/>
    <w:multiLevelType w:val="multilevel"/>
    <w:tmpl w:val="FFFFFFFF"/>
    <w:lvl w:ilvl="0">
      <w:start w:val="4"/>
      <w:numFmt w:val="decimal"/>
      <w:lvlText w:val="%1"/>
      <w:lvlJc w:val="left"/>
      <w:pPr>
        <w:ind w:left="476" w:hanging="350"/>
      </w:pPr>
    </w:lvl>
    <w:lvl w:ilvl="1">
      <w:start w:val="1"/>
      <w:numFmt w:val="decimal"/>
      <w:lvlText w:val="%1.%2."/>
      <w:lvlJc w:val="left"/>
      <w:pPr>
        <w:ind w:left="476" w:hanging="350"/>
      </w:pPr>
      <w:rPr>
        <w:rFonts w:ascii="Open Sans SemiBold" w:hAnsi="Open Sans SemiBold" w:cs="Open Sans SemiBold"/>
        <w:b/>
        <w:bCs/>
        <w:i w:val="0"/>
        <w:iCs w:val="0"/>
        <w:color w:val="005C96"/>
        <w:spacing w:val="-10"/>
        <w:w w:val="100"/>
        <w:sz w:val="18"/>
        <w:szCs w:val="18"/>
      </w:rPr>
    </w:lvl>
    <w:lvl w:ilvl="2">
      <w:numFmt w:val="bullet"/>
      <w:lvlText w:val="ï"/>
      <w:lvlJc w:val="left"/>
      <w:pPr>
        <w:ind w:left="2481" w:hanging="350"/>
      </w:pPr>
    </w:lvl>
    <w:lvl w:ilvl="3">
      <w:numFmt w:val="bullet"/>
      <w:lvlText w:val="ï"/>
      <w:lvlJc w:val="left"/>
      <w:pPr>
        <w:ind w:left="3481" w:hanging="350"/>
      </w:pPr>
    </w:lvl>
    <w:lvl w:ilvl="4">
      <w:numFmt w:val="bullet"/>
      <w:lvlText w:val="ï"/>
      <w:lvlJc w:val="left"/>
      <w:pPr>
        <w:ind w:left="4482" w:hanging="350"/>
      </w:pPr>
    </w:lvl>
    <w:lvl w:ilvl="5">
      <w:numFmt w:val="bullet"/>
      <w:lvlText w:val="ï"/>
      <w:lvlJc w:val="left"/>
      <w:pPr>
        <w:ind w:left="5482" w:hanging="350"/>
      </w:pPr>
    </w:lvl>
    <w:lvl w:ilvl="6">
      <w:numFmt w:val="bullet"/>
      <w:lvlText w:val="ï"/>
      <w:lvlJc w:val="left"/>
      <w:pPr>
        <w:ind w:left="6483" w:hanging="350"/>
      </w:pPr>
    </w:lvl>
    <w:lvl w:ilvl="7">
      <w:numFmt w:val="bullet"/>
      <w:lvlText w:val="ï"/>
      <w:lvlJc w:val="left"/>
      <w:pPr>
        <w:ind w:left="7483" w:hanging="350"/>
      </w:pPr>
    </w:lvl>
    <w:lvl w:ilvl="8">
      <w:numFmt w:val="bullet"/>
      <w:lvlText w:val="ï"/>
      <w:lvlJc w:val="left"/>
      <w:pPr>
        <w:ind w:left="8484" w:hanging="350"/>
      </w:pPr>
    </w:lvl>
  </w:abstractNum>
  <w:abstractNum w:abstractNumId="5" w15:restartNumberingAfterBreak="0">
    <w:nsid w:val="00000407"/>
    <w:multiLevelType w:val="multilevel"/>
    <w:tmpl w:val="FFFFFFFF"/>
    <w:lvl w:ilvl="0">
      <w:start w:val="1"/>
      <w:numFmt w:val="decimal"/>
      <w:lvlText w:val="%1."/>
      <w:lvlJc w:val="left"/>
      <w:pPr>
        <w:ind w:left="368" w:hanging="242"/>
      </w:pPr>
      <w:rPr>
        <w:rFonts w:ascii="Open Sans SemiBold" w:hAnsi="Open Sans SemiBold" w:cs="Open Sans SemiBold"/>
        <w:b/>
        <w:bCs/>
        <w:i w:val="0"/>
        <w:iCs w:val="0"/>
        <w:color w:val="005C96"/>
        <w:spacing w:val="-7"/>
        <w:w w:val="100"/>
        <w:sz w:val="22"/>
        <w:szCs w:val="22"/>
      </w:rPr>
    </w:lvl>
    <w:lvl w:ilvl="1">
      <w:start w:val="1"/>
      <w:numFmt w:val="decimal"/>
      <w:lvlText w:val="%1.%2"/>
      <w:lvlJc w:val="left"/>
      <w:pPr>
        <w:ind w:left="420" w:hanging="293"/>
      </w:pPr>
      <w:rPr>
        <w:rFonts w:ascii="Open Sans SemiBold" w:hAnsi="Open Sans SemiBold" w:cs="Open Sans SemiBold"/>
        <w:b/>
        <w:bCs/>
        <w:i w:val="0"/>
        <w:iCs w:val="0"/>
        <w:color w:val="005C96"/>
        <w:spacing w:val="-10"/>
        <w:w w:val="100"/>
        <w:sz w:val="18"/>
        <w:szCs w:val="18"/>
      </w:rPr>
    </w:lvl>
    <w:lvl w:ilvl="2">
      <w:numFmt w:val="bullet"/>
      <w:lvlText w:val="ï"/>
      <w:lvlJc w:val="left"/>
      <w:pPr>
        <w:ind w:left="440" w:hanging="293"/>
      </w:pPr>
    </w:lvl>
    <w:lvl w:ilvl="3">
      <w:numFmt w:val="bullet"/>
      <w:lvlText w:val="ï"/>
      <w:lvlJc w:val="left"/>
      <w:pPr>
        <w:ind w:left="1695" w:hanging="293"/>
      </w:pPr>
    </w:lvl>
    <w:lvl w:ilvl="4">
      <w:numFmt w:val="bullet"/>
      <w:lvlText w:val="ï"/>
      <w:lvlJc w:val="left"/>
      <w:pPr>
        <w:ind w:left="2951" w:hanging="293"/>
      </w:pPr>
    </w:lvl>
    <w:lvl w:ilvl="5">
      <w:numFmt w:val="bullet"/>
      <w:lvlText w:val="ï"/>
      <w:lvlJc w:val="left"/>
      <w:pPr>
        <w:ind w:left="4207" w:hanging="293"/>
      </w:pPr>
    </w:lvl>
    <w:lvl w:ilvl="6">
      <w:numFmt w:val="bullet"/>
      <w:lvlText w:val="ï"/>
      <w:lvlJc w:val="left"/>
      <w:pPr>
        <w:ind w:left="5462" w:hanging="293"/>
      </w:pPr>
    </w:lvl>
    <w:lvl w:ilvl="7">
      <w:numFmt w:val="bullet"/>
      <w:lvlText w:val="ï"/>
      <w:lvlJc w:val="left"/>
      <w:pPr>
        <w:ind w:left="6718" w:hanging="293"/>
      </w:pPr>
    </w:lvl>
    <w:lvl w:ilvl="8">
      <w:numFmt w:val="bullet"/>
      <w:lvlText w:val="ï"/>
      <w:lvlJc w:val="left"/>
      <w:pPr>
        <w:ind w:left="7974" w:hanging="293"/>
      </w:pPr>
    </w:lvl>
  </w:abstractNum>
  <w:num w:numId="1" w16cid:durableId="1837724285">
    <w:abstractNumId w:val="5"/>
  </w:num>
  <w:num w:numId="2" w16cid:durableId="1707752639">
    <w:abstractNumId w:val="4"/>
  </w:num>
  <w:num w:numId="3" w16cid:durableId="785806439">
    <w:abstractNumId w:val="3"/>
  </w:num>
  <w:num w:numId="4" w16cid:durableId="1874878331">
    <w:abstractNumId w:val="2"/>
  </w:num>
  <w:num w:numId="5" w16cid:durableId="1300526014">
    <w:abstractNumId w:val="1"/>
  </w:num>
  <w:num w:numId="6" w16cid:durableId="113140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bordersDoNotSurroundHeader/>
  <w:bordersDoNotSurroundFooter/>
  <w:proofState w:spelling="clean" w:grammar="clean"/>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539"/>
    <w:rsid w:val="000B25AA"/>
    <w:rsid w:val="00191257"/>
    <w:rsid w:val="00463D41"/>
    <w:rsid w:val="004A6C00"/>
    <w:rsid w:val="005D1112"/>
    <w:rsid w:val="00767539"/>
    <w:rsid w:val="00861A80"/>
    <w:rsid w:val="008B5D5B"/>
    <w:rsid w:val="00E84317"/>
    <w:rsid w:val="32171FD9"/>
    <w:rsid w:val="6688841B"/>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DFA6C8"/>
  <w14:defaultImageDpi w14:val="0"/>
  <w15:docId w15:val="{6EBBC853-A515-8A4F-A709-C7B2DD41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LT" w:eastAsia="en-GB" w:bidi="ar-SA"/>
        <w14:ligatures w14:val="standardContextual"/>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Arial" w:hAnsi="Arial" w:cs="Arial"/>
      <w:kern w:val="0"/>
      <w:sz w:val="22"/>
      <w:szCs w:val="22"/>
      <w:lang w:val="en-GB"/>
    </w:rPr>
  </w:style>
  <w:style w:type="paragraph" w:styleId="Heading1">
    <w:name w:val="heading 1"/>
    <w:basedOn w:val="Normal"/>
    <w:next w:val="Normal"/>
    <w:link w:val="Heading1Char"/>
    <w:uiPriority w:val="1"/>
    <w:qFormat/>
    <w:pPr>
      <w:ind w:left="127"/>
      <w:outlineLvl w:val="0"/>
    </w:pPr>
    <w:rPr>
      <w:rFonts w:ascii="Open Sans" w:hAnsi="Open Sans" w:cs="Open Sans"/>
      <w:b/>
      <w:bCs/>
      <w:sz w:val="26"/>
      <w:szCs w:val="26"/>
    </w:rPr>
  </w:style>
  <w:style w:type="paragraph" w:styleId="Heading2">
    <w:name w:val="heading 2"/>
    <w:basedOn w:val="Normal"/>
    <w:next w:val="Normal"/>
    <w:link w:val="Heading2Char"/>
    <w:uiPriority w:val="1"/>
    <w:qFormat/>
    <w:pPr>
      <w:ind w:left="367" w:hanging="255"/>
      <w:outlineLvl w:val="1"/>
    </w:pPr>
    <w:rPr>
      <w:rFonts w:ascii="Open Sans SemiBold" w:hAnsi="Open Sans SemiBold" w:cs="Open Sans SemiBold"/>
      <w:b/>
      <w:bCs/>
    </w:rPr>
  </w:style>
  <w:style w:type="paragraph" w:styleId="Heading3">
    <w:name w:val="heading 3"/>
    <w:basedOn w:val="Normal"/>
    <w:next w:val="Normal"/>
    <w:link w:val="Heading3Char"/>
    <w:uiPriority w:val="1"/>
    <w:qFormat/>
    <w:pPr>
      <w:ind w:left="170"/>
      <w:outlineLvl w:val="2"/>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i/>
      <w:iCs/>
      <w:sz w:val="18"/>
      <w:szCs w:val="18"/>
    </w:rPr>
  </w:style>
  <w:style w:type="character" w:customStyle="1" w:styleId="BodyTextChar">
    <w:name w:val="Body Text Char"/>
    <w:basedOn w:val="DefaultParagraphFont"/>
    <w:link w:val="BodyText"/>
    <w:uiPriority w:val="99"/>
    <w:semiHidden/>
    <w:rPr>
      <w:rFonts w:ascii="Arial" w:hAnsi="Arial" w:cs="Arial"/>
      <w:kern w:val="0"/>
      <w:sz w:val="22"/>
      <w:szCs w:val="22"/>
      <w:lang w:val="en-GB"/>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en-GB"/>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en-GB"/>
    </w:rPr>
  </w:style>
  <w:style w:type="paragraph" w:styleId="Title">
    <w:name w:val="Title"/>
    <w:basedOn w:val="Normal"/>
    <w:next w:val="Normal"/>
    <w:link w:val="TitleChar"/>
    <w:uiPriority w:val="1"/>
    <w:qFormat/>
    <w:pPr>
      <w:ind w:left="117" w:right="5265" w:hanging="9"/>
    </w:pPr>
    <w:rPr>
      <w:rFonts w:ascii="Qualion DemiBold" w:hAnsi="Qualion DemiBold" w:cs="Qualion DemiBold"/>
      <w:b/>
      <w:bCs/>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lang w:val="en-GB"/>
    </w:rPr>
  </w:style>
  <w:style w:type="paragraph" w:styleId="ListParagraph">
    <w:name w:val="List Paragraph"/>
    <w:basedOn w:val="Normal"/>
    <w:uiPriority w:val="1"/>
    <w:qFormat/>
    <w:pPr>
      <w:ind w:left="409" w:hanging="282"/>
    </w:pPr>
    <w:rPr>
      <w:rFonts w:ascii="Open Sans SemiBold" w:hAnsi="Open Sans SemiBold" w:cs="Open Sans SemiBold"/>
      <w:sz w:val="24"/>
      <w:szCs w:val="24"/>
    </w:rPr>
  </w:style>
  <w:style w:type="paragraph" w:customStyle="1" w:styleId="TableParagraph">
    <w:name w:val="Table Paragraph"/>
    <w:basedOn w:val="Normal"/>
    <w:uiPriority w:val="1"/>
    <w:qFormat/>
    <w:rPr>
      <w:sz w:val="24"/>
      <w:szCs w:val="24"/>
    </w:rPr>
  </w:style>
  <w:style w:type="character" w:styleId="CommentReference">
    <w:name w:val="annotation reference"/>
    <w:basedOn w:val="DefaultParagraphFont"/>
    <w:uiPriority w:val="99"/>
    <w:semiHidden/>
    <w:unhideWhenUsed/>
    <w:rsid w:val="00E84317"/>
    <w:rPr>
      <w:sz w:val="16"/>
      <w:szCs w:val="16"/>
    </w:rPr>
  </w:style>
  <w:style w:type="paragraph" w:styleId="CommentText">
    <w:name w:val="annotation text"/>
    <w:basedOn w:val="Normal"/>
    <w:link w:val="CommentTextChar"/>
    <w:uiPriority w:val="99"/>
    <w:unhideWhenUsed/>
    <w:rsid w:val="00E84317"/>
    <w:rPr>
      <w:sz w:val="20"/>
      <w:szCs w:val="20"/>
    </w:rPr>
  </w:style>
  <w:style w:type="character" w:customStyle="1" w:styleId="CommentTextChar">
    <w:name w:val="Comment Text Char"/>
    <w:basedOn w:val="DefaultParagraphFont"/>
    <w:link w:val="CommentText"/>
    <w:uiPriority w:val="99"/>
    <w:rsid w:val="00E84317"/>
    <w:rPr>
      <w:rFonts w:ascii="Arial" w:hAnsi="Arial" w:cs="Arial"/>
      <w:kern w:val="0"/>
      <w:sz w:val="20"/>
      <w:szCs w:val="20"/>
      <w:lang w:val="en-GB"/>
    </w:rPr>
  </w:style>
  <w:style w:type="paragraph" w:styleId="CommentSubject">
    <w:name w:val="annotation subject"/>
    <w:basedOn w:val="CommentText"/>
    <w:next w:val="CommentText"/>
    <w:link w:val="CommentSubjectChar"/>
    <w:uiPriority w:val="99"/>
    <w:semiHidden/>
    <w:unhideWhenUsed/>
    <w:rsid w:val="00E84317"/>
    <w:rPr>
      <w:b/>
      <w:bCs/>
    </w:rPr>
  </w:style>
  <w:style w:type="character" w:customStyle="1" w:styleId="CommentSubjectChar">
    <w:name w:val="Comment Subject Char"/>
    <w:basedOn w:val="CommentTextChar"/>
    <w:link w:val="CommentSubject"/>
    <w:uiPriority w:val="99"/>
    <w:semiHidden/>
    <w:rsid w:val="00E84317"/>
    <w:rPr>
      <w:rFonts w:ascii="Arial" w:hAnsi="Arial" w:cs="Arial"/>
      <w:b/>
      <w:bCs/>
      <w:kern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nfo@esf.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ur-lex.europa.eu/legal-content/EN/ALL/?uri=CELEX%3A32018R1046&amp;qid=153504602401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hyperlink" Target="http://www.esf.lt/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2230</Words>
  <Characters>12644</Characters>
  <Application>Microsoft Office Word</Application>
  <DocSecurity>0</DocSecurity>
  <Lines>105</Lines>
  <Paragraphs>29</Paragraphs>
  <ScaleCrop>false</ScaleCrop>
  <Company/>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Ina Sinkevičiūtė</cp:lastModifiedBy>
  <cp:revision>9</cp:revision>
  <dcterms:created xsi:type="dcterms:W3CDTF">2024-01-23T08:28:00Z</dcterms:created>
  <dcterms:modified xsi:type="dcterms:W3CDTF">2024-02-07T12:42:00Z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19.1 (Macintosh)</vt:lpwstr>
  </property>
  <property fmtid="{D5CDD505-2E9C-101B-9397-08002B2CF9AE}" pid="3" name="Producer">
    <vt:lpwstr>Adobe PDF Library 17.0</vt:lpwstr>
  </property>
</Properties>
</file>